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1E2B1F9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456B3BC2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>Dz. U. z 20</w:t>
      </w:r>
      <w:r w:rsidR="000B2F65">
        <w:rPr>
          <w:bCs/>
          <w:sz w:val="24"/>
          <w:szCs w:val="24"/>
        </w:rPr>
        <w:t>2</w:t>
      </w:r>
      <w:r w:rsidR="00E3702B">
        <w:rPr>
          <w:bCs/>
          <w:sz w:val="24"/>
          <w:szCs w:val="24"/>
        </w:rPr>
        <w:t>2</w:t>
      </w:r>
      <w:r w:rsidR="00100127" w:rsidRPr="00F17095">
        <w:rPr>
          <w:bCs/>
          <w:sz w:val="24"/>
          <w:szCs w:val="24"/>
        </w:rPr>
        <w:t xml:space="preserve"> r. poz. </w:t>
      </w:r>
      <w:r w:rsidR="000B2F65">
        <w:rPr>
          <w:bCs/>
          <w:sz w:val="24"/>
          <w:szCs w:val="24"/>
        </w:rPr>
        <w:t>1</w:t>
      </w:r>
      <w:r w:rsidR="00E3702B">
        <w:rPr>
          <w:bCs/>
          <w:sz w:val="24"/>
          <w:szCs w:val="24"/>
        </w:rPr>
        <w:t>710</w:t>
      </w:r>
      <w:r w:rsidR="00100127" w:rsidRPr="00F17095">
        <w:rPr>
          <w:bCs/>
          <w:sz w:val="24"/>
          <w:szCs w:val="24"/>
        </w:rPr>
        <w:t xml:space="preserve"> z późn. zm.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7C4419">
        <w:rPr>
          <w:bCs/>
          <w:sz w:val="24"/>
          <w:szCs w:val="28"/>
        </w:rPr>
        <w:t>2</w:t>
      </w:r>
      <w:r w:rsidR="00960E89">
        <w:rPr>
          <w:bCs/>
          <w:sz w:val="24"/>
          <w:szCs w:val="28"/>
        </w:rPr>
        <w:t>.202</w:t>
      </w:r>
      <w:r w:rsidR="007C4419">
        <w:rPr>
          <w:bCs/>
          <w:sz w:val="24"/>
          <w:szCs w:val="28"/>
        </w:rPr>
        <w:t>3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E3702B">
        <w:rPr>
          <w:sz w:val="24"/>
          <w:szCs w:val="24"/>
        </w:rPr>
        <w:t xml:space="preserve"> 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0E74" w14:textId="77777777" w:rsidR="0072033C" w:rsidRDefault="0072033C" w:rsidP="00AC3E6B">
      <w:r>
        <w:separator/>
      </w:r>
    </w:p>
  </w:endnote>
  <w:endnote w:type="continuationSeparator" w:id="0">
    <w:p w14:paraId="69F57B86" w14:textId="77777777" w:rsidR="0072033C" w:rsidRDefault="0072033C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4A62D" w14:textId="77777777" w:rsidR="0072033C" w:rsidRDefault="0072033C" w:rsidP="00AC3E6B">
      <w:r>
        <w:separator/>
      </w:r>
    </w:p>
  </w:footnote>
  <w:footnote w:type="continuationSeparator" w:id="0">
    <w:p w14:paraId="131DED8C" w14:textId="77777777" w:rsidR="0072033C" w:rsidRDefault="0072033C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50F4E3D4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7C4419">
      <w:rPr>
        <w:b/>
        <w:sz w:val="22"/>
      </w:rPr>
      <w:t>2</w:t>
    </w:r>
    <w:r w:rsidR="00960E89">
      <w:rPr>
        <w:b/>
        <w:sz w:val="22"/>
      </w:rPr>
      <w:t>.202</w:t>
    </w:r>
    <w:r w:rsidR="007C4419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59</cp:revision>
  <cp:lastPrinted>2015-06-24T19:36:00Z</cp:lastPrinted>
  <dcterms:created xsi:type="dcterms:W3CDTF">2014-10-09T16:51:00Z</dcterms:created>
  <dcterms:modified xsi:type="dcterms:W3CDTF">2023-03-05T12:25:00Z</dcterms:modified>
</cp:coreProperties>
</file>