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305C8E9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4A7CE14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r w:rsidR="00CB7C45">
        <w:rPr>
          <w:rFonts w:ascii="Arial" w:hAnsi="Arial" w:cs="Arial"/>
          <w:b/>
          <w:i/>
          <w:w w:val="0"/>
          <w:lang w:eastAsia="en-GB"/>
        </w:rPr>
        <w:t>warunkiem,</w:t>
      </w:r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495EB6E0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310C89">
        <w:rPr>
          <w:rFonts w:ascii="Arial" w:hAnsi="Arial" w:cs="Arial"/>
          <w:b/>
          <w:lang w:eastAsia="en-GB"/>
        </w:rPr>
        <w:t>202</w:t>
      </w:r>
      <w:r w:rsidR="00403517">
        <w:rPr>
          <w:rFonts w:ascii="Arial" w:hAnsi="Arial" w:cs="Arial"/>
          <w:b/>
          <w:lang w:eastAsia="en-GB"/>
        </w:rPr>
        <w:t>3</w:t>
      </w:r>
      <w:r w:rsidR="00310C89">
        <w:rPr>
          <w:rFonts w:ascii="Arial" w:hAnsi="Arial" w:cs="Arial"/>
          <w:b/>
          <w:lang w:eastAsia="en-GB"/>
        </w:rPr>
        <w:t xml:space="preserve">/S </w:t>
      </w:r>
      <w:r w:rsidR="00403517">
        <w:rPr>
          <w:rFonts w:ascii="Arial" w:hAnsi="Arial" w:cs="Arial"/>
          <w:b/>
          <w:lang w:eastAsia="en-GB"/>
        </w:rPr>
        <w:t>096-298058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D036859" w:rsidR="00D111BC" w:rsidRDefault="00403517" w:rsidP="00310C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Gmina Szczekociny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7FDD603" w:rsidR="00D111BC" w:rsidRPr="00403517" w:rsidRDefault="00403517" w:rsidP="00310C89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403517">
              <w:rPr>
                <w:rFonts w:ascii="Arial" w:hAnsi="Arial" w:cs="Arial"/>
                <w:b/>
                <w:bCs/>
              </w:rPr>
              <w:t>Odbiór i zagospodarowanie odpadów komunalnych od właścicieli nieruchomości z terenu Miasta i Gminy Szczekociny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7B3516E" w:rsidR="00D111BC" w:rsidRPr="00310C89" w:rsidRDefault="00403517" w:rsidP="00310C89">
            <w:pPr>
              <w:suppressAutoHyphens w:val="0"/>
              <w:spacing w:before="120" w:after="120"/>
              <w:jc w:val="center"/>
              <w:rPr>
                <w:rFonts w:ascii="Arial" w:hAnsi="Arial" w:cs="Arial"/>
                <w:b/>
                <w:bCs/>
                <w:lang w:eastAsia="en-GB"/>
              </w:rPr>
            </w:pPr>
            <w:r>
              <w:rPr>
                <w:rFonts w:ascii="Arial" w:hAnsi="Arial" w:cs="Arial"/>
                <w:b/>
                <w:bCs/>
                <w:lang w:eastAsia="en-GB"/>
              </w:rPr>
              <w:t>RR.271.1.5.2023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</w:t>
      </w:r>
      <w:r>
        <w:rPr>
          <w:rFonts w:ascii="Arial" w:hAnsi="Arial" w:cs="Arial"/>
          <w:lang w:eastAsia="en-GB"/>
        </w:rPr>
        <w:lastRenderedPageBreak/>
        <w:t xml:space="preserve">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 xml:space="preserve">a) data: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310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5C11D" w14:textId="77777777" w:rsidR="00597413" w:rsidRDefault="00597413">
      <w:r>
        <w:separator/>
      </w:r>
    </w:p>
  </w:endnote>
  <w:endnote w:type="continuationSeparator" w:id="0">
    <w:p w14:paraId="38AA7780" w14:textId="77777777" w:rsidR="00597413" w:rsidRDefault="00597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DF05E" w14:textId="77777777" w:rsidR="00597413" w:rsidRDefault="00597413">
      <w:r>
        <w:separator/>
      </w:r>
    </w:p>
  </w:footnote>
  <w:footnote w:type="continuationSeparator" w:id="0">
    <w:p w14:paraId="01548023" w14:textId="77777777" w:rsidR="00597413" w:rsidRDefault="0059741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C89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517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413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B7C45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1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4502</Words>
  <Characters>27016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7</cp:revision>
  <cp:lastPrinted>2017-05-23T10:32:00Z</cp:lastPrinted>
  <dcterms:created xsi:type="dcterms:W3CDTF">2022-06-26T12:58:00Z</dcterms:created>
  <dcterms:modified xsi:type="dcterms:W3CDTF">2023-05-18T19:44:00Z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