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0BCD0" w14:textId="6A6D8745" w:rsidR="00264B2D" w:rsidRPr="00FE3B78" w:rsidRDefault="00264B2D" w:rsidP="00C70995">
      <w:pPr>
        <w:pStyle w:val="Tekstpodstawowy"/>
        <w:spacing w:before="120"/>
        <w:jc w:val="right"/>
        <w:rPr>
          <w:b w:val="0"/>
          <w:szCs w:val="24"/>
        </w:rPr>
      </w:pPr>
      <w:r w:rsidRPr="00FE3B78">
        <w:rPr>
          <w:b w:val="0"/>
          <w:szCs w:val="24"/>
        </w:rPr>
        <w:t xml:space="preserve">Załącznik Nr </w:t>
      </w:r>
      <w:r w:rsidR="00E86A17">
        <w:rPr>
          <w:b w:val="0"/>
          <w:szCs w:val="24"/>
        </w:rPr>
        <w:t>1</w:t>
      </w:r>
      <w:r w:rsidRPr="00FE3B78">
        <w:rPr>
          <w:b w:val="0"/>
          <w:szCs w:val="24"/>
        </w:rPr>
        <w:t xml:space="preserve"> do SWZ </w:t>
      </w:r>
    </w:p>
    <w:p w14:paraId="6DF86242" w14:textId="77777777" w:rsidR="00264B2D" w:rsidRPr="00FE3B78" w:rsidRDefault="0047423F" w:rsidP="00C70995">
      <w:pPr>
        <w:pStyle w:val="Tekstpodstawowy"/>
        <w:spacing w:before="120"/>
        <w:rPr>
          <w:i/>
          <w:sz w:val="32"/>
          <w:szCs w:val="24"/>
        </w:rPr>
      </w:pPr>
      <w:r w:rsidRPr="00FE3B78">
        <w:rPr>
          <w:i/>
          <w:sz w:val="32"/>
          <w:szCs w:val="24"/>
        </w:rPr>
        <w:t>Wzór umowy</w:t>
      </w:r>
      <w:r w:rsidR="00264B2D" w:rsidRPr="00FE3B78">
        <w:rPr>
          <w:i/>
          <w:sz w:val="32"/>
          <w:szCs w:val="24"/>
        </w:rPr>
        <w:t xml:space="preserve"> </w:t>
      </w:r>
    </w:p>
    <w:p w14:paraId="6024F7ED" w14:textId="77777777" w:rsidR="00FB3058" w:rsidRDefault="00FB3058" w:rsidP="00C70995">
      <w:pPr>
        <w:pStyle w:val="Tekstpodstawowy"/>
        <w:spacing w:before="120"/>
        <w:jc w:val="center"/>
        <w:rPr>
          <w:sz w:val="32"/>
          <w:szCs w:val="24"/>
        </w:rPr>
      </w:pPr>
    </w:p>
    <w:p w14:paraId="6CDE70FD" w14:textId="5353A9E7" w:rsidR="003E3B33" w:rsidRPr="00FE3B78" w:rsidRDefault="003E3B33" w:rsidP="00C70995">
      <w:pPr>
        <w:pStyle w:val="Tekstpodstawowy"/>
        <w:spacing w:before="120"/>
        <w:jc w:val="center"/>
        <w:rPr>
          <w:sz w:val="32"/>
          <w:szCs w:val="24"/>
        </w:rPr>
      </w:pPr>
      <w:r w:rsidRPr="00FE3B78">
        <w:rPr>
          <w:sz w:val="32"/>
          <w:szCs w:val="24"/>
        </w:rPr>
        <w:t>UMOW</w:t>
      </w:r>
      <w:r w:rsidR="004C1881" w:rsidRPr="00FE3B78">
        <w:rPr>
          <w:sz w:val="32"/>
          <w:szCs w:val="24"/>
        </w:rPr>
        <w:t>A</w:t>
      </w:r>
      <w:r w:rsidRPr="00FE3B78">
        <w:rPr>
          <w:sz w:val="32"/>
          <w:szCs w:val="24"/>
        </w:rPr>
        <w:t xml:space="preserve"> </w:t>
      </w:r>
      <w:r w:rsidR="004C1881" w:rsidRPr="00FE3B78">
        <w:rPr>
          <w:sz w:val="32"/>
          <w:szCs w:val="24"/>
        </w:rPr>
        <w:t xml:space="preserve"> </w:t>
      </w:r>
      <w:r w:rsidRPr="00FE3B78">
        <w:rPr>
          <w:sz w:val="32"/>
          <w:szCs w:val="24"/>
        </w:rPr>
        <w:t xml:space="preserve">Nr </w:t>
      </w:r>
      <w:r w:rsidR="000336F6" w:rsidRPr="00FE3B78">
        <w:rPr>
          <w:sz w:val="32"/>
          <w:szCs w:val="24"/>
        </w:rPr>
        <w:t xml:space="preserve"> ……………..</w:t>
      </w:r>
      <w:r w:rsidR="0017398D" w:rsidRPr="00FE3B78">
        <w:rPr>
          <w:sz w:val="32"/>
          <w:szCs w:val="24"/>
        </w:rPr>
        <w:t xml:space="preserve"> </w:t>
      </w:r>
      <w:r w:rsidR="004C1881" w:rsidRPr="00FE3B78">
        <w:rPr>
          <w:sz w:val="32"/>
          <w:szCs w:val="24"/>
        </w:rPr>
        <w:t>/</w:t>
      </w:r>
      <w:r w:rsidR="0017398D" w:rsidRPr="00FE3B78">
        <w:rPr>
          <w:sz w:val="32"/>
          <w:szCs w:val="24"/>
        </w:rPr>
        <w:t xml:space="preserve"> </w:t>
      </w:r>
      <w:r w:rsidRPr="00FE3B78">
        <w:rPr>
          <w:sz w:val="32"/>
          <w:szCs w:val="24"/>
        </w:rPr>
        <w:t>20</w:t>
      </w:r>
      <w:r w:rsidR="0059128A" w:rsidRPr="00FE3B78">
        <w:rPr>
          <w:sz w:val="32"/>
          <w:szCs w:val="24"/>
        </w:rPr>
        <w:t>2</w:t>
      </w:r>
      <w:r w:rsidR="00E56DFE">
        <w:rPr>
          <w:sz w:val="32"/>
          <w:szCs w:val="24"/>
        </w:rPr>
        <w:t>3</w:t>
      </w:r>
      <w:r w:rsidRPr="00FE3B78">
        <w:rPr>
          <w:sz w:val="32"/>
          <w:szCs w:val="24"/>
        </w:rPr>
        <w:t xml:space="preserve"> </w:t>
      </w:r>
    </w:p>
    <w:p w14:paraId="3EBFC982" w14:textId="77777777" w:rsidR="00FB3058" w:rsidRDefault="00FB3058" w:rsidP="00C70995">
      <w:pPr>
        <w:tabs>
          <w:tab w:val="center" w:pos="4536"/>
          <w:tab w:val="right" w:pos="9072"/>
        </w:tabs>
        <w:spacing w:before="120"/>
        <w:jc w:val="center"/>
        <w:rPr>
          <w:b/>
          <w:sz w:val="24"/>
          <w:szCs w:val="24"/>
        </w:rPr>
      </w:pPr>
    </w:p>
    <w:p w14:paraId="4D99A82E" w14:textId="05483903" w:rsidR="007947B6" w:rsidRPr="00FE3B78" w:rsidRDefault="007947B6" w:rsidP="00C70995">
      <w:pPr>
        <w:tabs>
          <w:tab w:val="center" w:pos="4536"/>
          <w:tab w:val="right" w:pos="9072"/>
        </w:tabs>
        <w:spacing w:before="120"/>
        <w:jc w:val="center"/>
        <w:rPr>
          <w:b/>
          <w:sz w:val="24"/>
          <w:szCs w:val="24"/>
        </w:rPr>
      </w:pPr>
      <w:r w:rsidRPr="00FE3B78">
        <w:rPr>
          <w:b/>
          <w:sz w:val="24"/>
          <w:szCs w:val="24"/>
        </w:rPr>
        <w:t xml:space="preserve">W SPRAWIE ZAMÓWIENIA PUBLICZNEGO O WYKONANIE </w:t>
      </w:r>
      <w:r w:rsidR="00444D97">
        <w:rPr>
          <w:b/>
          <w:sz w:val="24"/>
          <w:szCs w:val="24"/>
        </w:rPr>
        <w:t xml:space="preserve">USŁUGI </w:t>
      </w:r>
    </w:p>
    <w:p w14:paraId="15774F13" w14:textId="77777777" w:rsidR="00FB3058" w:rsidRDefault="00FB3058" w:rsidP="00C13F69">
      <w:pPr>
        <w:autoSpaceDE w:val="0"/>
        <w:spacing w:before="120"/>
        <w:jc w:val="center"/>
        <w:rPr>
          <w:b/>
          <w:bCs/>
          <w:i/>
          <w:iCs/>
          <w:sz w:val="28"/>
          <w:szCs w:val="28"/>
        </w:rPr>
      </w:pPr>
    </w:p>
    <w:p w14:paraId="2BDB8F61" w14:textId="1C017BD1" w:rsidR="0059128A" w:rsidRPr="00444D97" w:rsidRDefault="00444D97" w:rsidP="00C13F69">
      <w:pPr>
        <w:autoSpaceDE w:val="0"/>
        <w:spacing w:before="120"/>
        <w:jc w:val="center"/>
        <w:rPr>
          <w:rFonts w:eastAsiaTheme="minorHAnsi"/>
          <w:b/>
          <w:i/>
          <w:iCs/>
          <w:sz w:val="48"/>
          <w:szCs w:val="52"/>
          <w:lang w:eastAsia="en-US"/>
        </w:rPr>
      </w:pPr>
      <w:r w:rsidRPr="00444D97">
        <w:rPr>
          <w:b/>
          <w:bCs/>
          <w:i/>
          <w:iCs/>
          <w:sz w:val="28"/>
          <w:szCs w:val="28"/>
        </w:rPr>
        <w:t>Przewóz uczniów niepełnosprawnych z</w:t>
      </w:r>
      <w:r>
        <w:rPr>
          <w:b/>
          <w:bCs/>
          <w:i/>
          <w:iCs/>
          <w:sz w:val="28"/>
          <w:szCs w:val="28"/>
        </w:rPr>
        <w:t xml:space="preserve"> </w:t>
      </w:r>
      <w:r w:rsidRPr="00444D97">
        <w:rPr>
          <w:b/>
          <w:bCs/>
          <w:i/>
          <w:iCs/>
          <w:sz w:val="28"/>
          <w:szCs w:val="28"/>
        </w:rPr>
        <w:t xml:space="preserve">terenu Gminy Szczekociny do Ośrodka </w:t>
      </w:r>
      <w:proofErr w:type="spellStart"/>
      <w:r w:rsidRPr="00444D97">
        <w:rPr>
          <w:b/>
          <w:bCs/>
          <w:i/>
          <w:iCs/>
          <w:sz w:val="28"/>
          <w:szCs w:val="28"/>
        </w:rPr>
        <w:t>Rehabilitacyjno</w:t>
      </w:r>
      <w:proofErr w:type="spellEnd"/>
      <w:r w:rsidRPr="00444D97">
        <w:rPr>
          <w:b/>
          <w:bCs/>
          <w:i/>
          <w:iCs/>
          <w:sz w:val="28"/>
          <w:szCs w:val="28"/>
        </w:rPr>
        <w:t xml:space="preserve"> - </w:t>
      </w:r>
      <w:proofErr w:type="spellStart"/>
      <w:r w:rsidRPr="00444D97">
        <w:rPr>
          <w:b/>
          <w:bCs/>
          <w:i/>
          <w:iCs/>
          <w:sz w:val="28"/>
          <w:szCs w:val="28"/>
        </w:rPr>
        <w:t>Edukacyjno</w:t>
      </w:r>
      <w:proofErr w:type="spellEnd"/>
      <w:r w:rsidRPr="00444D97">
        <w:rPr>
          <w:b/>
          <w:bCs/>
          <w:i/>
          <w:iCs/>
          <w:sz w:val="28"/>
          <w:szCs w:val="28"/>
        </w:rPr>
        <w:t xml:space="preserve"> - Wychowawczego w</w:t>
      </w:r>
      <w:r>
        <w:rPr>
          <w:b/>
          <w:bCs/>
          <w:i/>
          <w:iCs/>
          <w:sz w:val="28"/>
          <w:szCs w:val="28"/>
        </w:rPr>
        <w:t xml:space="preserve"> </w:t>
      </w:r>
      <w:r w:rsidRPr="00444D97">
        <w:rPr>
          <w:b/>
          <w:bCs/>
          <w:i/>
          <w:iCs/>
          <w:sz w:val="28"/>
          <w:szCs w:val="28"/>
        </w:rPr>
        <w:t>Wolbromiu wraz z</w:t>
      </w:r>
      <w:r>
        <w:rPr>
          <w:b/>
          <w:bCs/>
          <w:i/>
          <w:iCs/>
          <w:sz w:val="28"/>
          <w:szCs w:val="28"/>
        </w:rPr>
        <w:t> </w:t>
      </w:r>
      <w:r w:rsidRPr="00444D97">
        <w:rPr>
          <w:b/>
          <w:bCs/>
          <w:i/>
          <w:iCs/>
          <w:sz w:val="28"/>
          <w:szCs w:val="28"/>
        </w:rPr>
        <w:t>zapewnieniem opieki podczas przewozu w roku szkolnym 202</w:t>
      </w:r>
      <w:r w:rsidR="00E56DFE">
        <w:rPr>
          <w:b/>
          <w:bCs/>
          <w:i/>
          <w:iCs/>
          <w:sz w:val="28"/>
          <w:szCs w:val="28"/>
        </w:rPr>
        <w:t>3</w:t>
      </w:r>
      <w:r w:rsidRPr="00444D97">
        <w:rPr>
          <w:b/>
          <w:bCs/>
          <w:i/>
          <w:iCs/>
          <w:sz w:val="28"/>
          <w:szCs w:val="28"/>
        </w:rPr>
        <w:t>/202</w:t>
      </w:r>
      <w:r w:rsidR="00E56DFE">
        <w:rPr>
          <w:b/>
          <w:bCs/>
          <w:i/>
          <w:iCs/>
          <w:sz w:val="28"/>
          <w:szCs w:val="28"/>
        </w:rPr>
        <w:t>4</w:t>
      </w:r>
    </w:p>
    <w:p w14:paraId="54565B19" w14:textId="77777777" w:rsidR="00C13F69" w:rsidRDefault="00C13F69" w:rsidP="00C70995">
      <w:pPr>
        <w:pStyle w:val="Tekstpodstawowy"/>
        <w:spacing w:before="120"/>
        <w:jc w:val="center"/>
        <w:rPr>
          <w:b w:val="0"/>
          <w:szCs w:val="24"/>
        </w:rPr>
      </w:pPr>
    </w:p>
    <w:p w14:paraId="16B3602B" w14:textId="5DF2F807" w:rsidR="00140BA3" w:rsidRPr="00FE3B78" w:rsidRDefault="003E3B33" w:rsidP="00C70995">
      <w:pPr>
        <w:pStyle w:val="Tekstpodstawowy"/>
        <w:spacing w:before="120"/>
        <w:jc w:val="center"/>
        <w:rPr>
          <w:b w:val="0"/>
          <w:szCs w:val="24"/>
        </w:rPr>
      </w:pPr>
      <w:r w:rsidRPr="00FE3B78">
        <w:rPr>
          <w:b w:val="0"/>
          <w:szCs w:val="24"/>
        </w:rPr>
        <w:t xml:space="preserve">zawarta w dniu </w:t>
      </w:r>
      <w:r w:rsidR="0059670C" w:rsidRPr="00FE3B78">
        <w:rPr>
          <w:b w:val="0"/>
          <w:szCs w:val="24"/>
        </w:rPr>
        <w:t xml:space="preserve">……………… </w:t>
      </w:r>
      <w:r w:rsidRPr="00FE3B78">
        <w:rPr>
          <w:b w:val="0"/>
          <w:szCs w:val="24"/>
        </w:rPr>
        <w:t>20</w:t>
      </w:r>
      <w:r w:rsidR="0059128A" w:rsidRPr="00FE3B78">
        <w:rPr>
          <w:b w:val="0"/>
          <w:szCs w:val="24"/>
        </w:rPr>
        <w:t>2</w:t>
      </w:r>
      <w:r w:rsidR="00E56DFE">
        <w:rPr>
          <w:b w:val="0"/>
          <w:szCs w:val="24"/>
        </w:rPr>
        <w:t>3</w:t>
      </w:r>
      <w:r w:rsidRPr="00FE3B78">
        <w:rPr>
          <w:b w:val="0"/>
          <w:szCs w:val="24"/>
        </w:rPr>
        <w:t xml:space="preserve"> r. </w:t>
      </w:r>
    </w:p>
    <w:p w14:paraId="7A7CFFEC" w14:textId="77777777" w:rsidR="003E3B33" w:rsidRPr="00FE3B78" w:rsidRDefault="003E3B33" w:rsidP="00C70995">
      <w:pPr>
        <w:pStyle w:val="Tekstpodstawowy"/>
        <w:spacing w:before="120"/>
        <w:jc w:val="center"/>
        <w:rPr>
          <w:b w:val="0"/>
          <w:szCs w:val="24"/>
        </w:rPr>
      </w:pPr>
      <w:r w:rsidRPr="00FE3B78">
        <w:rPr>
          <w:b w:val="0"/>
          <w:szCs w:val="24"/>
        </w:rPr>
        <w:t>pomiędzy:</w:t>
      </w:r>
    </w:p>
    <w:p w14:paraId="08EA1C05" w14:textId="77777777" w:rsidR="00ED36C7" w:rsidRPr="00FE3B78" w:rsidRDefault="00ED36C7" w:rsidP="00ED36C7">
      <w:pPr>
        <w:spacing w:before="120"/>
        <w:rPr>
          <w:b/>
          <w:bCs/>
          <w:sz w:val="28"/>
          <w:szCs w:val="28"/>
        </w:rPr>
      </w:pPr>
      <w:r w:rsidRPr="00FE3B78">
        <w:rPr>
          <w:b/>
          <w:bCs/>
          <w:sz w:val="28"/>
          <w:szCs w:val="28"/>
        </w:rPr>
        <w:t xml:space="preserve">Gminą Szczekociny z siedzibą: </w:t>
      </w:r>
    </w:p>
    <w:p w14:paraId="184190C2" w14:textId="77777777" w:rsidR="00ED36C7" w:rsidRPr="00FE3B78" w:rsidRDefault="00ED36C7" w:rsidP="00ED36C7">
      <w:pPr>
        <w:spacing w:before="120"/>
        <w:rPr>
          <w:b/>
          <w:bCs/>
          <w:sz w:val="28"/>
          <w:szCs w:val="28"/>
        </w:rPr>
      </w:pPr>
      <w:r w:rsidRPr="00FE3B78">
        <w:rPr>
          <w:b/>
          <w:bCs/>
          <w:sz w:val="28"/>
          <w:szCs w:val="28"/>
        </w:rPr>
        <w:t>ul. Senatorska 2, 42-445 Szczekociny</w:t>
      </w:r>
    </w:p>
    <w:p w14:paraId="265B2B02" w14:textId="156A9C1B" w:rsidR="00ED36C7" w:rsidRPr="00FE3B78" w:rsidRDefault="00ED36C7" w:rsidP="00ED36C7">
      <w:pPr>
        <w:spacing w:before="120"/>
        <w:rPr>
          <w:b/>
          <w:bCs/>
          <w:sz w:val="28"/>
          <w:szCs w:val="28"/>
        </w:rPr>
      </w:pPr>
      <w:bookmarkStart w:id="0" w:name="bookmark4"/>
      <w:r w:rsidRPr="00FE3B78">
        <w:rPr>
          <w:b/>
          <w:bCs/>
          <w:sz w:val="28"/>
          <w:szCs w:val="28"/>
        </w:rPr>
        <w:t>NIP 6492291092  REGON 151398735</w:t>
      </w:r>
      <w:bookmarkEnd w:id="0"/>
    </w:p>
    <w:p w14:paraId="128DBEFA" w14:textId="77777777" w:rsidR="00ED36C7" w:rsidRPr="00FE3B78" w:rsidRDefault="00ED36C7" w:rsidP="00ED36C7">
      <w:pPr>
        <w:spacing w:before="120"/>
        <w:rPr>
          <w:sz w:val="24"/>
          <w:szCs w:val="24"/>
        </w:rPr>
      </w:pPr>
      <w:r w:rsidRPr="00FE3B78">
        <w:rPr>
          <w:sz w:val="24"/>
          <w:szCs w:val="24"/>
        </w:rPr>
        <w:t>reprezentowaną przez:</w:t>
      </w:r>
    </w:p>
    <w:p w14:paraId="62E428BA" w14:textId="77777777" w:rsidR="00ED36C7" w:rsidRPr="00FE3B78" w:rsidRDefault="00ED36C7" w:rsidP="00ED36C7">
      <w:pPr>
        <w:spacing w:before="120"/>
        <w:rPr>
          <w:sz w:val="24"/>
          <w:szCs w:val="24"/>
        </w:rPr>
      </w:pPr>
      <w:bookmarkStart w:id="1" w:name="bookmark5"/>
      <w:r w:rsidRPr="00FE3B78">
        <w:rPr>
          <w:sz w:val="24"/>
          <w:szCs w:val="24"/>
        </w:rPr>
        <w:t>Burmistrza Miasta i Gminy Szczekociny - Pana Jacka Lipę</w:t>
      </w:r>
      <w:bookmarkEnd w:id="1"/>
    </w:p>
    <w:p w14:paraId="74D53A00" w14:textId="65FB5257" w:rsidR="003E3B33" w:rsidRPr="00FE3B78" w:rsidRDefault="00ED36C7" w:rsidP="00ED36C7">
      <w:pPr>
        <w:spacing w:before="120"/>
        <w:rPr>
          <w:b/>
          <w:sz w:val="24"/>
          <w:szCs w:val="24"/>
        </w:rPr>
      </w:pPr>
      <w:bookmarkStart w:id="2" w:name="bookmark6"/>
      <w:r w:rsidRPr="00FE3B78">
        <w:rPr>
          <w:sz w:val="24"/>
          <w:szCs w:val="24"/>
        </w:rPr>
        <w:t>przy kontrasygnacie Skarbnika Gminy - Pani Ewy Pniak</w:t>
      </w:r>
      <w:bookmarkEnd w:id="2"/>
      <w:r w:rsidRPr="00FE3B78">
        <w:rPr>
          <w:sz w:val="24"/>
          <w:szCs w:val="24"/>
        </w:rPr>
        <w:t xml:space="preserve"> </w:t>
      </w:r>
      <w:r w:rsidR="003E3B33" w:rsidRPr="00FE3B78">
        <w:rPr>
          <w:sz w:val="24"/>
          <w:szCs w:val="24"/>
        </w:rPr>
        <w:t>zwaną w dalszej części umowy</w:t>
      </w:r>
      <w:r w:rsidR="003E3B33" w:rsidRPr="00FE3B78">
        <w:rPr>
          <w:b/>
          <w:sz w:val="24"/>
          <w:szCs w:val="24"/>
        </w:rPr>
        <w:t xml:space="preserve"> „ZAMAWIAJĄCYM”</w:t>
      </w:r>
    </w:p>
    <w:p w14:paraId="331F0577" w14:textId="77777777" w:rsidR="003E3B33" w:rsidRPr="00FE3B78" w:rsidRDefault="003E3B33" w:rsidP="00C70995">
      <w:pPr>
        <w:spacing w:before="120"/>
        <w:jc w:val="center"/>
        <w:rPr>
          <w:sz w:val="24"/>
          <w:szCs w:val="24"/>
        </w:rPr>
      </w:pPr>
      <w:r w:rsidRPr="00FE3B78">
        <w:rPr>
          <w:sz w:val="24"/>
          <w:szCs w:val="24"/>
        </w:rPr>
        <w:t>a</w:t>
      </w:r>
    </w:p>
    <w:p w14:paraId="663C8D52" w14:textId="77777777" w:rsidR="00ED36C7" w:rsidRPr="00FE3B78" w:rsidRDefault="00ED36C7" w:rsidP="00ED36C7">
      <w:pPr>
        <w:spacing w:before="120"/>
        <w:jc w:val="both"/>
        <w:rPr>
          <w:i/>
          <w:sz w:val="24"/>
          <w:szCs w:val="24"/>
        </w:rPr>
      </w:pPr>
      <w:r w:rsidRPr="00FE3B78">
        <w:rPr>
          <w:i/>
          <w:sz w:val="24"/>
          <w:szCs w:val="24"/>
        </w:rPr>
        <w:t xml:space="preserve">(w przypadku osób prawnych i spółek handlowych nieposiadających osobowości prawnej) </w:t>
      </w:r>
    </w:p>
    <w:p w14:paraId="3C0679B3" w14:textId="77777777" w:rsidR="00ED36C7" w:rsidRPr="00FE3B78" w:rsidRDefault="00ED36C7" w:rsidP="00ED36C7">
      <w:pPr>
        <w:spacing w:before="120"/>
        <w:jc w:val="both"/>
        <w:rPr>
          <w:sz w:val="24"/>
          <w:szCs w:val="24"/>
        </w:rPr>
      </w:pPr>
      <w:r w:rsidRPr="00FE3B78">
        <w:rPr>
          <w:sz w:val="24"/>
          <w:szCs w:val="24"/>
        </w:rPr>
        <w:t>_________________________ z siedzibą w __________________________ („Wykonawca”)</w:t>
      </w:r>
    </w:p>
    <w:p w14:paraId="0D0DA1DD" w14:textId="6F0239F1" w:rsidR="00ED36C7" w:rsidRPr="00FE3B78" w:rsidRDefault="00ED36C7" w:rsidP="00FB3058">
      <w:pPr>
        <w:spacing w:before="120"/>
        <w:jc w:val="both"/>
        <w:rPr>
          <w:sz w:val="24"/>
          <w:szCs w:val="24"/>
        </w:rPr>
      </w:pPr>
      <w:r w:rsidRPr="00FE3B78">
        <w:rPr>
          <w:sz w:val="24"/>
          <w:szCs w:val="24"/>
        </w:rPr>
        <w:t>ul. _________________________________________ wpisana do rejestru przedsiębiorców Krajowego Rejestru Sądowego pod numerem _____________ NIP _____________________, REGON ___________ , wysokość kapitału zakładowego ______________________________</w:t>
      </w:r>
      <w:r w:rsidR="00FB3058">
        <w:rPr>
          <w:sz w:val="24"/>
          <w:szCs w:val="24"/>
        </w:rPr>
        <w:t xml:space="preserve"> </w:t>
      </w:r>
      <w:r w:rsidRPr="00FE3B78">
        <w:rPr>
          <w:sz w:val="24"/>
          <w:szCs w:val="24"/>
        </w:rPr>
        <w:t>reprezentowaną przez: _______________</w:t>
      </w:r>
    </w:p>
    <w:p w14:paraId="5F07616B" w14:textId="77777777" w:rsidR="00ED36C7" w:rsidRPr="00FE3B78" w:rsidRDefault="00ED36C7" w:rsidP="00ED36C7">
      <w:pPr>
        <w:spacing w:before="120"/>
        <w:rPr>
          <w:sz w:val="24"/>
          <w:szCs w:val="24"/>
        </w:rPr>
      </w:pPr>
      <w:r w:rsidRPr="00FE3B78">
        <w:rPr>
          <w:sz w:val="24"/>
          <w:szCs w:val="24"/>
        </w:rPr>
        <w:t xml:space="preserve">lub </w:t>
      </w:r>
    </w:p>
    <w:p w14:paraId="3931204F" w14:textId="77777777" w:rsidR="00ED36C7" w:rsidRPr="00FE3B78" w:rsidRDefault="00ED36C7" w:rsidP="00ED36C7">
      <w:pPr>
        <w:spacing w:before="120"/>
        <w:jc w:val="both"/>
        <w:rPr>
          <w:i/>
          <w:sz w:val="24"/>
          <w:szCs w:val="24"/>
        </w:rPr>
      </w:pPr>
      <w:r w:rsidRPr="00FE3B78">
        <w:rPr>
          <w:i/>
          <w:sz w:val="24"/>
          <w:szCs w:val="24"/>
        </w:rPr>
        <w:t xml:space="preserve">(w przypadku osób fizycznych wpisanych do Centralnej Ewidencji i Informacji o Działalności Gospodarczej) </w:t>
      </w:r>
    </w:p>
    <w:p w14:paraId="2CB159C2" w14:textId="77777777" w:rsidR="00ED36C7" w:rsidRPr="00FE3B78" w:rsidRDefault="00ED36C7" w:rsidP="00ED36C7">
      <w:pPr>
        <w:spacing w:before="120"/>
        <w:jc w:val="both"/>
        <w:rPr>
          <w:sz w:val="24"/>
          <w:szCs w:val="24"/>
        </w:rPr>
      </w:pPr>
      <w:r w:rsidRPr="00FE3B78">
        <w:rPr>
          <w:sz w:val="24"/>
          <w:szCs w:val="24"/>
        </w:rPr>
        <w:t xml:space="preserve">p. _________________________________ prowadzącym działalność gospodarczą pod firmą _____________________________ z siedzibą w ______________________________ </w:t>
      </w:r>
      <w:r w:rsidRPr="00FE3B78">
        <w:rPr>
          <w:sz w:val="24"/>
          <w:szCs w:val="24"/>
        </w:rPr>
        <w:br/>
        <w:t>ul __________________ („Wykonawca”), wpisanym do Centralnej Ewidencji i Informacji i Działalności Gospodarczej, posiadającym numer identyfikacyjny NIP _______________________; REGON __________________________</w:t>
      </w:r>
    </w:p>
    <w:p w14:paraId="2ACD1FE6" w14:textId="77777777" w:rsidR="00ED36C7" w:rsidRPr="00FE3B78" w:rsidRDefault="00ED36C7" w:rsidP="00ED36C7">
      <w:pPr>
        <w:spacing w:before="120"/>
        <w:rPr>
          <w:sz w:val="24"/>
          <w:szCs w:val="24"/>
        </w:rPr>
      </w:pPr>
      <w:r w:rsidRPr="00FE3B78">
        <w:rPr>
          <w:sz w:val="24"/>
          <w:szCs w:val="24"/>
        </w:rPr>
        <w:t xml:space="preserve">działającym osobiście </w:t>
      </w:r>
    </w:p>
    <w:p w14:paraId="1A4D8BC8" w14:textId="77777777" w:rsidR="00ED36C7" w:rsidRPr="00FE3B78" w:rsidRDefault="00ED36C7" w:rsidP="00ED36C7">
      <w:pPr>
        <w:spacing w:before="120"/>
        <w:rPr>
          <w:sz w:val="24"/>
          <w:szCs w:val="24"/>
        </w:rPr>
      </w:pPr>
      <w:r w:rsidRPr="00FE3B78">
        <w:rPr>
          <w:sz w:val="24"/>
          <w:szCs w:val="24"/>
        </w:rPr>
        <w:t xml:space="preserve">zwanym dalej „Wykonawcą”, </w:t>
      </w:r>
    </w:p>
    <w:p w14:paraId="2BF8273D" w14:textId="77777777" w:rsidR="00ED36C7" w:rsidRPr="00FE3B78" w:rsidRDefault="00ED36C7" w:rsidP="00ED36C7">
      <w:pPr>
        <w:spacing w:before="120"/>
        <w:rPr>
          <w:sz w:val="24"/>
          <w:szCs w:val="24"/>
        </w:rPr>
      </w:pPr>
      <w:r w:rsidRPr="00FE3B78">
        <w:rPr>
          <w:sz w:val="24"/>
          <w:szCs w:val="24"/>
        </w:rPr>
        <w:lastRenderedPageBreak/>
        <w:t xml:space="preserve">lub </w:t>
      </w:r>
    </w:p>
    <w:p w14:paraId="6A060FBF" w14:textId="77777777" w:rsidR="00ED36C7" w:rsidRPr="00FE3B78" w:rsidRDefault="00ED36C7" w:rsidP="00ED36C7">
      <w:pPr>
        <w:spacing w:before="120"/>
        <w:jc w:val="both"/>
        <w:rPr>
          <w:i/>
          <w:sz w:val="24"/>
          <w:szCs w:val="24"/>
        </w:rPr>
      </w:pPr>
      <w:r w:rsidRPr="00FE3B78">
        <w:rPr>
          <w:i/>
          <w:sz w:val="24"/>
          <w:szCs w:val="24"/>
        </w:rPr>
        <w:t xml:space="preserve">(w przypadku osób fizycznych wpisanych do Centralnej Ewidencji i Informacji o Działalności Gospodarczej działających wspólnie jako konsorcjum lub w ramach spółki cywilnej) </w:t>
      </w:r>
    </w:p>
    <w:p w14:paraId="05970242" w14:textId="77777777" w:rsidR="00ED36C7" w:rsidRPr="00FE3B78" w:rsidRDefault="00ED36C7" w:rsidP="00ED36C7">
      <w:pPr>
        <w:spacing w:before="120"/>
        <w:rPr>
          <w:sz w:val="24"/>
          <w:szCs w:val="24"/>
        </w:rPr>
      </w:pPr>
      <w:r w:rsidRPr="00FE3B78">
        <w:rPr>
          <w:sz w:val="24"/>
          <w:szCs w:val="24"/>
        </w:rPr>
        <w:t>wykonawcami wspólnie ubiegającymi się o udzielenie zamówienia publicznego w składzie (łącznie „Wykonawcy”):</w:t>
      </w:r>
    </w:p>
    <w:p w14:paraId="0D3E58B9" w14:textId="07BBBD6A" w:rsidR="00ED36C7" w:rsidRPr="00FE3B78" w:rsidRDefault="00ED36C7" w:rsidP="00ED36C7">
      <w:pPr>
        <w:spacing w:before="120"/>
        <w:ind w:left="574" w:hanging="574"/>
        <w:jc w:val="both"/>
        <w:rPr>
          <w:sz w:val="24"/>
          <w:szCs w:val="24"/>
        </w:rPr>
      </w:pPr>
      <w:r w:rsidRPr="00FE3B78">
        <w:rPr>
          <w:sz w:val="24"/>
          <w:szCs w:val="24"/>
        </w:rPr>
        <w:t xml:space="preserve">1) </w:t>
      </w:r>
      <w:r w:rsidRPr="00FE3B78">
        <w:rPr>
          <w:sz w:val="24"/>
          <w:szCs w:val="24"/>
        </w:rPr>
        <w:tab/>
        <w:t>p. _________________________________ prowadzącym działalność gospodarczą pod firmą _______________________________________z siedzibą w ________________ul __________________ wpisanym do Centralnej Ewidencji i Informacji i Działalności Gospodarczej, posiadającym numer identyfikacyjny NIP _________________________; REGON ________________________</w:t>
      </w:r>
    </w:p>
    <w:p w14:paraId="2BDE7445" w14:textId="77777777" w:rsidR="00ED36C7" w:rsidRPr="00FE3B78" w:rsidRDefault="00ED36C7" w:rsidP="00ED36C7">
      <w:pPr>
        <w:spacing w:before="120"/>
        <w:ind w:left="574" w:hanging="574"/>
        <w:jc w:val="both"/>
        <w:rPr>
          <w:sz w:val="24"/>
          <w:szCs w:val="24"/>
        </w:rPr>
      </w:pPr>
      <w:r w:rsidRPr="00FE3B78">
        <w:rPr>
          <w:sz w:val="24"/>
          <w:szCs w:val="24"/>
        </w:rPr>
        <w:t xml:space="preserve">2) </w:t>
      </w:r>
      <w:r w:rsidRPr="00FE3B78">
        <w:rPr>
          <w:sz w:val="24"/>
          <w:szCs w:val="24"/>
        </w:rPr>
        <w:tab/>
        <w:t>p. _________________________________ prowadzącym działalność gospodarczą pod firmą _______________________________________z siedzibą w _______________,</w:t>
      </w:r>
      <w:r w:rsidRPr="00FE3B78">
        <w:rPr>
          <w:sz w:val="24"/>
          <w:szCs w:val="24"/>
        </w:rPr>
        <w:br/>
        <w:t>ul __________________ wpisanym do Centralnej Ewidencji i Informacji i Działalności Gospodarczej, posiadającym numer identyfikacyjny NIP _________________________; REGON __________________________</w:t>
      </w:r>
    </w:p>
    <w:p w14:paraId="101F4459" w14:textId="77777777" w:rsidR="00ED36C7" w:rsidRPr="00FE3B78" w:rsidRDefault="00ED36C7" w:rsidP="00ED36C7">
      <w:pPr>
        <w:pStyle w:val="Tekstpodstawowy"/>
        <w:spacing w:before="120"/>
        <w:rPr>
          <w:b w:val="0"/>
          <w:szCs w:val="24"/>
        </w:rPr>
      </w:pPr>
      <w:r w:rsidRPr="00FE3B78">
        <w:rPr>
          <w:b w:val="0"/>
          <w:szCs w:val="24"/>
        </w:rPr>
        <w:t>reprezentowaną przez: ………………………………………..</w:t>
      </w:r>
    </w:p>
    <w:p w14:paraId="1A8DD689" w14:textId="77777777" w:rsidR="00ED36C7" w:rsidRPr="00FE3B78" w:rsidRDefault="00ED36C7" w:rsidP="00ED36C7">
      <w:pPr>
        <w:spacing w:before="120"/>
        <w:rPr>
          <w:b/>
          <w:sz w:val="24"/>
          <w:szCs w:val="24"/>
        </w:rPr>
      </w:pPr>
      <w:r w:rsidRPr="00FE3B78">
        <w:rPr>
          <w:sz w:val="24"/>
          <w:szCs w:val="24"/>
        </w:rPr>
        <w:t xml:space="preserve">zwaną w dalszej części umowy </w:t>
      </w:r>
      <w:r w:rsidRPr="00FE3B78">
        <w:rPr>
          <w:b/>
          <w:sz w:val="24"/>
          <w:szCs w:val="24"/>
        </w:rPr>
        <w:t>„WYKONAWCĄ”</w:t>
      </w:r>
    </w:p>
    <w:p w14:paraId="088E686C" w14:textId="77777777" w:rsidR="00030549" w:rsidRPr="00FE3B78" w:rsidRDefault="00030549" w:rsidP="00C70995">
      <w:pPr>
        <w:spacing w:before="120"/>
        <w:jc w:val="both"/>
        <w:rPr>
          <w:sz w:val="24"/>
          <w:szCs w:val="24"/>
        </w:rPr>
      </w:pPr>
      <w:r w:rsidRPr="00FE3B78">
        <w:rPr>
          <w:sz w:val="24"/>
          <w:szCs w:val="24"/>
        </w:rPr>
        <w:t>łącznie zwanymi „</w:t>
      </w:r>
      <w:r w:rsidRPr="00FE3B78">
        <w:rPr>
          <w:b/>
          <w:sz w:val="24"/>
          <w:szCs w:val="24"/>
        </w:rPr>
        <w:t>Stronami</w:t>
      </w:r>
      <w:r w:rsidRPr="00FE3B78">
        <w:rPr>
          <w:sz w:val="24"/>
          <w:szCs w:val="24"/>
        </w:rPr>
        <w:t>”, a odrębnie „</w:t>
      </w:r>
      <w:r w:rsidRPr="00FE3B78">
        <w:rPr>
          <w:b/>
          <w:sz w:val="24"/>
          <w:szCs w:val="24"/>
        </w:rPr>
        <w:t>Stroną</w:t>
      </w:r>
      <w:r w:rsidRPr="00FE3B78">
        <w:rPr>
          <w:sz w:val="24"/>
          <w:szCs w:val="24"/>
        </w:rPr>
        <w:t>”.</w:t>
      </w:r>
    </w:p>
    <w:p w14:paraId="5A48B7F9" w14:textId="77777777" w:rsidR="003E3B33" w:rsidRPr="00FE3B78" w:rsidRDefault="003E3B33" w:rsidP="00C70995">
      <w:pPr>
        <w:pStyle w:val="Tekstpodstawowy2"/>
        <w:spacing w:before="120" w:after="0" w:line="240" w:lineRule="auto"/>
        <w:jc w:val="both"/>
        <w:rPr>
          <w:sz w:val="24"/>
          <w:szCs w:val="24"/>
        </w:rPr>
      </w:pPr>
    </w:p>
    <w:p w14:paraId="09642A6C" w14:textId="53AA72FE" w:rsidR="00BD7935" w:rsidRPr="00FE3B78" w:rsidRDefault="00030549" w:rsidP="00444D97">
      <w:pPr>
        <w:autoSpaceDE w:val="0"/>
        <w:spacing w:before="120"/>
        <w:jc w:val="both"/>
        <w:rPr>
          <w:rFonts w:eastAsiaTheme="minorHAnsi"/>
          <w:b/>
          <w:bCs/>
          <w:i/>
          <w:iCs/>
          <w:sz w:val="24"/>
          <w:szCs w:val="24"/>
          <w:lang w:eastAsia="en-US"/>
        </w:rPr>
      </w:pPr>
      <w:r w:rsidRPr="00FE3B78">
        <w:rPr>
          <w:sz w:val="24"/>
          <w:szCs w:val="24"/>
        </w:rPr>
        <w:t xml:space="preserve">Zważywszy, że </w:t>
      </w:r>
      <w:r w:rsidRPr="00FE3B78">
        <w:rPr>
          <w:b/>
          <w:sz w:val="24"/>
          <w:szCs w:val="24"/>
        </w:rPr>
        <w:t>ZAMAWIAJĄCY</w:t>
      </w:r>
      <w:r w:rsidRPr="00FE3B78">
        <w:rPr>
          <w:sz w:val="24"/>
          <w:szCs w:val="24"/>
        </w:rPr>
        <w:t>, w wyniku przeprowadzonego postępowania o udzielenie zamówienia publicznego w trybie p</w:t>
      </w:r>
      <w:r w:rsidR="00615FB6" w:rsidRPr="00FE3B78">
        <w:rPr>
          <w:sz w:val="24"/>
          <w:szCs w:val="24"/>
        </w:rPr>
        <w:t xml:space="preserve">odstawowym </w:t>
      </w:r>
      <w:r w:rsidR="00444D97">
        <w:rPr>
          <w:sz w:val="24"/>
          <w:szCs w:val="24"/>
        </w:rPr>
        <w:t xml:space="preserve">z możliwością </w:t>
      </w:r>
      <w:r w:rsidR="00615FB6" w:rsidRPr="00FE3B78">
        <w:rPr>
          <w:sz w:val="24"/>
          <w:szCs w:val="24"/>
        </w:rPr>
        <w:t xml:space="preserve">negocjacji </w:t>
      </w:r>
      <w:r w:rsidR="00006504" w:rsidRPr="00FE3B78">
        <w:rPr>
          <w:sz w:val="24"/>
          <w:szCs w:val="24"/>
        </w:rPr>
        <w:t xml:space="preserve">na podstawie ustawy z dnia </w:t>
      </w:r>
      <w:bookmarkStart w:id="3" w:name="_Hlk69024784"/>
      <w:r w:rsidR="00B349EC" w:rsidRPr="00FE3B78">
        <w:rPr>
          <w:sz w:val="24"/>
          <w:szCs w:val="24"/>
        </w:rPr>
        <w:t>11</w:t>
      </w:r>
      <w:r w:rsidR="00C46683">
        <w:rPr>
          <w:sz w:val="24"/>
          <w:szCs w:val="24"/>
        </w:rPr>
        <w:t xml:space="preserve"> </w:t>
      </w:r>
      <w:r w:rsidR="00B349EC" w:rsidRPr="00FE3B78">
        <w:rPr>
          <w:sz w:val="24"/>
          <w:szCs w:val="24"/>
        </w:rPr>
        <w:t xml:space="preserve">września 2019 </w:t>
      </w:r>
      <w:r w:rsidRPr="00FE3B78">
        <w:rPr>
          <w:sz w:val="24"/>
          <w:szCs w:val="24"/>
        </w:rPr>
        <w:t xml:space="preserve">r. </w:t>
      </w:r>
      <w:r w:rsidRPr="00FE3B78">
        <w:rPr>
          <w:i/>
          <w:sz w:val="24"/>
          <w:szCs w:val="24"/>
        </w:rPr>
        <w:t>Prawo zamówień publicznych</w:t>
      </w:r>
      <w:r w:rsidRPr="00FE3B78">
        <w:rPr>
          <w:sz w:val="24"/>
          <w:szCs w:val="24"/>
        </w:rPr>
        <w:t xml:space="preserve"> (</w:t>
      </w:r>
      <w:r w:rsidR="00E42CA7">
        <w:rPr>
          <w:sz w:val="24"/>
          <w:szCs w:val="24"/>
        </w:rPr>
        <w:t xml:space="preserve">tekst jedn. </w:t>
      </w:r>
      <w:r w:rsidRPr="00FE3B78">
        <w:rPr>
          <w:sz w:val="24"/>
          <w:szCs w:val="24"/>
        </w:rPr>
        <w:t>Dz.</w:t>
      </w:r>
      <w:r w:rsidR="005F2104" w:rsidRPr="00FE3B78">
        <w:rPr>
          <w:sz w:val="24"/>
          <w:szCs w:val="24"/>
        </w:rPr>
        <w:t xml:space="preserve"> </w:t>
      </w:r>
      <w:r w:rsidRPr="00FE3B78">
        <w:rPr>
          <w:sz w:val="24"/>
          <w:szCs w:val="24"/>
        </w:rPr>
        <w:t>U. z 20</w:t>
      </w:r>
      <w:r w:rsidR="00E42CA7">
        <w:rPr>
          <w:sz w:val="24"/>
          <w:szCs w:val="24"/>
        </w:rPr>
        <w:t>2</w:t>
      </w:r>
      <w:r w:rsidR="00E56DFE">
        <w:rPr>
          <w:sz w:val="24"/>
          <w:szCs w:val="24"/>
        </w:rPr>
        <w:t>2</w:t>
      </w:r>
      <w:r w:rsidRPr="00FE3B78">
        <w:rPr>
          <w:sz w:val="24"/>
          <w:szCs w:val="24"/>
        </w:rPr>
        <w:t xml:space="preserve"> r. poz. </w:t>
      </w:r>
      <w:r w:rsidR="00E42CA7">
        <w:rPr>
          <w:sz w:val="24"/>
          <w:szCs w:val="24"/>
        </w:rPr>
        <w:t>1</w:t>
      </w:r>
      <w:r w:rsidR="00E56DFE">
        <w:rPr>
          <w:sz w:val="24"/>
          <w:szCs w:val="24"/>
        </w:rPr>
        <w:t>710</w:t>
      </w:r>
      <w:r w:rsidR="00E42CA7">
        <w:rPr>
          <w:sz w:val="24"/>
          <w:szCs w:val="24"/>
        </w:rPr>
        <w:t xml:space="preserve"> </w:t>
      </w:r>
      <w:r w:rsidR="00B349EC" w:rsidRPr="00FE3B78">
        <w:rPr>
          <w:sz w:val="24"/>
          <w:szCs w:val="24"/>
        </w:rPr>
        <w:t>ze zmian.</w:t>
      </w:r>
      <w:r w:rsidR="006C2D28" w:rsidRPr="00FE3B78">
        <w:rPr>
          <w:sz w:val="24"/>
          <w:szCs w:val="24"/>
        </w:rPr>
        <w:t>),</w:t>
      </w:r>
      <w:bookmarkEnd w:id="3"/>
      <w:r w:rsidR="0071100F" w:rsidRPr="00FE3B78">
        <w:rPr>
          <w:sz w:val="24"/>
          <w:szCs w:val="24"/>
        </w:rPr>
        <w:t xml:space="preserve"> zwanej dalej </w:t>
      </w:r>
      <w:r w:rsidR="0071100F" w:rsidRPr="00FE3B78">
        <w:rPr>
          <w:i/>
          <w:sz w:val="24"/>
          <w:szCs w:val="24"/>
        </w:rPr>
        <w:t>Prawo zamówień publicznych,</w:t>
      </w:r>
      <w:r w:rsidR="0071100F" w:rsidRPr="00FE3B78">
        <w:rPr>
          <w:sz w:val="24"/>
          <w:szCs w:val="24"/>
        </w:rPr>
        <w:t xml:space="preserve"> </w:t>
      </w:r>
      <w:r w:rsidR="006C2D28" w:rsidRPr="00FE3B78">
        <w:rPr>
          <w:sz w:val="24"/>
          <w:szCs w:val="24"/>
        </w:rPr>
        <w:t>w</w:t>
      </w:r>
      <w:r w:rsidR="0071100F" w:rsidRPr="00FE3B78">
        <w:rPr>
          <w:sz w:val="24"/>
          <w:szCs w:val="24"/>
        </w:rPr>
        <w:t xml:space="preserve"> </w:t>
      </w:r>
      <w:r w:rsidRPr="00FE3B78">
        <w:rPr>
          <w:sz w:val="24"/>
          <w:szCs w:val="24"/>
        </w:rPr>
        <w:t xml:space="preserve">przedmiocie </w:t>
      </w:r>
      <w:r w:rsidR="00444D97" w:rsidRPr="00444D97">
        <w:rPr>
          <w:b/>
          <w:bCs/>
          <w:i/>
          <w:iCs/>
          <w:sz w:val="24"/>
          <w:szCs w:val="24"/>
        </w:rPr>
        <w:t>Przewóz uczniów niepełnosprawnych z terenu Gminy Szczekociny do Ośrodka Rehabilitacyjno-Edukacyjno-Wychowawczego w Wolbromiu wraz z zapewnieniem opieki podczas przewozu w</w:t>
      </w:r>
      <w:r w:rsidR="00E56DFE">
        <w:rPr>
          <w:b/>
          <w:bCs/>
          <w:i/>
          <w:iCs/>
          <w:sz w:val="24"/>
          <w:szCs w:val="24"/>
        </w:rPr>
        <w:t> </w:t>
      </w:r>
      <w:r w:rsidR="00444D97" w:rsidRPr="00444D97">
        <w:rPr>
          <w:b/>
          <w:bCs/>
          <w:i/>
          <w:iCs/>
          <w:sz w:val="24"/>
          <w:szCs w:val="24"/>
        </w:rPr>
        <w:t>roku szkolnym 202</w:t>
      </w:r>
      <w:r w:rsidR="00E56DFE">
        <w:rPr>
          <w:b/>
          <w:bCs/>
          <w:i/>
          <w:iCs/>
          <w:sz w:val="24"/>
          <w:szCs w:val="24"/>
        </w:rPr>
        <w:t>3</w:t>
      </w:r>
      <w:r w:rsidR="00444D97" w:rsidRPr="00444D97">
        <w:rPr>
          <w:b/>
          <w:bCs/>
          <w:i/>
          <w:iCs/>
          <w:sz w:val="24"/>
          <w:szCs w:val="24"/>
        </w:rPr>
        <w:t>/202</w:t>
      </w:r>
      <w:r w:rsidR="00E56DFE">
        <w:rPr>
          <w:b/>
          <w:bCs/>
          <w:i/>
          <w:iCs/>
          <w:sz w:val="24"/>
          <w:szCs w:val="24"/>
        </w:rPr>
        <w:t>4</w:t>
      </w:r>
      <w:r w:rsidR="00444D97">
        <w:rPr>
          <w:b/>
          <w:bCs/>
          <w:i/>
          <w:iCs/>
          <w:sz w:val="24"/>
          <w:szCs w:val="24"/>
        </w:rPr>
        <w:t xml:space="preserve"> </w:t>
      </w:r>
      <w:r w:rsidRPr="00FE3B78">
        <w:rPr>
          <w:sz w:val="24"/>
          <w:szCs w:val="24"/>
        </w:rPr>
        <w:t xml:space="preserve">dokonał wyboru oferty </w:t>
      </w:r>
      <w:r w:rsidRPr="00FE3B78">
        <w:rPr>
          <w:b/>
          <w:sz w:val="24"/>
          <w:szCs w:val="24"/>
        </w:rPr>
        <w:t>WYKONAWCY</w:t>
      </w:r>
      <w:r w:rsidRPr="00FE3B78">
        <w:rPr>
          <w:sz w:val="24"/>
          <w:szCs w:val="24"/>
        </w:rPr>
        <w:t xml:space="preserve"> </w:t>
      </w:r>
      <w:r w:rsidR="00ED36C7" w:rsidRPr="00FE3B78">
        <w:rPr>
          <w:sz w:val="24"/>
          <w:szCs w:val="24"/>
        </w:rPr>
        <w:t>i</w:t>
      </w:r>
      <w:r w:rsidR="00C13F69">
        <w:rPr>
          <w:sz w:val="24"/>
          <w:szCs w:val="24"/>
        </w:rPr>
        <w:t xml:space="preserve"> </w:t>
      </w:r>
      <w:r w:rsidR="00ED36C7" w:rsidRPr="00FE3B78">
        <w:rPr>
          <w:sz w:val="24"/>
          <w:szCs w:val="24"/>
        </w:rPr>
        <w:t>została z nim zawarta umowa o następującej treści</w:t>
      </w:r>
      <w:r w:rsidRPr="00FE3B78">
        <w:rPr>
          <w:sz w:val="24"/>
          <w:szCs w:val="24"/>
        </w:rPr>
        <w:t>:</w:t>
      </w:r>
    </w:p>
    <w:p w14:paraId="62BC350B" w14:textId="57EE8C56" w:rsidR="00BD7935" w:rsidRPr="00C46683" w:rsidRDefault="00BD7935">
      <w:pPr>
        <w:spacing w:after="200" w:line="276" w:lineRule="auto"/>
        <w:rPr>
          <w:sz w:val="24"/>
          <w:szCs w:val="24"/>
        </w:rPr>
      </w:pPr>
    </w:p>
    <w:p w14:paraId="7243F46E" w14:textId="77777777" w:rsidR="00AA2E97" w:rsidRPr="00C46683" w:rsidRDefault="00AA2E97" w:rsidP="00AA2E97">
      <w:pPr>
        <w:pStyle w:val="Teksttreci20"/>
        <w:shd w:val="clear" w:color="auto" w:fill="auto"/>
        <w:spacing w:before="120" w:line="240" w:lineRule="auto"/>
        <w:ind w:firstLine="0"/>
        <w:jc w:val="center"/>
        <w:rPr>
          <w:rFonts w:ascii="Times New Roman" w:hAnsi="Times New Roman" w:cs="Times New Roman"/>
          <w:b/>
          <w:bCs/>
          <w:i/>
          <w:iCs/>
          <w:sz w:val="24"/>
          <w:szCs w:val="24"/>
        </w:rPr>
      </w:pPr>
      <w:r w:rsidRPr="00C46683">
        <w:rPr>
          <w:rFonts w:ascii="Times New Roman" w:hAnsi="Times New Roman" w:cs="Times New Roman"/>
          <w:b/>
          <w:bCs/>
          <w:i/>
          <w:iCs/>
          <w:sz w:val="24"/>
          <w:szCs w:val="24"/>
        </w:rPr>
        <w:t>Przedmiot umowy</w:t>
      </w:r>
    </w:p>
    <w:p w14:paraId="73D3786C" w14:textId="02EA5177" w:rsidR="00444D97" w:rsidRPr="00C46683" w:rsidRDefault="00444D97" w:rsidP="00444D97">
      <w:pPr>
        <w:pStyle w:val="Teksttreci20"/>
        <w:shd w:val="clear" w:color="auto" w:fill="auto"/>
        <w:spacing w:before="120" w:line="240" w:lineRule="auto"/>
        <w:ind w:left="2560" w:firstLine="1780"/>
        <w:rPr>
          <w:rFonts w:ascii="Times New Roman" w:hAnsi="Times New Roman" w:cs="Times New Roman"/>
          <w:b/>
          <w:bCs/>
          <w:sz w:val="24"/>
          <w:szCs w:val="24"/>
        </w:rPr>
      </w:pPr>
      <w:r w:rsidRPr="00C46683">
        <w:rPr>
          <w:rFonts w:ascii="Times New Roman" w:hAnsi="Times New Roman" w:cs="Times New Roman"/>
          <w:b/>
          <w:bCs/>
          <w:sz w:val="24"/>
          <w:szCs w:val="24"/>
        </w:rPr>
        <w:t>§ 1</w:t>
      </w:r>
    </w:p>
    <w:p w14:paraId="12BFB8FB" w14:textId="47429620" w:rsidR="00444D97" w:rsidRPr="00C46683" w:rsidRDefault="002B11E3" w:rsidP="006B36B9">
      <w:pPr>
        <w:pStyle w:val="Teksttreci20"/>
        <w:numPr>
          <w:ilvl w:val="0"/>
          <w:numId w:val="4"/>
        </w:numPr>
        <w:shd w:val="clear" w:color="auto" w:fill="auto"/>
        <w:spacing w:before="120" w:line="240" w:lineRule="auto"/>
        <w:ind w:left="426" w:right="20" w:hanging="426"/>
        <w:jc w:val="both"/>
        <w:rPr>
          <w:rFonts w:ascii="Times New Roman" w:hAnsi="Times New Roman" w:cs="Times New Roman"/>
          <w:sz w:val="24"/>
          <w:szCs w:val="24"/>
        </w:rPr>
      </w:pPr>
      <w:r w:rsidRPr="00C46683">
        <w:rPr>
          <w:rFonts w:ascii="Times New Roman" w:hAnsi="Times New Roman" w:cs="Times New Roman"/>
          <w:b/>
          <w:bCs/>
          <w:sz w:val="24"/>
          <w:szCs w:val="24"/>
        </w:rPr>
        <w:t>ZAMAWIAJĄCY</w:t>
      </w:r>
      <w:r w:rsidR="00444D97" w:rsidRPr="00C46683">
        <w:rPr>
          <w:rStyle w:val="Teksttreci2Bezpogrubienia"/>
          <w:rFonts w:ascii="Times New Roman" w:hAnsi="Times New Roman" w:cs="Times New Roman"/>
          <w:b w:val="0"/>
          <w:bCs w:val="0"/>
          <w:sz w:val="24"/>
          <w:szCs w:val="24"/>
        </w:rPr>
        <w:t xml:space="preserve"> zleca, a </w:t>
      </w:r>
      <w:r w:rsidR="008A08EB" w:rsidRPr="00C46683">
        <w:rPr>
          <w:rFonts w:ascii="Times New Roman" w:hAnsi="Times New Roman" w:cs="Times New Roman"/>
          <w:b/>
          <w:sz w:val="24"/>
          <w:szCs w:val="24"/>
        </w:rPr>
        <w:t>WYKONAWCA</w:t>
      </w:r>
      <w:r w:rsidR="00444D97" w:rsidRPr="00C46683">
        <w:rPr>
          <w:rStyle w:val="Teksttreci2Bezpogrubienia"/>
          <w:rFonts w:ascii="Times New Roman" w:hAnsi="Times New Roman" w:cs="Times New Roman"/>
          <w:b w:val="0"/>
          <w:bCs w:val="0"/>
          <w:sz w:val="24"/>
          <w:szCs w:val="24"/>
        </w:rPr>
        <w:t xml:space="preserve"> zobowiązuje się do wykonania zadania pn.</w:t>
      </w:r>
      <w:r w:rsidR="00444D97" w:rsidRPr="00C46683">
        <w:rPr>
          <w:rFonts w:ascii="Times New Roman" w:hAnsi="Times New Roman" w:cs="Times New Roman"/>
          <w:sz w:val="24"/>
          <w:szCs w:val="24"/>
        </w:rPr>
        <w:t xml:space="preserve"> </w:t>
      </w:r>
      <w:r w:rsidR="00444D97" w:rsidRPr="00C46683">
        <w:rPr>
          <w:rFonts w:ascii="Times New Roman" w:hAnsi="Times New Roman" w:cs="Times New Roman"/>
          <w:i/>
          <w:iCs/>
          <w:sz w:val="24"/>
          <w:szCs w:val="24"/>
        </w:rPr>
        <w:t xml:space="preserve">Przewóz uczniów niepełnosprawnych z terenu Gminy Szczekociny do Ośrodka </w:t>
      </w:r>
      <w:proofErr w:type="spellStart"/>
      <w:r w:rsidR="00444D97" w:rsidRPr="00C46683">
        <w:rPr>
          <w:rFonts w:ascii="Times New Roman" w:hAnsi="Times New Roman" w:cs="Times New Roman"/>
          <w:i/>
          <w:iCs/>
          <w:sz w:val="24"/>
          <w:szCs w:val="24"/>
        </w:rPr>
        <w:t>Rehabilitacyjno</w:t>
      </w:r>
      <w:proofErr w:type="spellEnd"/>
      <w:r w:rsidR="00444D97" w:rsidRPr="00C46683">
        <w:rPr>
          <w:rFonts w:ascii="Times New Roman" w:hAnsi="Times New Roman" w:cs="Times New Roman"/>
          <w:i/>
          <w:iCs/>
          <w:sz w:val="24"/>
          <w:szCs w:val="24"/>
        </w:rPr>
        <w:t xml:space="preserve"> - Edukacyjno-Wychowawczego w Wolbromiu wraz z zapewnieniem opieki podczas przewozu w roku szkolnym 202</w:t>
      </w:r>
      <w:r w:rsidR="00E56DFE" w:rsidRPr="00C46683">
        <w:rPr>
          <w:rFonts w:ascii="Times New Roman" w:hAnsi="Times New Roman" w:cs="Times New Roman"/>
          <w:i/>
          <w:iCs/>
          <w:sz w:val="24"/>
          <w:szCs w:val="24"/>
        </w:rPr>
        <w:t>3</w:t>
      </w:r>
      <w:r w:rsidR="00444D97" w:rsidRPr="00C46683">
        <w:rPr>
          <w:rFonts w:ascii="Times New Roman" w:hAnsi="Times New Roman" w:cs="Times New Roman"/>
          <w:i/>
          <w:iCs/>
          <w:sz w:val="24"/>
          <w:szCs w:val="24"/>
        </w:rPr>
        <w:t>/202</w:t>
      </w:r>
      <w:r w:rsidR="00E56DFE" w:rsidRPr="00C46683">
        <w:rPr>
          <w:rFonts w:ascii="Times New Roman" w:hAnsi="Times New Roman" w:cs="Times New Roman"/>
          <w:i/>
          <w:iCs/>
          <w:sz w:val="24"/>
          <w:szCs w:val="24"/>
        </w:rPr>
        <w:t>4</w:t>
      </w:r>
      <w:r w:rsidR="00444D97" w:rsidRPr="00C46683">
        <w:rPr>
          <w:rStyle w:val="Teksttreci2Bezpogrubienia"/>
          <w:rFonts w:ascii="Times New Roman" w:hAnsi="Times New Roman" w:cs="Times New Roman"/>
          <w:sz w:val="24"/>
          <w:szCs w:val="24"/>
        </w:rPr>
        <w:t xml:space="preserve"> </w:t>
      </w:r>
      <w:r w:rsidR="00444D97" w:rsidRPr="00C46683">
        <w:rPr>
          <w:rStyle w:val="Teksttreci2Bezpogrubienia"/>
          <w:rFonts w:ascii="Times New Roman" w:hAnsi="Times New Roman" w:cs="Times New Roman"/>
          <w:b w:val="0"/>
          <w:bCs w:val="0"/>
          <w:sz w:val="24"/>
          <w:szCs w:val="24"/>
        </w:rPr>
        <w:t xml:space="preserve">na warunkach określonych w </w:t>
      </w:r>
      <w:r w:rsidR="00444D97" w:rsidRPr="00C46683">
        <w:rPr>
          <w:rStyle w:val="Teksttreci2Bezpogrubienia"/>
          <w:rFonts w:ascii="Times New Roman" w:hAnsi="Times New Roman" w:cs="Times New Roman"/>
          <w:b w:val="0"/>
          <w:bCs w:val="0"/>
          <w:i/>
          <w:iCs/>
          <w:sz w:val="24"/>
          <w:szCs w:val="24"/>
        </w:rPr>
        <w:t>Specyfikacji Warunków Zamówienia</w:t>
      </w:r>
      <w:r w:rsidR="00444D97" w:rsidRPr="00C46683">
        <w:rPr>
          <w:rStyle w:val="Teksttreci2Bezpogrubienia"/>
          <w:rFonts w:ascii="Times New Roman" w:hAnsi="Times New Roman" w:cs="Times New Roman"/>
          <w:b w:val="0"/>
          <w:bCs w:val="0"/>
          <w:sz w:val="24"/>
          <w:szCs w:val="24"/>
        </w:rPr>
        <w:t xml:space="preserve"> oraz w ofercie </w:t>
      </w:r>
      <w:r w:rsidR="008A08EB" w:rsidRPr="00C46683">
        <w:rPr>
          <w:rFonts w:ascii="Times New Roman" w:hAnsi="Times New Roman" w:cs="Times New Roman"/>
          <w:b/>
          <w:sz w:val="24"/>
          <w:szCs w:val="24"/>
        </w:rPr>
        <w:t>WYKONAWCY</w:t>
      </w:r>
      <w:r w:rsidR="00CD59D7" w:rsidRPr="00C46683">
        <w:rPr>
          <w:rStyle w:val="Teksttreci2Bezpogrubienia"/>
          <w:rFonts w:ascii="Times New Roman" w:hAnsi="Times New Roman" w:cs="Times New Roman"/>
          <w:b w:val="0"/>
          <w:bCs w:val="0"/>
          <w:sz w:val="24"/>
          <w:szCs w:val="24"/>
        </w:rPr>
        <w:t xml:space="preserve"> stanowiącymi </w:t>
      </w:r>
      <w:r w:rsidR="008F056A" w:rsidRPr="00C46683">
        <w:rPr>
          <w:rStyle w:val="Teksttreci2Bezpogrubienia"/>
          <w:rFonts w:ascii="Times New Roman" w:hAnsi="Times New Roman" w:cs="Times New Roman"/>
          <w:b w:val="0"/>
          <w:bCs w:val="0"/>
          <w:sz w:val="24"/>
          <w:szCs w:val="24"/>
        </w:rPr>
        <w:t xml:space="preserve">odpowiednio </w:t>
      </w:r>
      <w:r w:rsidR="00CD59D7" w:rsidRPr="00C46683">
        <w:rPr>
          <w:rStyle w:val="Teksttreci2Bezpogrubienia"/>
          <w:rFonts w:ascii="Times New Roman" w:hAnsi="Times New Roman" w:cs="Times New Roman"/>
          <w:b w:val="0"/>
          <w:bCs w:val="0"/>
          <w:sz w:val="24"/>
          <w:szCs w:val="24"/>
        </w:rPr>
        <w:t xml:space="preserve">załączniki </w:t>
      </w:r>
      <w:r w:rsidR="008F056A" w:rsidRPr="00C46683">
        <w:rPr>
          <w:rStyle w:val="Teksttreci2Bezpogrubienia"/>
          <w:rFonts w:ascii="Times New Roman" w:hAnsi="Times New Roman" w:cs="Times New Roman"/>
          <w:b w:val="0"/>
          <w:bCs w:val="0"/>
          <w:sz w:val="24"/>
          <w:szCs w:val="24"/>
        </w:rPr>
        <w:t xml:space="preserve">nr 2 i nr 3 </w:t>
      </w:r>
      <w:r w:rsidR="00CD59D7" w:rsidRPr="00C46683">
        <w:rPr>
          <w:rStyle w:val="Teksttreci2Bezpogrubienia"/>
          <w:rFonts w:ascii="Times New Roman" w:hAnsi="Times New Roman" w:cs="Times New Roman"/>
          <w:b w:val="0"/>
          <w:bCs w:val="0"/>
          <w:sz w:val="24"/>
          <w:szCs w:val="24"/>
        </w:rPr>
        <w:t>do niniejszej Umowy</w:t>
      </w:r>
      <w:r w:rsidR="00444D97" w:rsidRPr="00C46683">
        <w:rPr>
          <w:rStyle w:val="Teksttreci2Bezpogrubienia"/>
          <w:rFonts w:ascii="Times New Roman" w:hAnsi="Times New Roman" w:cs="Times New Roman"/>
          <w:b w:val="0"/>
          <w:bCs w:val="0"/>
          <w:sz w:val="24"/>
          <w:szCs w:val="24"/>
        </w:rPr>
        <w:t>.</w:t>
      </w:r>
    </w:p>
    <w:p w14:paraId="02E0325C" w14:textId="71429F05" w:rsidR="00A14B00" w:rsidRPr="00C46683" w:rsidRDefault="00444D97" w:rsidP="00A14B00">
      <w:pPr>
        <w:pStyle w:val="Teksttreci0"/>
        <w:numPr>
          <w:ilvl w:val="0"/>
          <w:numId w:val="4"/>
        </w:numPr>
        <w:shd w:val="clear" w:color="auto" w:fill="auto"/>
        <w:spacing w:before="120" w:after="0" w:line="240" w:lineRule="auto"/>
        <w:ind w:left="426" w:right="20" w:hanging="426"/>
        <w:jc w:val="both"/>
        <w:rPr>
          <w:rFonts w:ascii="Times New Roman" w:hAnsi="Times New Roman" w:cs="Times New Roman"/>
          <w:sz w:val="24"/>
          <w:szCs w:val="24"/>
        </w:rPr>
      </w:pPr>
      <w:r w:rsidRPr="00C46683">
        <w:rPr>
          <w:rFonts w:ascii="Times New Roman" w:hAnsi="Times New Roman" w:cs="Times New Roman"/>
          <w:sz w:val="24"/>
          <w:szCs w:val="24"/>
        </w:rPr>
        <w:t xml:space="preserve">Przedmiot zamówienia obejmuje przewóz </w:t>
      </w:r>
      <w:r w:rsidR="00CD59D7" w:rsidRPr="00C46683">
        <w:rPr>
          <w:rFonts w:ascii="Times New Roman" w:hAnsi="Times New Roman" w:cs="Times New Roman"/>
          <w:sz w:val="24"/>
          <w:szCs w:val="24"/>
        </w:rPr>
        <w:t>1</w:t>
      </w:r>
      <w:r w:rsidR="00E56DFE" w:rsidRPr="00C46683">
        <w:rPr>
          <w:rFonts w:ascii="Times New Roman" w:hAnsi="Times New Roman" w:cs="Times New Roman"/>
          <w:sz w:val="24"/>
          <w:szCs w:val="24"/>
        </w:rPr>
        <w:t>0</w:t>
      </w:r>
      <w:r w:rsidR="00CD59D7" w:rsidRPr="00C46683">
        <w:rPr>
          <w:rFonts w:ascii="Times New Roman" w:hAnsi="Times New Roman" w:cs="Times New Roman"/>
          <w:sz w:val="24"/>
          <w:szCs w:val="24"/>
        </w:rPr>
        <w:t xml:space="preserve"> (</w:t>
      </w:r>
      <w:r w:rsidR="00E56DFE" w:rsidRPr="00C46683">
        <w:rPr>
          <w:rFonts w:ascii="Times New Roman" w:hAnsi="Times New Roman" w:cs="Times New Roman"/>
          <w:sz w:val="24"/>
          <w:szCs w:val="24"/>
        </w:rPr>
        <w:t xml:space="preserve">dziesięcioro) </w:t>
      </w:r>
      <w:r w:rsidRPr="00C46683">
        <w:rPr>
          <w:rFonts w:ascii="Times New Roman" w:hAnsi="Times New Roman" w:cs="Times New Roman"/>
          <w:sz w:val="24"/>
          <w:szCs w:val="24"/>
        </w:rPr>
        <w:t>uczniów niepełnosprawnych (1</w:t>
      </w:r>
      <w:r w:rsidR="008F056A" w:rsidRPr="00C46683">
        <w:rPr>
          <w:rFonts w:ascii="Times New Roman" w:hAnsi="Times New Roman" w:cs="Times New Roman"/>
          <w:sz w:val="24"/>
          <w:szCs w:val="24"/>
        </w:rPr>
        <w:t> </w:t>
      </w:r>
      <w:r w:rsidRPr="00C46683">
        <w:rPr>
          <w:rFonts w:ascii="Times New Roman" w:hAnsi="Times New Roman" w:cs="Times New Roman"/>
          <w:sz w:val="24"/>
          <w:szCs w:val="24"/>
        </w:rPr>
        <w:t xml:space="preserve">osoba </w:t>
      </w:r>
      <w:r w:rsidR="0088529D" w:rsidRPr="00C46683">
        <w:rPr>
          <w:rFonts w:ascii="Times New Roman" w:hAnsi="Times New Roman" w:cs="Times New Roman"/>
          <w:sz w:val="24"/>
          <w:szCs w:val="24"/>
        </w:rPr>
        <w:t xml:space="preserve">(na </w:t>
      </w:r>
      <w:r w:rsidRPr="00C46683">
        <w:rPr>
          <w:rFonts w:ascii="Times New Roman" w:hAnsi="Times New Roman" w:cs="Times New Roman"/>
          <w:sz w:val="24"/>
          <w:szCs w:val="24"/>
        </w:rPr>
        <w:t>wózk</w:t>
      </w:r>
      <w:r w:rsidR="0088529D" w:rsidRPr="00C46683">
        <w:rPr>
          <w:rFonts w:ascii="Times New Roman" w:hAnsi="Times New Roman" w:cs="Times New Roman"/>
          <w:sz w:val="24"/>
          <w:szCs w:val="24"/>
        </w:rPr>
        <w:t>u</w:t>
      </w:r>
      <w:r w:rsidRPr="00C46683">
        <w:rPr>
          <w:rFonts w:ascii="Times New Roman" w:hAnsi="Times New Roman" w:cs="Times New Roman"/>
          <w:sz w:val="24"/>
          <w:szCs w:val="24"/>
        </w:rPr>
        <w:t xml:space="preserve"> inwalidzki</w:t>
      </w:r>
      <w:r w:rsidR="0088529D" w:rsidRPr="00C46683">
        <w:rPr>
          <w:rFonts w:ascii="Times New Roman" w:hAnsi="Times New Roman" w:cs="Times New Roman"/>
          <w:sz w:val="24"/>
          <w:szCs w:val="24"/>
        </w:rPr>
        <w:t>m)</w:t>
      </w:r>
      <w:r w:rsidRPr="00C46683">
        <w:rPr>
          <w:rFonts w:ascii="Times New Roman" w:hAnsi="Times New Roman" w:cs="Times New Roman"/>
          <w:sz w:val="24"/>
          <w:szCs w:val="24"/>
        </w:rPr>
        <w:t xml:space="preserve"> zam. Szczekociny, </w:t>
      </w:r>
      <w:r w:rsidR="00E56DFE" w:rsidRPr="00C46683">
        <w:rPr>
          <w:rFonts w:ascii="Times New Roman" w:hAnsi="Times New Roman" w:cs="Times New Roman"/>
          <w:sz w:val="24"/>
          <w:szCs w:val="24"/>
        </w:rPr>
        <w:t>3</w:t>
      </w:r>
      <w:r w:rsidRPr="00C46683">
        <w:rPr>
          <w:rFonts w:ascii="Times New Roman" w:hAnsi="Times New Roman" w:cs="Times New Roman"/>
          <w:sz w:val="24"/>
          <w:szCs w:val="24"/>
        </w:rPr>
        <w:t xml:space="preserve"> osoby zam. Szczekociny, 1 osoba zam. Drużykowa, 2 osoby zam. Bonowice, 1 osoba zam. Grabiec, 1 osoba zam. Rokitno, 1</w:t>
      </w:r>
      <w:r w:rsidR="008F056A" w:rsidRPr="00C46683">
        <w:rPr>
          <w:rFonts w:ascii="Times New Roman" w:hAnsi="Times New Roman" w:cs="Times New Roman"/>
          <w:sz w:val="24"/>
          <w:szCs w:val="24"/>
        </w:rPr>
        <w:t> </w:t>
      </w:r>
      <w:r w:rsidRPr="00C46683">
        <w:rPr>
          <w:rFonts w:ascii="Times New Roman" w:hAnsi="Times New Roman" w:cs="Times New Roman"/>
          <w:sz w:val="24"/>
          <w:szCs w:val="24"/>
        </w:rPr>
        <w:t xml:space="preserve">osoba zam. Wólka Ołudzka) w okresie </w:t>
      </w:r>
      <w:r w:rsidRPr="00C46683">
        <w:rPr>
          <w:rStyle w:val="TeksttreciPogrubienie"/>
          <w:rFonts w:ascii="Times New Roman" w:eastAsia="Arial" w:hAnsi="Times New Roman" w:cs="Times New Roman"/>
          <w:b w:val="0"/>
          <w:bCs w:val="0"/>
          <w:sz w:val="24"/>
          <w:szCs w:val="24"/>
        </w:rPr>
        <w:t>od 0</w:t>
      </w:r>
      <w:r w:rsidR="00E56DFE" w:rsidRPr="00C46683">
        <w:rPr>
          <w:rStyle w:val="TeksttreciPogrubienie"/>
          <w:rFonts w:ascii="Times New Roman" w:eastAsia="Arial" w:hAnsi="Times New Roman" w:cs="Times New Roman"/>
          <w:b w:val="0"/>
          <w:bCs w:val="0"/>
          <w:sz w:val="24"/>
          <w:szCs w:val="24"/>
        </w:rPr>
        <w:t>4</w:t>
      </w:r>
      <w:r w:rsidR="008F056A" w:rsidRPr="00C46683">
        <w:rPr>
          <w:rStyle w:val="TeksttreciPogrubienie"/>
          <w:rFonts w:ascii="Times New Roman" w:eastAsia="Arial" w:hAnsi="Times New Roman" w:cs="Times New Roman"/>
          <w:b w:val="0"/>
          <w:bCs w:val="0"/>
          <w:sz w:val="24"/>
          <w:szCs w:val="24"/>
        </w:rPr>
        <w:t xml:space="preserve"> września </w:t>
      </w:r>
      <w:r w:rsidRPr="00C46683">
        <w:rPr>
          <w:rStyle w:val="TeksttreciPogrubienie"/>
          <w:rFonts w:ascii="Times New Roman" w:eastAsia="Arial" w:hAnsi="Times New Roman" w:cs="Times New Roman"/>
          <w:b w:val="0"/>
          <w:bCs w:val="0"/>
          <w:sz w:val="24"/>
          <w:szCs w:val="24"/>
        </w:rPr>
        <w:t>202</w:t>
      </w:r>
      <w:r w:rsidR="00E56DFE" w:rsidRPr="00C46683">
        <w:rPr>
          <w:rStyle w:val="TeksttreciPogrubienie"/>
          <w:rFonts w:ascii="Times New Roman" w:eastAsia="Arial" w:hAnsi="Times New Roman" w:cs="Times New Roman"/>
          <w:b w:val="0"/>
          <w:bCs w:val="0"/>
          <w:sz w:val="24"/>
          <w:szCs w:val="24"/>
        </w:rPr>
        <w:t>3</w:t>
      </w:r>
      <w:r w:rsidRPr="00C46683">
        <w:rPr>
          <w:rStyle w:val="TeksttreciPogrubienie"/>
          <w:rFonts w:ascii="Times New Roman" w:eastAsia="Arial" w:hAnsi="Times New Roman" w:cs="Times New Roman"/>
          <w:b w:val="0"/>
          <w:bCs w:val="0"/>
          <w:sz w:val="24"/>
          <w:szCs w:val="24"/>
        </w:rPr>
        <w:t xml:space="preserve"> r. do </w:t>
      </w:r>
      <w:r w:rsidR="00E230FE" w:rsidRPr="00C46683">
        <w:rPr>
          <w:rStyle w:val="TeksttreciPogrubienie"/>
          <w:rFonts w:ascii="Times New Roman" w:eastAsia="Arial" w:hAnsi="Times New Roman" w:cs="Times New Roman"/>
          <w:b w:val="0"/>
          <w:bCs w:val="0"/>
          <w:sz w:val="24"/>
          <w:szCs w:val="24"/>
        </w:rPr>
        <w:t>31</w:t>
      </w:r>
      <w:r w:rsidR="008F056A" w:rsidRPr="00C46683">
        <w:rPr>
          <w:rStyle w:val="TeksttreciPogrubienie"/>
          <w:rFonts w:ascii="Times New Roman" w:eastAsia="Arial" w:hAnsi="Times New Roman" w:cs="Times New Roman"/>
          <w:b w:val="0"/>
          <w:bCs w:val="0"/>
          <w:sz w:val="24"/>
          <w:szCs w:val="24"/>
        </w:rPr>
        <w:t xml:space="preserve"> lipca </w:t>
      </w:r>
      <w:r w:rsidRPr="00C46683">
        <w:rPr>
          <w:rStyle w:val="TeksttreciPogrubienie"/>
          <w:rFonts w:ascii="Times New Roman" w:eastAsia="Arial" w:hAnsi="Times New Roman" w:cs="Times New Roman"/>
          <w:b w:val="0"/>
          <w:bCs w:val="0"/>
          <w:sz w:val="24"/>
          <w:szCs w:val="24"/>
        </w:rPr>
        <w:t>202</w:t>
      </w:r>
      <w:r w:rsidR="00E56DFE" w:rsidRPr="00C46683">
        <w:rPr>
          <w:rStyle w:val="TeksttreciPogrubienie"/>
          <w:rFonts w:ascii="Times New Roman" w:eastAsia="Arial" w:hAnsi="Times New Roman" w:cs="Times New Roman"/>
          <w:b w:val="0"/>
          <w:bCs w:val="0"/>
          <w:sz w:val="24"/>
          <w:szCs w:val="24"/>
        </w:rPr>
        <w:t>4</w:t>
      </w:r>
      <w:r w:rsidRPr="00C46683">
        <w:rPr>
          <w:rStyle w:val="TeksttreciPogrubienie"/>
          <w:rFonts w:ascii="Times New Roman" w:eastAsia="Arial" w:hAnsi="Times New Roman" w:cs="Times New Roman"/>
          <w:b w:val="0"/>
          <w:bCs w:val="0"/>
          <w:sz w:val="24"/>
          <w:szCs w:val="24"/>
        </w:rPr>
        <w:t xml:space="preserve"> r.</w:t>
      </w:r>
      <w:r w:rsidRPr="00C46683">
        <w:rPr>
          <w:rFonts w:ascii="Times New Roman" w:hAnsi="Times New Roman" w:cs="Times New Roman"/>
          <w:sz w:val="24"/>
          <w:szCs w:val="24"/>
        </w:rPr>
        <w:t xml:space="preserve"> do Ośrodka Rehabilitacyjno</w:t>
      </w:r>
      <w:r w:rsidR="008F056A" w:rsidRPr="00C46683">
        <w:rPr>
          <w:rFonts w:ascii="Times New Roman" w:hAnsi="Times New Roman" w:cs="Times New Roman"/>
          <w:sz w:val="24"/>
          <w:szCs w:val="24"/>
        </w:rPr>
        <w:t>-</w:t>
      </w:r>
      <w:r w:rsidRPr="00C46683">
        <w:rPr>
          <w:rFonts w:ascii="Times New Roman" w:hAnsi="Times New Roman" w:cs="Times New Roman"/>
          <w:sz w:val="24"/>
          <w:szCs w:val="24"/>
        </w:rPr>
        <w:t>Edukacyjno-Wychowawczego w Wolbromiu (32-340 Wolbrom</w:t>
      </w:r>
      <w:r w:rsidR="008F056A" w:rsidRPr="00C46683">
        <w:rPr>
          <w:rFonts w:ascii="Times New Roman" w:hAnsi="Times New Roman" w:cs="Times New Roman"/>
          <w:sz w:val="24"/>
          <w:szCs w:val="24"/>
        </w:rPr>
        <w:t>, ul. Skalska 22</w:t>
      </w:r>
      <w:r w:rsidRPr="00C46683">
        <w:rPr>
          <w:rFonts w:ascii="Times New Roman" w:hAnsi="Times New Roman" w:cs="Times New Roman"/>
          <w:sz w:val="24"/>
          <w:szCs w:val="24"/>
        </w:rPr>
        <w:t>) wraz z zapewnieniem opieki podczas przewozu.</w:t>
      </w:r>
    </w:p>
    <w:p w14:paraId="4918A836" w14:textId="473AC64C" w:rsidR="00A14B00" w:rsidRPr="00C46683" w:rsidRDefault="00A14B00" w:rsidP="00A14B00">
      <w:pPr>
        <w:pStyle w:val="Teksttreci0"/>
        <w:numPr>
          <w:ilvl w:val="0"/>
          <w:numId w:val="4"/>
        </w:numPr>
        <w:shd w:val="clear" w:color="auto" w:fill="auto"/>
        <w:spacing w:before="120" w:after="0" w:line="240" w:lineRule="auto"/>
        <w:ind w:left="426" w:right="20" w:hanging="426"/>
        <w:jc w:val="both"/>
        <w:rPr>
          <w:rFonts w:ascii="Times New Roman" w:hAnsi="Times New Roman" w:cs="Times New Roman"/>
          <w:sz w:val="24"/>
          <w:szCs w:val="24"/>
        </w:rPr>
      </w:pPr>
      <w:r w:rsidRPr="00C46683">
        <w:rPr>
          <w:rFonts w:ascii="Times New Roman" w:hAnsi="Times New Roman" w:cs="Times New Roman"/>
          <w:b/>
          <w:bCs/>
          <w:sz w:val="24"/>
          <w:szCs w:val="24"/>
        </w:rPr>
        <w:lastRenderedPageBreak/>
        <w:t>ZAMAWIAJĄCY</w:t>
      </w:r>
      <w:r w:rsidRPr="00C46683">
        <w:rPr>
          <w:rFonts w:ascii="Times New Roman" w:hAnsi="Times New Roman" w:cs="Times New Roman"/>
          <w:sz w:val="24"/>
          <w:szCs w:val="24"/>
        </w:rPr>
        <w:t xml:space="preserve"> zastrzega, że ilość uczniów w trakcie roku szkolnego może ulec zmniejszeniu. Z tytułu zmniejszenia liczby uczniów wynagrodzenie </w:t>
      </w:r>
      <w:r w:rsidRPr="00C46683">
        <w:rPr>
          <w:rFonts w:ascii="Times New Roman" w:hAnsi="Times New Roman" w:cs="Times New Roman"/>
          <w:b/>
          <w:sz w:val="24"/>
          <w:szCs w:val="24"/>
        </w:rPr>
        <w:t>WYKONAWCY</w:t>
      </w:r>
      <w:r w:rsidRPr="00C46683">
        <w:rPr>
          <w:rFonts w:ascii="Times New Roman" w:hAnsi="Times New Roman" w:cs="Times New Roman"/>
          <w:sz w:val="24"/>
          <w:szCs w:val="24"/>
        </w:rPr>
        <w:t xml:space="preserve"> nie ulegnie zmianie.</w:t>
      </w:r>
    </w:p>
    <w:p w14:paraId="2693997E" w14:textId="2E40D7C9" w:rsidR="00A14B00" w:rsidRPr="00C46683" w:rsidRDefault="00A14B00" w:rsidP="00A14B00">
      <w:pPr>
        <w:pStyle w:val="Teksttreci0"/>
        <w:numPr>
          <w:ilvl w:val="0"/>
          <w:numId w:val="4"/>
        </w:numPr>
        <w:shd w:val="clear" w:color="auto" w:fill="auto"/>
        <w:spacing w:before="120" w:after="0" w:line="240" w:lineRule="auto"/>
        <w:ind w:left="426" w:right="20" w:hanging="426"/>
        <w:jc w:val="both"/>
        <w:rPr>
          <w:rFonts w:ascii="Times New Roman" w:hAnsi="Times New Roman" w:cs="Times New Roman"/>
          <w:sz w:val="24"/>
          <w:szCs w:val="24"/>
        </w:rPr>
      </w:pPr>
      <w:r w:rsidRPr="00C46683">
        <w:rPr>
          <w:rFonts w:ascii="Times New Roman" w:hAnsi="Times New Roman" w:cs="Times New Roman"/>
          <w:b/>
          <w:bCs/>
          <w:sz w:val="24"/>
          <w:szCs w:val="24"/>
        </w:rPr>
        <w:t>ZAMAWIAJĄCY</w:t>
      </w:r>
      <w:r w:rsidRPr="00C46683">
        <w:rPr>
          <w:rFonts w:ascii="Times New Roman" w:hAnsi="Times New Roman" w:cs="Times New Roman"/>
          <w:sz w:val="24"/>
          <w:szCs w:val="24"/>
        </w:rPr>
        <w:t xml:space="preserve"> zastrzega, że ilość uczniów w trakcie roku szkolnego może ulec zwiększeniu o nie więcej niż 50%, tj. do 15 uczniów. Z tytułu zwiększenia liczby uczniów wynagrodzenie </w:t>
      </w:r>
      <w:r w:rsidRPr="00C46683">
        <w:rPr>
          <w:rFonts w:ascii="Times New Roman" w:hAnsi="Times New Roman" w:cs="Times New Roman"/>
          <w:b/>
          <w:sz w:val="24"/>
          <w:szCs w:val="24"/>
        </w:rPr>
        <w:t>WYKONAWCY</w:t>
      </w:r>
      <w:r w:rsidRPr="00C46683">
        <w:rPr>
          <w:rFonts w:ascii="Times New Roman" w:hAnsi="Times New Roman" w:cs="Times New Roman"/>
          <w:sz w:val="24"/>
          <w:szCs w:val="24"/>
        </w:rPr>
        <w:t xml:space="preserve"> nie ulegnie zmianie.</w:t>
      </w:r>
    </w:p>
    <w:p w14:paraId="7E25BEA7" w14:textId="19FAF0CD" w:rsidR="00444D97" w:rsidRPr="00C46683" w:rsidRDefault="00A14B00" w:rsidP="006B36B9">
      <w:pPr>
        <w:pStyle w:val="Teksttreci0"/>
        <w:numPr>
          <w:ilvl w:val="0"/>
          <w:numId w:val="4"/>
        </w:numPr>
        <w:shd w:val="clear" w:color="auto" w:fill="auto"/>
        <w:spacing w:before="120" w:after="0" w:line="240" w:lineRule="auto"/>
        <w:ind w:left="426" w:right="20" w:hanging="426"/>
        <w:jc w:val="both"/>
        <w:rPr>
          <w:rFonts w:ascii="Times New Roman" w:hAnsi="Times New Roman" w:cs="Times New Roman"/>
          <w:sz w:val="24"/>
          <w:szCs w:val="24"/>
        </w:rPr>
      </w:pPr>
      <w:r w:rsidRPr="00C46683">
        <w:rPr>
          <w:rFonts w:ascii="Times New Roman" w:hAnsi="Times New Roman" w:cs="Times New Roman"/>
          <w:sz w:val="24"/>
          <w:szCs w:val="24"/>
        </w:rPr>
        <w:t>W</w:t>
      </w:r>
      <w:r w:rsidR="00444D97" w:rsidRPr="00C46683">
        <w:rPr>
          <w:rFonts w:ascii="Times New Roman" w:hAnsi="Times New Roman" w:cs="Times New Roman"/>
          <w:sz w:val="24"/>
          <w:szCs w:val="24"/>
        </w:rPr>
        <w:t xml:space="preserve">ykaz uczniów objętych dowozem stanowi załącznik nr 1 do umowy. Liczba uczniów może się zmienić w trakcie roku szkolnego. Po każdej zmianie, </w:t>
      </w:r>
      <w:r w:rsidR="002B11E3" w:rsidRPr="00C46683">
        <w:rPr>
          <w:rFonts w:ascii="Times New Roman" w:hAnsi="Times New Roman" w:cs="Times New Roman"/>
          <w:b/>
          <w:bCs/>
          <w:sz w:val="24"/>
          <w:szCs w:val="24"/>
        </w:rPr>
        <w:t>ZAMAWIAJĄCY</w:t>
      </w:r>
      <w:r w:rsidR="00444D97" w:rsidRPr="00C46683">
        <w:rPr>
          <w:rFonts w:ascii="Times New Roman" w:hAnsi="Times New Roman" w:cs="Times New Roman"/>
          <w:sz w:val="24"/>
          <w:szCs w:val="24"/>
        </w:rPr>
        <w:t xml:space="preserve"> przedłoży </w:t>
      </w:r>
      <w:r w:rsidR="008A08EB" w:rsidRPr="00C46683">
        <w:rPr>
          <w:rFonts w:ascii="Times New Roman" w:hAnsi="Times New Roman" w:cs="Times New Roman"/>
          <w:b/>
          <w:sz w:val="24"/>
          <w:szCs w:val="24"/>
        </w:rPr>
        <w:t>WYKONAWCY</w:t>
      </w:r>
      <w:r w:rsidR="00444D97" w:rsidRPr="00C46683">
        <w:rPr>
          <w:rFonts w:ascii="Times New Roman" w:hAnsi="Times New Roman" w:cs="Times New Roman"/>
          <w:sz w:val="24"/>
          <w:szCs w:val="24"/>
        </w:rPr>
        <w:t xml:space="preserve"> aktualny wykaz uczniów. W przypadku zmiany liczby dowożonych uczniów, </w:t>
      </w:r>
      <w:r w:rsidR="008A08EB" w:rsidRPr="00C46683">
        <w:rPr>
          <w:rFonts w:ascii="Times New Roman" w:hAnsi="Times New Roman" w:cs="Times New Roman"/>
          <w:b/>
          <w:sz w:val="24"/>
          <w:szCs w:val="24"/>
        </w:rPr>
        <w:t>WYKONAWCA</w:t>
      </w:r>
      <w:r w:rsidR="00444D97" w:rsidRPr="00C46683">
        <w:rPr>
          <w:rFonts w:ascii="Times New Roman" w:hAnsi="Times New Roman" w:cs="Times New Roman"/>
          <w:sz w:val="24"/>
          <w:szCs w:val="24"/>
        </w:rPr>
        <w:t xml:space="preserve"> zobowiązuje się do dowożenia uczniów, zgodnie ze zmienionym wykazem od następnego dnia po wprowadzeniu przez strony zmian umowy w zakresie wykazu uczniów i miejsca ich odbioru. Odbiór uczniów będzie następował z miejsca ich zamieszkania (dokładne adresy wskazane zostaną </w:t>
      </w:r>
      <w:r w:rsidR="008A08EB" w:rsidRPr="00C46683">
        <w:rPr>
          <w:rFonts w:ascii="Times New Roman" w:hAnsi="Times New Roman" w:cs="Times New Roman"/>
          <w:b/>
          <w:sz w:val="24"/>
          <w:szCs w:val="24"/>
        </w:rPr>
        <w:t>WYKONAWCY</w:t>
      </w:r>
      <w:r w:rsidR="00444D97" w:rsidRPr="00C46683">
        <w:rPr>
          <w:rFonts w:ascii="Times New Roman" w:hAnsi="Times New Roman" w:cs="Times New Roman"/>
          <w:sz w:val="24"/>
          <w:szCs w:val="24"/>
        </w:rPr>
        <w:t xml:space="preserve"> przy podpisaniu umowy).</w:t>
      </w:r>
    </w:p>
    <w:p w14:paraId="090FFD70" w14:textId="4D8FDE51" w:rsidR="00444D97" w:rsidRPr="00C46683" w:rsidRDefault="00444D97" w:rsidP="006B36B9">
      <w:pPr>
        <w:pStyle w:val="Teksttreci0"/>
        <w:numPr>
          <w:ilvl w:val="0"/>
          <w:numId w:val="4"/>
        </w:numPr>
        <w:shd w:val="clear" w:color="auto" w:fill="auto"/>
        <w:spacing w:before="120" w:after="0" w:line="240" w:lineRule="auto"/>
        <w:ind w:left="426" w:right="20" w:hanging="426"/>
        <w:jc w:val="both"/>
        <w:rPr>
          <w:rFonts w:ascii="Times New Roman" w:hAnsi="Times New Roman" w:cs="Times New Roman"/>
          <w:sz w:val="24"/>
          <w:szCs w:val="24"/>
        </w:rPr>
      </w:pPr>
      <w:r w:rsidRPr="00C46683">
        <w:rPr>
          <w:rFonts w:ascii="Times New Roman" w:hAnsi="Times New Roman" w:cs="Times New Roman"/>
          <w:sz w:val="24"/>
          <w:szCs w:val="24"/>
        </w:rPr>
        <w:t xml:space="preserve">Szczegółowy rozkład jazdy </w:t>
      </w:r>
      <w:r w:rsidR="002B11E3" w:rsidRPr="00C46683">
        <w:rPr>
          <w:rFonts w:ascii="Times New Roman" w:hAnsi="Times New Roman" w:cs="Times New Roman"/>
          <w:b/>
          <w:bCs/>
          <w:sz w:val="24"/>
          <w:szCs w:val="24"/>
        </w:rPr>
        <w:t>WYKONAWCA</w:t>
      </w:r>
      <w:r w:rsidRPr="00C46683">
        <w:rPr>
          <w:rFonts w:ascii="Times New Roman" w:hAnsi="Times New Roman" w:cs="Times New Roman"/>
          <w:sz w:val="24"/>
          <w:szCs w:val="24"/>
        </w:rPr>
        <w:t xml:space="preserve"> ma obowiązek ustalić z rodzicami dowożonych uczniów i dyrektorami placówek. Po uzgodnieniu, szczegółowy rozkład jazdy z przebiegiem tras dowozu </w:t>
      </w:r>
      <w:r w:rsidR="008A08EB" w:rsidRPr="00C46683">
        <w:rPr>
          <w:rFonts w:ascii="Times New Roman" w:hAnsi="Times New Roman" w:cs="Times New Roman"/>
          <w:b/>
          <w:sz w:val="24"/>
          <w:szCs w:val="24"/>
        </w:rPr>
        <w:t>WYKONAWCA</w:t>
      </w:r>
      <w:r w:rsidRPr="00C46683">
        <w:rPr>
          <w:rFonts w:ascii="Times New Roman" w:hAnsi="Times New Roman" w:cs="Times New Roman"/>
          <w:sz w:val="24"/>
          <w:szCs w:val="24"/>
        </w:rPr>
        <w:t xml:space="preserve"> dostarczy </w:t>
      </w:r>
      <w:r w:rsidR="002B11E3" w:rsidRPr="00C46683">
        <w:rPr>
          <w:rFonts w:ascii="Times New Roman" w:hAnsi="Times New Roman" w:cs="Times New Roman"/>
          <w:b/>
          <w:bCs/>
          <w:sz w:val="24"/>
          <w:szCs w:val="24"/>
        </w:rPr>
        <w:t>ZAMAWIAJĄCEMU</w:t>
      </w:r>
      <w:r w:rsidRPr="00C46683">
        <w:rPr>
          <w:rFonts w:ascii="Times New Roman" w:hAnsi="Times New Roman" w:cs="Times New Roman"/>
          <w:sz w:val="24"/>
          <w:szCs w:val="24"/>
        </w:rPr>
        <w:t xml:space="preserve">. </w:t>
      </w:r>
      <w:r w:rsidR="008A08EB" w:rsidRPr="00C46683">
        <w:rPr>
          <w:rFonts w:ascii="Times New Roman" w:hAnsi="Times New Roman" w:cs="Times New Roman"/>
          <w:b/>
          <w:sz w:val="24"/>
          <w:szCs w:val="24"/>
        </w:rPr>
        <w:t>WYKONAWCA</w:t>
      </w:r>
      <w:r w:rsidRPr="00C46683">
        <w:rPr>
          <w:rFonts w:ascii="Times New Roman" w:hAnsi="Times New Roman" w:cs="Times New Roman"/>
          <w:sz w:val="24"/>
          <w:szCs w:val="24"/>
        </w:rPr>
        <w:t xml:space="preserve"> ustali optymalny rozkład jazdy, mając na uwadze jak najkrótszy czas przebywania ucznia w podróży z uwzględnieniem, że uczeń powinien być dowieziony do placówki w takim czasie, aby możliwe było rozpoczęcie przez niego o czasie zajęć i</w:t>
      </w:r>
      <w:r w:rsidR="002B11E3" w:rsidRPr="00C46683">
        <w:rPr>
          <w:rFonts w:ascii="Times New Roman" w:hAnsi="Times New Roman" w:cs="Times New Roman"/>
          <w:sz w:val="24"/>
          <w:szCs w:val="24"/>
        </w:rPr>
        <w:t> </w:t>
      </w:r>
      <w:r w:rsidRPr="00C46683">
        <w:rPr>
          <w:rFonts w:ascii="Times New Roman" w:hAnsi="Times New Roman" w:cs="Times New Roman"/>
          <w:sz w:val="24"/>
          <w:szCs w:val="24"/>
        </w:rPr>
        <w:t>zabieranie go po zakończeniu zajęć.</w:t>
      </w:r>
    </w:p>
    <w:p w14:paraId="457A7366" w14:textId="323E562D" w:rsidR="00444D97" w:rsidRPr="00C46683" w:rsidRDefault="00444D97" w:rsidP="006B36B9">
      <w:pPr>
        <w:pStyle w:val="Teksttreci0"/>
        <w:numPr>
          <w:ilvl w:val="0"/>
          <w:numId w:val="4"/>
        </w:numPr>
        <w:shd w:val="clear" w:color="auto" w:fill="auto"/>
        <w:spacing w:before="120" w:after="0" w:line="240" w:lineRule="auto"/>
        <w:ind w:left="426" w:right="20" w:hanging="426"/>
        <w:jc w:val="both"/>
        <w:rPr>
          <w:rFonts w:ascii="Times New Roman" w:hAnsi="Times New Roman" w:cs="Times New Roman"/>
          <w:sz w:val="24"/>
          <w:szCs w:val="24"/>
        </w:rPr>
      </w:pPr>
      <w:r w:rsidRPr="00C46683">
        <w:rPr>
          <w:rFonts w:ascii="Times New Roman" w:hAnsi="Times New Roman" w:cs="Times New Roman"/>
          <w:sz w:val="24"/>
          <w:szCs w:val="24"/>
        </w:rPr>
        <w:t>Na przedmiot zamówienia składają się wszystkie czynności niezbędne do właściwego i</w:t>
      </w:r>
      <w:r w:rsidR="002B11E3" w:rsidRPr="00C46683">
        <w:rPr>
          <w:rFonts w:ascii="Times New Roman" w:hAnsi="Times New Roman" w:cs="Times New Roman"/>
          <w:sz w:val="24"/>
          <w:szCs w:val="24"/>
        </w:rPr>
        <w:t> </w:t>
      </w:r>
      <w:r w:rsidRPr="00C46683">
        <w:rPr>
          <w:rFonts w:ascii="Times New Roman" w:hAnsi="Times New Roman" w:cs="Times New Roman"/>
          <w:sz w:val="24"/>
          <w:szCs w:val="24"/>
        </w:rPr>
        <w:t>bezpiecznego przewozu uczniów rano na zajęcia i po południu z zajęć w placówce do miejsca zamieszkania, a zwłaszcza zapewnienie bezpieczeństwa, sprawowanie dodatkowej, specjalistycznej opieki nad powierzonymi uczniami, pomoc przy wsiadaniu i</w:t>
      </w:r>
      <w:r w:rsidR="002B11E3" w:rsidRPr="00C46683">
        <w:rPr>
          <w:rFonts w:ascii="Times New Roman" w:hAnsi="Times New Roman" w:cs="Times New Roman"/>
          <w:sz w:val="24"/>
          <w:szCs w:val="24"/>
        </w:rPr>
        <w:t> </w:t>
      </w:r>
      <w:r w:rsidRPr="00C46683">
        <w:rPr>
          <w:rFonts w:ascii="Times New Roman" w:hAnsi="Times New Roman" w:cs="Times New Roman"/>
          <w:sz w:val="24"/>
          <w:szCs w:val="24"/>
        </w:rPr>
        <w:t>wysiadaniu z samochodu, składanie i przewóz wózka inwalidzkiego (w razie potrzeby) przekazanie uczniów opiekunowi placówki, odbiór od opiekuna z budynku placówki i</w:t>
      </w:r>
      <w:r w:rsidR="002B11E3" w:rsidRPr="00C46683">
        <w:rPr>
          <w:rFonts w:ascii="Times New Roman" w:hAnsi="Times New Roman" w:cs="Times New Roman"/>
          <w:sz w:val="24"/>
          <w:szCs w:val="24"/>
        </w:rPr>
        <w:t> </w:t>
      </w:r>
      <w:r w:rsidRPr="00C46683">
        <w:rPr>
          <w:rFonts w:ascii="Times New Roman" w:hAnsi="Times New Roman" w:cs="Times New Roman"/>
          <w:sz w:val="24"/>
          <w:szCs w:val="24"/>
        </w:rPr>
        <w:t>przekazanie uczniów pod opiekę rodzica/prawnego opiekuna.</w:t>
      </w:r>
    </w:p>
    <w:p w14:paraId="05A9F55D" w14:textId="77777777" w:rsidR="00444D97" w:rsidRPr="00C46683" w:rsidRDefault="00444D97" w:rsidP="006B36B9">
      <w:pPr>
        <w:pStyle w:val="Teksttreci0"/>
        <w:numPr>
          <w:ilvl w:val="0"/>
          <w:numId w:val="4"/>
        </w:numPr>
        <w:shd w:val="clear" w:color="auto" w:fill="auto"/>
        <w:spacing w:before="120" w:after="0" w:line="240" w:lineRule="auto"/>
        <w:ind w:left="426" w:right="20" w:hanging="426"/>
        <w:jc w:val="both"/>
        <w:rPr>
          <w:rFonts w:ascii="Times New Roman" w:hAnsi="Times New Roman" w:cs="Times New Roman"/>
          <w:sz w:val="24"/>
          <w:szCs w:val="24"/>
        </w:rPr>
      </w:pPr>
      <w:r w:rsidRPr="00C46683">
        <w:rPr>
          <w:rFonts w:ascii="Times New Roman" w:hAnsi="Times New Roman" w:cs="Times New Roman"/>
          <w:sz w:val="24"/>
          <w:szCs w:val="24"/>
        </w:rPr>
        <w:t>Opieka nad uczniami powinna być sprawowana przez cały czas przewozu, tj. od miejsca zamieszkania do placówki i z placówki do miejsca zamieszkania. Opiekun nie może podczas opieki nad uczniami siedzieć obok kierowcy.</w:t>
      </w:r>
    </w:p>
    <w:p w14:paraId="64369413" w14:textId="64F7580D" w:rsidR="00444D97" w:rsidRPr="00C46683" w:rsidRDefault="00444D97" w:rsidP="006B36B9">
      <w:pPr>
        <w:pStyle w:val="Teksttreci0"/>
        <w:numPr>
          <w:ilvl w:val="0"/>
          <w:numId w:val="4"/>
        </w:numPr>
        <w:shd w:val="clear" w:color="auto" w:fill="auto"/>
        <w:spacing w:before="120" w:after="0" w:line="240" w:lineRule="auto"/>
        <w:ind w:left="426" w:right="20" w:hanging="426"/>
        <w:jc w:val="both"/>
        <w:rPr>
          <w:rFonts w:ascii="Times New Roman" w:hAnsi="Times New Roman" w:cs="Times New Roman"/>
          <w:sz w:val="24"/>
          <w:szCs w:val="24"/>
        </w:rPr>
      </w:pPr>
      <w:r w:rsidRPr="00C46683">
        <w:rPr>
          <w:rFonts w:ascii="Times New Roman" w:hAnsi="Times New Roman" w:cs="Times New Roman"/>
          <w:sz w:val="24"/>
          <w:szCs w:val="24"/>
        </w:rPr>
        <w:t>Opiekę nad przewozem uczniów niepełnosprawnych do Ośrodka Rehabilitacyjno- Edukacyjno-Wychowawczego w Wolbromiu świadczyło będzie dwóch opiekunów.</w:t>
      </w:r>
    </w:p>
    <w:p w14:paraId="1CDB8BF3" w14:textId="0A02A013" w:rsidR="00444D97" w:rsidRPr="00C46683" w:rsidRDefault="002B11E3" w:rsidP="006B36B9">
      <w:pPr>
        <w:pStyle w:val="Teksttreci0"/>
        <w:numPr>
          <w:ilvl w:val="0"/>
          <w:numId w:val="4"/>
        </w:numPr>
        <w:shd w:val="clear" w:color="auto" w:fill="auto"/>
        <w:spacing w:before="120" w:after="0" w:line="240" w:lineRule="auto"/>
        <w:ind w:left="426" w:right="20" w:hanging="426"/>
        <w:jc w:val="both"/>
        <w:rPr>
          <w:rFonts w:ascii="Times New Roman" w:hAnsi="Times New Roman" w:cs="Times New Roman"/>
          <w:sz w:val="24"/>
          <w:szCs w:val="24"/>
        </w:rPr>
      </w:pPr>
      <w:r w:rsidRPr="00C46683">
        <w:rPr>
          <w:rFonts w:ascii="Times New Roman" w:hAnsi="Times New Roman" w:cs="Times New Roman"/>
          <w:b/>
          <w:bCs/>
          <w:sz w:val="24"/>
          <w:szCs w:val="24"/>
        </w:rPr>
        <w:t>ZAMAWIAJĄCY</w:t>
      </w:r>
      <w:r w:rsidR="00444D97" w:rsidRPr="00C46683">
        <w:rPr>
          <w:rFonts w:ascii="Times New Roman" w:hAnsi="Times New Roman" w:cs="Times New Roman"/>
          <w:sz w:val="24"/>
          <w:szCs w:val="24"/>
        </w:rPr>
        <w:t xml:space="preserve"> wymaga, aby przewóz był realizowany pod opieką opiekuna posiadającego kurs udzielania pierwszej pomocy przedmedycznej. </w:t>
      </w:r>
      <w:r w:rsidRPr="00C46683">
        <w:rPr>
          <w:rFonts w:ascii="Times New Roman" w:hAnsi="Times New Roman" w:cs="Times New Roman"/>
          <w:b/>
          <w:bCs/>
          <w:sz w:val="24"/>
          <w:szCs w:val="24"/>
        </w:rPr>
        <w:t>ZAMAWIAJĄCY</w:t>
      </w:r>
      <w:r w:rsidR="00444D97" w:rsidRPr="00C46683">
        <w:rPr>
          <w:rFonts w:ascii="Times New Roman" w:hAnsi="Times New Roman" w:cs="Times New Roman"/>
          <w:sz w:val="24"/>
          <w:szCs w:val="24"/>
        </w:rPr>
        <w:t xml:space="preserve"> nie dopuszcza, aby kierowca był opiekunem.</w:t>
      </w:r>
    </w:p>
    <w:p w14:paraId="2D94A419" w14:textId="45B846B6" w:rsidR="00444D97" w:rsidRPr="00C46683" w:rsidRDefault="002B11E3" w:rsidP="006B36B9">
      <w:pPr>
        <w:pStyle w:val="Teksttreci0"/>
        <w:numPr>
          <w:ilvl w:val="0"/>
          <w:numId w:val="4"/>
        </w:numPr>
        <w:shd w:val="clear" w:color="auto" w:fill="auto"/>
        <w:spacing w:before="120" w:after="0" w:line="240" w:lineRule="auto"/>
        <w:ind w:left="426" w:right="20" w:hanging="426"/>
        <w:jc w:val="both"/>
        <w:rPr>
          <w:rFonts w:ascii="Times New Roman" w:hAnsi="Times New Roman" w:cs="Times New Roman"/>
          <w:sz w:val="24"/>
          <w:szCs w:val="24"/>
        </w:rPr>
      </w:pPr>
      <w:r w:rsidRPr="00C46683">
        <w:rPr>
          <w:rFonts w:ascii="Times New Roman" w:hAnsi="Times New Roman" w:cs="Times New Roman"/>
          <w:b/>
          <w:bCs/>
          <w:sz w:val="24"/>
          <w:szCs w:val="24"/>
        </w:rPr>
        <w:t>WYKONAWCA</w:t>
      </w:r>
      <w:r w:rsidR="00444D97" w:rsidRPr="00C46683">
        <w:rPr>
          <w:rFonts w:ascii="Times New Roman" w:hAnsi="Times New Roman" w:cs="Times New Roman"/>
          <w:sz w:val="24"/>
          <w:szCs w:val="24"/>
        </w:rPr>
        <w:t xml:space="preserve"> przed nawiązaniem stosunku pracy z kierowcą i opiekunem, jest zobowiązany do uzyskania informacji, czy dane kierowcy oraz opiekuna nie widnieją w</w:t>
      </w:r>
      <w:r w:rsidRPr="00C46683">
        <w:rPr>
          <w:rFonts w:ascii="Times New Roman" w:hAnsi="Times New Roman" w:cs="Times New Roman"/>
          <w:sz w:val="24"/>
          <w:szCs w:val="24"/>
        </w:rPr>
        <w:t> </w:t>
      </w:r>
      <w:r w:rsidR="00444D97" w:rsidRPr="00C46683">
        <w:rPr>
          <w:rFonts w:ascii="Times New Roman" w:hAnsi="Times New Roman" w:cs="Times New Roman"/>
          <w:sz w:val="24"/>
          <w:szCs w:val="24"/>
        </w:rPr>
        <w:t>Rejestrze sprawców przestępstw na tle seksualnym.</w:t>
      </w:r>
    </w:p>
    <w:p w14:paraId="3A681D1D" w14:textId="4B713C86" w:rsidR="00444D97" w:rsidRPr="00C46683" w:rsidRDefault="00444D97" w:rsidP="006B36B9">
      <w:pPr>
        <w:pStyle w:val="Teksttreci0"/>
        <w:numPr>
          <w:ilvl w:val="0"/>
          <w:numId w:val="4"/>
        </w:numPr>
        <w:shd w:val="clear" w:color="auto" w:fill="auto"/>
        <w:spacing w:before="120" w:after="0" w:line="240" w:lineRule="auto"/>
        <w:ind w:left="426" w:right="20" w:hanging="426"/>
        <w:jc w:val="both"/>
        <w:rPr>
          <w:rFonts w:ascii="Times New Roman" w:hAnsi="Times New Roman" w:cs="Times New Roman"/>
          <w:sz w:val="24"/>
          <w:szCs w:val="24"/>
        </w:rPr>
      </w:pPr>
      <w:r w:rsidRPr="00C46683">
        <w:rPr>
          <w:rFonts w:ascii="Times New Roman" w:hAnsi="Times New Roman" w:cs="Times New Roman"/>
          <w:sz w:val="24"/>
          <w:szCs w:val="24"/>
        </w:rPr>
        <w:t xml:space="preserve">Pracownicy </w:t>
      </w:r>
      <w:r w:rsidR="008A08EB" w:rsidRPr="00C46683">
        <w:rPr>
          <w:rFonts w:ascii="Times New Roman" w:hAnsi="Times New Roman" w:cs="Times New Roman"/>
          <w:b/>
          <w:sz w:val="24"/>
          <w:szCs w:val="24"/>
        </w:rPr>
        <w:t>WYKONAWCY</w:t>
      </w:r>
      <w:r w:rsidRPr="00C46683">
        <w:rPr>
          <w:rFonts w:ascii="Times New Roman" w:hAnsi="Times New Roman" w:cs="Times New Roman"/>
          <w:sz w:val="24"/>
          <w:szCs w:val="24"/>
        </w:rPr>
        <w:t xml:space="preserve"> sprawujący opiekę w czasie dowożenia, winni być wyposażeni w telefon komórkowy dostępny dla rodziców dowożonych uczniów, dyrektora placówki oraz dla </w:t>
      </w:r>
      <w:r w:rsidR="002B11E3" w:rsidRPr="00C46683">
        <w:rPr>
          <w:rFonts w:ascii="Times New Roman" w:hAnsi="Times New Roman" w:cs="Times New Roman"/>
          <w:b/>
          <w:bCs/>
          <w:sz w:val="24"/>
          <w:szCs w:val="24"/>
        </w:rPr>
        <w:t>ZAMAWIAJĄCEGO</w:t>
      </w:r>
      <w:r w:rsidRPr="00C46683">
        <w:rPr>
          <w:rFonts w:ascii="Times New Roman" w:hAnsi="Times New Roman" w:cs="Times New Roman"/>
          <w:sz w:val="24"/>
          <w:szCs w:val="24"/>
        </w:rPr>
        <w:t>.</w:t>
      </w:r>
    </w:p>
    <w:p w14:paraId="4731A6B2" w14:textId="7DC9768E" w:rsidR="00444D97" w:rsidRPr="00C46683" w:rsidRDefault="002B11E3" w:rsidP="006B36B9">
      <w:pPr>
        <w:pStyle w:val="Teksttreci0"/>
        <w:numPr>
          <w:ilvl w:val="0"/>
          <w:numId w:val="4"/>
        </w:numPr>
        <w:shd w:val="clear" w:color="auto" w:fill="auto"/>
        <w:spacing w:before="120" w:after="0" w:line="240" w:lineRule="auto"/>
        <w:ind w:left="426" w:right="20" w:hanging="426"/>
        <w:jc w:val="both"/>
        <w:rPr>
          <w:rFonts w:ascii="Times New Roman" w:hAnsi="Times New Roman" w:cs="Times New Roman"/>
          <w:sz w:val="24"/>
          <w:szCs w:val="24"/>
        </w:rPr>
      </w:pPr>
      <w:r w:rsidRPr="00C46683">
        <w:rPr>
          <w:rFonts w:ascii="Times New Roman" w:hAnsi="Times New Roman" w:cs="Times New Roman"/>
          <w:b/>
          <w:bCs/>
          <w:sz w:val="24"/>
          <w:szCs w:val="24"/>
        </w:rPr>
        <w:t>ZAMAWIAJĄCY</w:t>
      </w:r>
      <w:r w:rsidR="00444D97" w:rsidRPr="00C46683">
        <w:rPr>
          <w:rFonts w:ascii="Times New Roman" w:hAnsi="Times New Roman" w:cs="Times New Roman"/>
          <w:sz w:val="24"/>
          <w:szCs w:val="24"/>
        </w:rPr>
        <w:t xml:space="preserve"> może zażądać od </w:t>
      </w:r>
      <w:r w:rsidR="008A08EB" w:rsidRPr="00C46683">
        <w:rPr>
          <w:rFonts w:ascii="Times New Roman" w:hAnsi="Times New Roman" w:cs="Times New Roman"/>
          <w:b/>
          <w:sz w:val="24"/>
          <w:szCs w:val="24"/>
        </w:rPr>
        <w:t>WYKONAWCY</w:t>
      </w:r>
      <w:r w:rsidR="00444D97" w:rsidRPr="00C46683">
        <w:rPr>
          <w:rFonts w:ascii="Times New Roman" w:hAnsi="Times New Roman" w:cs="Times New Roman"/>
          <w:sz w:val="24"/>
          <w:szCs w:val="24"/>
        </w:rPr>
        <w:t xml:space="preserve"> zmiany osoby kierowcy jak i</w:t>
      </w:r>
      <w:r w:rsidRPr="00C46683">
        <w:rPr>
          <w:rFonts w:ascii="Times New Roman" w:hAnsi="Times New Roman" w:cs="Times New Roman"/>
          <w:sz w:val="24"/>
          <w:szCs w:val="24"/>
        </w:rPr>
        <w:t> </w:t>
      </w:r>
      <w:r w:rsidR="00444D97" w:rsidRPr="00C46683">
        <w:rPr>
          <w:rFonts w:ascii="Times New Roman" w:hAnsi="Times New Roman" w:cs="Times New Roman"/>
          <w:sz w:val="24"/>
          <w:szCs w:val="24"/>
        </w:rPr>
        <w:t>opiekuna, jeżeli uzna, że nie wykonuje ona należycie swoich obowiązków.</w:t>
      </w:r>
    </w:p>
    <w:p w14:paraId="56D4C73D" w14:textId="77777777" w:rsidR="00444D97" w:rsidRPr="00C46683" w:rsidRDefault="00444D97" w:rsidP="006B36B9">
      <w:pPr>
        <w:pStyle w:val="Teksttreci0"/>
        <w:numPr>
          <w:ilvl w:val="0"/>
          <w:numId w:val="4"/>
        </w:numPr>
        <w:shd w:val="clear" w:color="auto" w:fill="auto"/>
        <w:spacing w:before="120" w:after="0" w:line="240" w:lineRule="auto"/>
        <w:ind w:left="426" w:right="20" w:hanging="426"/>
        <w:jc w:val="both"/>
        <w:rPr>
          <w:rFonts w:ascii="Times New Roman" w:hAnsi="Times New Roman" w:cs="Times New Roman"/>
          <w:sz w:val="24"/>
          <w:szCs w:val="24"/>
        </w:rPr>
      </w:pPr>
      <w:r w:rsidRPr="00C46683">
        <w:rPr>
          <w:rFonts w:ascii="Times New Roman" w:hAnsi="Times New Roman" w:cs="Times New Roman"/>
          <w:sz w:val="24"/>
          <w:szCs w:val="24"/>
        </w:rPr>
        <w:lastRenderedPageBreak/>
        <w:t>Przewóz ucznia niepełnosprawnego na wózku inwalidzkim odbywać się może wyłącznie po zamocowaniu pasów zabezpieczających osobę niepełnosprawną na wózku inwalidzkim oraz wózka pasami i zaczepami, które nie mogą być zwalniane w czasie jazdy.</w:t>
      </w:r>
    </w:p>
    <w:p w14:paraId="3BEC616D" w14:textId="6BD58F52" w:rsidR="00444D97" w:rsidRPr="00C46683" w:rsidRDefault="00444D97" w:rsidP="006B36B9">
      <w:pPr>
        <w:pStyle w:val="Teksttreci0"/>
        <w:numPr>
          <w:ilvl w:val="0"/>
          <w:numId w:val="4"/>
        </w:numPr>
        <w:shd w:val="clear" w:color="auto" w:fill="auto"/>
        <w:spacing w:before="120" w:after="0" w:line="240" w:lineRule="auto"/>
        <w:ind w:left="426" w:right="20" w:hanging="426"/>
        <w:jc w:val="both"/>
        <w:rPr>
          <w:rFonts w:ascii="Times New Roman" w:hAnsi="Times New Roman" w:cs="Times New Roman"/>
          <w:sz w:val="24"/>
          <w:szCs w:val="24"/>
        </w:rPr>
      </w:pPr>
      <w:r w:rsidRPr="00C46683">
        <w:rPr>
          <w:rFonts w:ascii="Times New Roman" w:hAnsi="Times New Roman" w:cs="Times New Roman"/>
          <w:sz w:val="24"/>
          <w:szCs w:val="24"/>
        </w:rPr>
        <w:t xml:space="preserve">Samochód, którym przewożeni są uczniowie musi być sprawny technicznie, musi posiadać obowiązkowe ubezpieczenie OC oraz musi być przystosowany do przewozu osób niepełnosprawnych, w tym na wózku inwalidzkim, musi być wyposażony w atestowany sprzęt zabezpieczający oraz specjalne oznakowanie pojazdu zgodnie z art. 58 ust. 1 ustawy z dnia 20 czerwca 1997 r. </w:t>
      </w:r>
      <w:r w:rsidRPr="00C46683">
        <w:rPr>
          <w:rFonts w:ascii="Times New Roman" w:hAnsi="Times New Roman" w:cs="Times New Roman"/>
          <w:i/>
          <w:iCs/>
          <w:sz w:val="24"/>
          <w:szCs w:val="24"/>
        </w:rPr>
        <w:t>Prawo o ruchu drogowym</w:t>
      </w:r>
      <w:r w:rsidRPr="00C46683">
        <w:rPr>
          <w:rFonts w:ascii="Times New Roman" w:hAnsi="Times New Roman" w:cs="Times New Roman"/>
          <w:sz w:val="24"/>
          <w:szCs w:val="24"/>
        </w:rPr>
        <w:t>. W okresie zimowym pojazd dowożący uczniów musi być ogrzewany.</w:t>
      </w:r>
    </w:p>
    <w:p w14:paraId="38C36886" w14:textId="6FE80EDC" w:rsidR="001257EA" w:rsidRPr="00C46683" w:rsidRDefault="00AA2E97" w:rsidP="00AA2E97">
      <w:pPr>
        <w:pStyle w:val="Nagwek11"/>
        <w:keepNext/>
        <w:keepLines/>
        <w:shd w:val="clear" w:color="auto" w:fill="auto"/>
        <w:spacing w:before="120" w:line="240" w:lineRule="auto"/>
        <w:ind w:left="4400" w:hanging="4400"/>
        <w:jc w:val="center"/>
        <w:rPr>
          <w:rFonts w:ascii="Times New Roman" w:hAnsi="Times New Roman" w:cs="Times New Roman"/>
          <w:b/>
          <w:bCs/>
          <w:i/>
          <w:iCs/>
          <w:sz w:val="24"/>
          <w:szCs w:val="24"/>
        </w:rPr>
      </w:pPr>
      <w:bookmarkStart w:id="4" w:name="bookmark0"/>
      <w:r w:rsidRPr="00C46683">
        <w:rPr>
          <w:rFonts w:ascii="Times New Roman" w:hAnsi="Times New Roman" w:cs="Times New Roman"/>
          <w:b/>
          <w:bCs/>
          <w:i/>
          <w:iCs/>
          <w:sz w:val="24"/>
          <w:szCs w:val="24"/>
        </w:rPr>
        <w:t>Termin realizacji umowy</w:t>
      </w:r>
    </w:p>
    <w:p w14:paraId="76626C82" w14:textId="38E8098E" w:rsidR="00444D97" w:rsidRPr="00C46683" w:rsidRDefault="00444D97" w:rsidP="00444D97">
      <w:pPr>
        <w:pStyle w:val="Nagwek11"/>
        <w:keepNext/>
        <w:keepLines/>
        <w:shd w:val="clear" w:color="auto" w:fill="auto"/>
        <w:spacing w:before="120" w:line="240" w:lineRule="auto"/>
        <w:ind w:left="4400"/>
        <w:rPr>
          <w:rFonts w:ascii="Times New Roman" w:hAnsi="Times New Roman" w:cs="Times New Roman"/>
          <w:b/>
          <w:bCs/>
          <w:sz w:val="24"/>
          <w:szCs w:val="24"/>
        </w:rPr>
      </w:pPr>
      <w:r w:rsidRPr="00C46683">
        <w:rPr>
          <w:rFonts w:ascii="Times New Roman" w:hAnsi="Times New Roman" w:cs="Times New Roman"/>
          <w:b/>
          <w:bCs/>
          <w:sz w:val="24"/>
          <w:szCs w:val="24"/>
        </w:rPr>
        <w:t>§ 2</w:t>
      </w:r>
      <w:bookmarkEnd w:id="4"/>
    </w:p>
    <w:p w14:paraId="38E9B63B" w14:textId="73EB5F6E" w:rsidR="00444D97" w:rsidRPr="00C46683" w:rsidRDefault="008A08EB" w:rsidP="006B36B9">
      <w:pPr>
        <w:pStyle w:val="Teksttreci0"/>
        <w:numPr>
          <w:ilvl w:val="1"/>
          <w:numId w:val="4"/>
        </w:numPr>
        <w:shd w:val="clear" w:color="auto" w:fill="auto"/>
        <w:spacing w:before="120" w:after="0" w:line="240" w:lineRule="auto"/>
        <w:ind w:left="426" w:right="20" w:hanging="426"/>
        <w:jc w:val="both"/>
        <w:rPr>
          <w:rFonts w:ascii="Times New Roman" w:hAnsi="Times New Roman" w:cs="Times New Roman"/>
          <w:sz w:val="24"/>
          <w:szCs w:val="24"/>
        </w:rPr>
      </w:pPr>
      <w:r w:rsidRPr="00C46683">
        <w:rPr>
          <w:rFonts w:ascii="Times New Roman" w:hAnsi="Times New Roman" w:cs="Times New Roman"/>
          <w:b/>
          <w:sz w:val="24"/>
          <w:szCs w:val="24"/>
        </w:rPr>
        <w:t>WYKONAWCA</w:t>
      </w:r>
      <w:r w:rsidR="00444D97" w:rsidRPr="00C46683">
        <w:rPr>
          <w:rFonts w:ascii="Times New Roman" w:hAnsi="Times New Roman" w:cs="Times New Roman"/>
          <w:sz w:val="24"/>
          <w:szCs w:val="24"/>
        </w:rPr>
        <w:t xml:space="preserve"> będzie wykonywał zadanie w okresie od </w:t>
      </w:r>
      <w:r w:rsidR="008F056A" w:rsidRPr="00C46683">
        <w:rPr>
          <w:rStyle w:val="TeksttreciPogrubienie"/>
          <w:rFonts w:ascii="Times New Roman" w:eastAsia="Arial" w:hAnsi="Times New Roman" w:cs="Times New Roman"/>
          <w:b w:val="0"/>
          <w:bCs w:val="0"/>
          <w:sz w:val="24"/>
          <w:szCs w:val="24"/>
        </w:rPr>
        <w:t>0</w:t>
      </w:r>
      <w:r w:rsidR="00031C94" w:rsidRPr="00C46683">
        <w:rPr>
          <w:rStyle w:val="TeksttreciPogrubienie"/>
          <w:rFonts w:ascii="Times New Roman" w:eastAsia="Arial" w:hAnsi="Times New Roman" w:cs="Times New Roman"/>
          <w:b w:val="0"/>
          <w:bCs w:val="0"/>
          <w:sz w:val="24"/>
          <w:szCs w:val="24"/>
        </w:rPr>
        <w:t>4</w:t>
      </w:r>
      <w:r w:rsidR="008F056A" w:rsidRPr="00C46683">
        <w:rPr>
          <w:rStyle w:val="TeksttreciPogrubienie"/>
          <w:rFonts w:ascii="Times New Roman" w:eastAsia="Arial" w:hAnsi="Times New Roman" w:cs="Times New Roman"/>
          <w:b w:val="0"/>
          <w:bCs w:val="0"/>
          <w:sz w:val="24"/>
          <w:szCs w:val="24"/>
        </w:rPr>
        <w:t xml:space="preserve"> września 202</w:t>
      </w:r>
      <w:r w:rsidR="00031C94" w:rsidRPr="00C46683">
        <w:rPr>
          <w:rStyle w:val="TeksttreciPogrubienie"/>
          <w:rFonts w:ascii="Times New Roman" w:eastAsia="Arial" w:hAnsi="Times New Roman" w:cs="Times New Roman"/>
          <w:b w:val="0"/>
          <w:bCs w:val="0"/>
          <w:sz w:val="24"/>
          <w:szCs w:val="24"/>
        </w:rPr>
        <w:t>3</w:t>
      </w:r>
      <w:r w:rsidR="008F056A" w:rsidRPr="00C46683">
        <w:rPr>
          <w:rStyle w:val="TeksttreciPogrubienie"/>
          <w:rFonts w:ascii="Times New Roman" w:eastAsia="Arial" w:hAnsi="Times New Roman" w:cs="Times New Roman"/>
          <w:b w:val="0"/>
          <w:bCs w:val="0"/>
          <w:sz w:val="24"/>
          <w:szCs w:val="24"/>
        </w:rPr>
        <w:t xml:space="preserve"> r. do </w:t>
      </w:r>
      <w:r w:rsidR="00E230FE" w:rsidRPr="00C46683">
        <w:rPr>
          <w:rStyle w:val="TeksttreciPogrubienie"/>
          <w:rFonts w:ascii="Times New Roman" w:eastAsia="Arial" w:hAnsi="Times New Roman" w:cs="Times New Roman"/>
          <w:b w:val="0"/>
          <w:bCs w:val="0"/>
          <w:sz w:val="24"/>
          <w:szCs w:val="24"/>
        </w:rPr>
        <w:t>31</w:t>
      </w:r>
      <w:r w:rsidR="008F056A" w:rsidRPr="00C46683">
        <w:rPr>
          <w:rStyle w:val="TeksttreciPogrubienie"/>
          <w:rFonts w:ascii="Times New Roman" w:eastAsia="Arial" w:hAnsi="Times New Roman" w:cs="Times New Roman"/>
          <w:b w:val="0"/>
          <w:bCs w:val="0"/>
          <w:sz w:val="24"/>
          <w:szCs w:val="24"/>
        </w:rPr>
        <w:t xml:space="preserve"> lipca 202</w:t>
      </w:r>
      <w:r w:rsidR="00031C94" w:rsidRPr="00C46683">
        <w:rPr>
          <w:rStyle w:val="TeksttreciPogrubienie"/>
          <w:rFonts w:ascii="Times New Roman" w:eastAsia="Arial" w:hAnsi="Times New Roman" w:cs="Times New Roman"/>
          <w:b w:val="0"/>
          <w:bCs w:val="0"/>
          <w:sz w:val="24"/>
          <w:szCs w:val="24"/>
        </w:rPr>
        <w:t>4</w:t>
      </w:r>
      <w:r w:rsidR="008F056A" w:rsidRPr="00C46683">
        <w:rPr>
          <w:rStyle w:val="TeksttreciPogrubienie"/>
          <w:rFonts w:ascii="Times New Roman" w:eastAsia="Arial" w:hAnsi="Times New Roman" w:cs="Times New Roman"/>
          <w:b w:val="0"/>
          <w:bCs w:val="0"/>
          <w:sz w:val="24"/>
          <w:szCs w:val="24"/>
        </w:rPr>
        <w:t> r</w:t>
      </w:r>
      <w:r w:rsidR="00444D97" w:rsidRPr="00C46683">
        <w:rPr>
          <w:rFonts w:ascii="Times New Roman" w:hAnsi="Times New Roman" w:cs="Times New Roman"/>
          <w:sz w:val="24"/>
          <w:szCs w:val="24"/>
        </w:rPr>
        <w:t>. od poniedziałku do piątku w każdym tygodniu z wyłączeniem przerw świątecznych, ferii zimowych, letnich wakacji i innych dni dodatkowo wolnych od nauki zgodnie z kalendarzem roku szkolnego.</w:t>
      </w:r>
    </w:p>
    <w:p w14:paraId="7900CAC6" w14:textId="48698F7C" w:rsidR="00444D97" w:rsidRPr="00C46683" w:rsidRDefault="00444D97" w:rsidP="006B36B9">
      <w:pPr>
        <w:pStyle w:val="Teksttreci0"/>
        <w:numPr>
          <w:ilvl w:val="1"/>
          <w:numId w:val="4"/>
        </w:numPr>
        <w:shd w:val="clear" w:color="auto" w:fill="auto"/>
        <w:spacing w:before="120" w:after="0" w:line="240" w:lineRule="auto"/>
        <w:ind w:left="426" w:right="20" w:hanging="426"/>
        <w:jc w:val="both"/>
        <w:rPr>
          <w:rFonts w:ascii="Times New Roman" w:hAnsi="Times New Roman" w:cs="Times New Roman"/>
          <w:sz w:val="24"/>
          <w:szCs w:val="24"/>
        </w:rPr>
      </w:pPr>
      <w:r w:rsidRPr="00C46683">
        <w:rPr>
          <w:rFonts w:ascii="Times New Roman" w:hAnsi="Times New Roman" w:cs="Times New Roman"/>
          <w:sz w:val="24"/>
          <w:szCs w:val="24"/>
        </w:rPr>
        <w:t xml:space="preserve">O zmianie terminu realizacji </w:t>
      </w:r>
      <w:r w:rsidR="008F056A" w:rsidRPr="00C46683">
        <w:rPr>
          <w:rFonts w:ascii="Times New Roman" w:hAnsi="Times New Roman" w:cs="Times New Roman"/>
          <w:sz w:val="24"/>
          <w:szCs w:val="24"/>
        </w:rPr>
        <w:t xml:space="preserve">przewozu </w:t>
      </w:r>
      <w:r w:rsidRPr="00C46683">
        <w:rPr>
          <w:rFonts w:ascii="Times New Roman" w:hAnsi="Times New Roman" w:cs="Times New Roman"/>
          <w:sz w:val="24"/>
          <w:szCs w:val="24"/>
        </w:rPr>
        <w:t>objętego umową z powodu odrabiania zajęć w</w:t>
      </w:r>
      <w:r w:rsidR="00CC3F7C" w:rsidRPr="00C46683">
        <w:rPr>
          <w:rFonts w:ascii="Times New Roman" w:hAnsi="Times New Roman" w:cs="Times New Roman"/>
          <w:sz w:val="24"/>
          <w:szCs w:val="24"/>
        </w:rPr>
        <w:t> </w:t>
      </w:r>
      <w:r w:rsidRPr="00C46683">
        <w:rPr>
          <w:rFonts w:ascii="Times New Roman" w:hAnsi="Times New Roman" w:cs="Times New Roman"/>
          <w:sz w:val="24"/>
          <w:szCs w:val="24"/>
        </w:rPr>
        <w:t xml:space="preserve">wolną sobotę, o realizacji przez ośrodek lekcji skróconych i zmiany terminu (godzin) odwozu dyrekcja ośrodka, działając w imieniu </w:t>
      </w:r>
      <w:r w:rsidR="00E243F5" w:rsidRPr="00C46683">
        <w:rPr>
          <w:rFonts w:ascii="Times New Roman" w:hAnsi="Times New Roman" w:cs="Times New Roman"/>
          <w:b/>
          <w:bCs/>
          <w:sz w:val="24"/>
          <w:szCs w:val="24"/>
        </w:rPr>
        <w:t>ZAMAWIAJĄCEGO</w:t>
      </w:r>
      <w:r w:rsidRPr="00C46683">
        <w:rPr>
          <w:rFonts w:ascii="Times New Roman" w:hAnsi="Times New Roman" w:cs="Times New Roman"/>
          <w:sz w:val="24"/>
          <w:szCs w:val="24"/>
        </w:rPr>
        <w:t xml:space="preserve">, będzie powiadamiać </w:t>
      </w:r>
      <w:r w:rsidR="008A08EB" w:rsidRPr="00C46683">
        <w:rPr>
          <w:rFonts w:ascii="Times New Roman" w:hAnsi="Times New Roman" w:cs="Times New Roman"/>
          <w:b/>
          <w:sz w:val="24"/>
          <w:szCs w:val="24"/>
        </w:rPr>
        <w:t>WYKONAWCĘ</w:t>
      </w:r>
      <w:r w:rsidRPr="00C46683">
        <w:rPr>
          <w:rFonts w:ascii="Times New Roman" w:hAnsi="Times New Roman" w:cs="Times New Roman"/>
          <w:sz w:val="24"/>
          <w:szCs w:val="24"/>
        </w:rPr>
        <w:t>.</w:t>
      </w:r>
    </w:p>
    <w:p w14:paraId="2E7009DD" w14:textId="754B2F4C" w:rsidR="00444D97" w:rsidRPr="00C46683" w:rsidRDefault="00444D97" w:rsidP="006B36B9">
      <w:pPr>
        <w:pStyle w:val="Teksttreci0"/>
        <w:numPr>
          <w:ilvl w:val="1"/>
          <w:numId w:val="4"/>
        </w:numPr>
        <w:shd w:val="clear" w:color="auto" w:fill="auto"/>
        <w:spacing w:before="120" w:after="0" w:line="240" w:lineRule="auto"/>
        <w:ind w:left="426" w:right="20" w:hanging="426"/>
        <w:jc w:val="both"/>
        <w:rPr>
          <w:rFonts w:ascii="Times New Roman" w:hAnsi="Times New Roman" w:cs="Times New Roman"/>
          <w:sz w:val="24"/>
          <w:szCs w:val="24"/>
        </w:rPr>
      </w:pPr>
      <w:r w:rsidRPr="00C46683">
        <w:rPr>
          <w:rFonts w:ascii="Times New Roman" w:hAnsi="Times New Roman" w:cs="Times New Roman"/>
          <w:sz w:val="24"/>
          <w:szCs w:val="24"/>
        </w:rPr>
        <w:t xml:space="preserve">Przesunięcie </w:t>
      </w:r>
      <w:r w:rsidR="008F056A" w:rsidRPr="00C46683">
        <w:rPr>
          <w:rFonts w:ascii="Times New Roman" w:hAnsi="Times New Roman" w:cs="Times New Roman"/>
          <w:sz w:val="24"/>
          <w:szCs w:val="24"/>
        </w:rPr>
        <w:t xml:space="preserve">przewozu </w:t>
      </w:r>
      <w:r w:rsidRPr="00C46683">
        <w:rPr>
          <w:rFonts w:ascii="Times New Roman" w:hAnsi="Times New Roman" w:cs="Times New Roman"/>
          <w:sz w:val="24"/>
          <w:szCs w:val="24"/>
        </w:rPr>
        <w:t>na wolną sobotę nie powoduje zmiany wynagrodzenia za usługi objęte niniejszą umową.</w:t>
      </w:r>
    </w:p>
    <w:p w14:paraId="45E50665" w14:textId="79954077" w:rsidR="001257EA" w:rsidRPr="00C46683" w:rsidRDefault="00AA2E97" w:rsidP="00AA2E97">
      <w:pPr>
        <w:pStyle w:val="Nagwek11"/>
        <w:keepNext/>
        <w:keepLines/>
        <w:shd w:val="clear" w:color="auto" w:fill="auto"/>
        <w:spacing w:before="120" w:line="240" w:lineRule="auto"/>
        <w:ind w:left="4400" w:hanging="4400"/>
        <w:jc w:val="center"/>
        <w:rPr>
          <w:rFonts w:ascii="Times New Roman" w:hAnsi="Times New Roman" w:cs="Times New Roman"/>
          <w:b/>
          <w:bCs/>
          <w:i/>
          <w:iCs/>
          <w:sz w:val="24"/>
          <w:szCs w:val="24"/>
        </w:rPr>
      </w:pPr>
      <w:bookmarkStart w:id="5" w:name="bookmark1"/>
      <w:r w:rsidRPr="00C46683">
        <w:rPr>
          <w:rFonts w:ascii="Times New Roman" w:hAnsi="Times New Roman" w:cs="Times New Roman"/>
          <w:b/>
          <w:bCs/>
          <w:i/>
          <w:iCs/>
          <w:sz w:val="24"/>
          <w:szCs w:val="24"/>
        </w:rPr>
        <w:t>Warunki realizacji umowy</w:t>
      </w:r>
    </w:p>
    <w:p w14:paraId="1B37278C" w14:textId="3B8DB1A6" w:rsidR="00444D97" w:rsidRPr="00C46683" w:rsidRDefault="00444D97" w:rsidP="00444D97">
      <w:pPr>
        <w:pStyle w:val="Nagwek11"/>
        <w:keepNext/>
        <w:keepLines/>
        <w:shd w:val="clear" w:color="auto" w:fill="auto"/>
        <w:spacing w:before="120" w:line="240" w:lineRule="auto"/>
        <w:ind w:left="4400"/>
        <w:rPr>
          <w:rFonts w:ascii="Times New Roman" w:hAnsi="Times New Roman" w:cs="Times New Roman"/>
          <w:b/>
          <w:bCs/>
          <w:sz w:val="24"/>
          <w:szCs w:val="24"/>
        </w:rPr>
      </w:pPr>
      <w:r w:rsidRPr="00C46683">
        <w:rPr>
          <w:rFonts w:ascii="Times New Roman" w:hAnsi="Times New Roman" w:cs="Times New Roman"/>
          <w:b/>
          <w:bCs/>
          <w:sz w:val="24"/>
          <w:szCs w:val="24"/>
        </w:rPr>
        <w:t>§ 3</w:t>
      </w:r>
      <w:bookmarkEnd w:id="5"/>
    </w:p>
    <w:p w14:paraId="2DF4EB8B" w14:textId="27B90203" w:rsidR="00444D97" w:rsidRPr="00C46683" w:rsidRDefault="00444D97" w:rsidP="006B36B9">
      <w:pPr>
        <w:pStyle w:val="Teksttreci0"/>
        <w:numPr>
          <w:ilvl w:val="2"/>
          <w:numId w:val="4"/>
        </w:numPr>
        <w:shd w:val="clear" w:color="auto" w:fill="auto"/>
        <w:spacing w:before="120" w:after="0" w:line="240" w:lineRule="auto"/>
        <w:ind w:left="426" w:hanging="426"/>
        <w:jc w:val="both"/>
        <w:rPr>
          <w:rFonts w:ascii="Times New Roman" w:hAnsi="Times New Roman" w:cs="Times New Roman"/>
          <w:sz w:val="24"/>
          <w:szCs w:val="24"/>
        </w:rPr>
      </w:pPr>
      <w:r w:rsidRPr="00C46683">
        <w:rPr>
          <w:rFonts w:ascii="Times New Roman" w:hAnsi="Times New Roman" w:cs="Times New Roman"/>
          <w:sz w:val="24"/>
          <w:szCs w:val="24"/>
        </w:rPr>
        <w:t xml:space="preserve">Usługa będzie świadczona pojazdem </w:t>
      </w:r>
      <w:r w:rsidR="00CC3F7C" w:rsidRPr="00C46683">
        <w:rPr>
          <w:rFonts w:ascii="Times New Roman" w:hAnsi="Times New Roman" w:cs="Times New Roman"/>
          <w:sz w:val="24"/>
          <w:szCs w:val="24"/>
        </w:rPr>
        <w:t xml:space="preserve">typu mikrobus </w:t>
      </w:r>
      <w:r w:rsidR="008F056A" w:rsidRPr="00C46683">
        <w:rPr>
          <w:rFonts w:ascii="Times New Roman" w:hAnsi="Times New Roman" w:cs="Times New Roman"/>
          <w:sz w:val="24"/>
          <w:szCs w:val="24"/>
        </w:rPr>
        <w:t xml:space="preserve">będącym w dyspozycji </w:t>
      </w:r>
      <w:r w:rsidR="008A08EB" w:rsidRPr="00C46683">
        <w:rPr>
          <w:rFonts w:ascii="Times New Roman" w:hAnsi="Times New Roman" w:cs="Times New Roman"/>
          <w:b/>
          <w:sz w:val="24"/>
          <w:szCs w:val="24"/>
        </w:rPr>
        <w:t>WYKONAWCY</w:t>
      </w:r>
      <w:r w:rsidRPr="00C46683">
        <w:rPr>
          <w:rFonts w:ascii="Times New Roman" w:hAnsi="Times New Roman" w:cs="Times New Roman"/>
          <w:sz w:val="24"/>
          <w:szCs w:val="24"/>
        </w:rPr>
        <w:t>.</w:t>
      </w:r>
    </w:p>
    <w:p w14:paraId="27FD0A7D" w14:textId="7D3A6933" w:rsidR="00444D97" w:rsidRPr="00C46683" w:rsidRDefault="00444D97" w:rsidP="006B36B9">
      <w:pPr>
        <w:pStyle w:val="Teksttreci0"/>
        <w:numPr>
          <w:ilvl w:val="2"/>
          <w:numId w:val="4"/>
        </w:numPr>
        <w:shd w:val="clear" w:color="auto" w:fill="auto"/>
        <w:spacing w:before="120" w:after="0" w:line="240" w:lineRule="auto"/>
        <w:ind w:left="426" w:right="20" w:hanging="426"/>
        <w:jc w:val="both"/>
        <w:rPr>
          <w:rFonts w:ascii="Times New Roman" w:hAnsi="Times New Roman" w:cs="Times New Roman"/>
          <w:sz w:val="24"/>
          <w:szCs w:val="24"/>
        </w:rPr>
      </w:pPr>
      <w:r w:rsidRPr="00C46683">
        <w:rPr>
          <w:rFonts w:ascii="Times New Roman" w:hAnsi="Times New Roman" w:cs="Times New Roman"/>
          <w:sz w:val="24"/>
          <w:szCs w:val="24"/>
        </w:rPr>
        <w:t xml:space="preserve">W przypadku awarii środka transportowego, </w:t>
      </w:r>
      <w:r w:rsidR="008A08EB" w:rsidRPr="00C46683">
        <w:rPr>
          <w:rFonts w:ascii="Times New Roman" w:hAnsi="Times New Roman" w:cs="Times New Roman"/>
          <w:b/>
          <w:sz w:val="24"/>
          <w:szCs w:val="24"/>
        </w:rPr>
        <w:t>WYKONAWCA</w:t>
      </w:r>
      <w:r w:rsidRPr="00C46683">
        <w:rPr>
          <w:rFonts w:ascii="Times New Roman" w:hAnsi="Times New Roman" w:cs="Times New Roman"/>
          <w:sz w:val="24"/>
          <w:szCs w:val="24"/>
        </w:rPr>
        <w:t xml:space="preserve"> zapewni zastępczy środek transportu, w taki sposób, aby nie powodować opóźnień czasowych kursu i nie powodować nadmiernego (ponad limit miejsc siedzących) zwiększenia liczby przewożonych uczniów.</w:t>
      </w:r>
    </w:p>
    <w:p w14:paraId="318832D4" w14:textId="6C3BA6FF" w:rsidR="00444D97" w:rsidRPr="00C46683" w:rsidRDefault="008A08EB" w:rsidP="006B36B9">
      <w:pPr>
        <w:pStyle w:val="Teksttreci0"/>
        <w:numPr>
          <w:ilvl w:val="2"/>
          <w:numId w:val="4"/>
        </w:numPr>
        <w:shd w:val="clear" w:color="auto" w:fill="auto"/>
        <w:spacing w:before="120" w:after="0" w:line="240" w:lineRule="auto"/>
        <w:ind w:left="426" w:right="20" w:hanging="426"/>
        <w:jc w:val="both"/>
        <w:rPr>
          <w:rFonts w:ascii="Times New Roman" w:hAnsi="Times New Roman" w:cs="Times New Roman"/>
          <w:b/>
          <w:bCs/>
          <w:sz w:val="24"/>
          <w:szCs w:val="24"/>
        </w:rPr>
      </w:pPr>
      <w:r w:rsidRPr="00C46683">
        <w:rPr>
          <w:rFonts w:ascii="Times New Roman" w:hAnsi="Times New Roman" w:cs="Times New Roman"/>
          <w:b/>
          <w:sz w:val="24"/>
          <w:szCs w:val="24"/>
        </w:rPr>
        <w:t>WYKONAWCA</w:t>
      </w:r>
      <w:r w:rsidR="00444D97" w:rsidRPr="00C46683">
        <w:rPr>
          <w:rFonts w:ascii="Times New Roman" w:hAnsi="Times New Roman" w:cs="Times New Roman"/>
          <w:sz w:val="24"/>
          <w:szCs w:val="24"/>
        </w:rPr>
        <w:t xml:space="preserve"> </w:t>
      </w:r>
      <w:r w:rsidRPr="00C46683">
        <w:rPr>
          <w:rFonts w:ascii="Times New Roman" w:hAnsi="Times New Roman" w:cs="Times New Roman"/>
          <w:sz w:val="24"/>
          <w:szCs w:val="24"/>
        </w:rPr>
        <w:t xml:space="preserve">zobowiązany jest </w:t>
      </w:r>
      <w:r w:rsidR="00444D97" w:rsidRPr="00C46683">
        <w:rPr>
          <w:rFonts w:ascii="Times New Roman" w:hAnsi="Times New Roman" w:cs="Times New Roman"/>
          <w:sz w:val="24"/>
          <w:szCs w:val="24"/>
        </w:rPr>
        <w:t>zgodnie ze złożoną ofertą</w:t>
      </w:r>
      <w:r w:rsidRPr="00C46683">
        <w:rPr>
          <w:rFonts w:ascii="Times New Roman" w:hAnsi="Times New Roman" w:cs="Times New Roman"/>
          <w:sz w:val="24"/>
          <w:szCs w:val="24"/>
        </w:rPr>
        <w:t xml:space="preserve"> do </w:t>
      </w:r>
      <w:r w:rsidR="00444D97" w:rsidRPr="00C46683">
        <w:rPr>
          <w:rFonts w:ascii="Times New Roman" w:hAnsi="Times New Roman" w:cs="Times New Roman"/>
          <w:sz w:val="24"/>
          <w:szCs w:val="24"/>
        </w:rPr>
        <w:t xml:space="preserve">podstawienia pojazdu zastępczego w przypadku awarii </w:t>
      </w:r>
      <w:r w:rsidRPr="00C46683">
        <w:rPr>
          <w:rFonts w:ascii="Times New Roman" w:hAnsi="Times New Roman" w:cs="Times New Roman"/>
          <w:sz w:val="24"/>
          <w:szCs w:val="24"/>
        </w:rPr>
        <w:t xml:space="preserve">w czasie nie dłuższym niż </w:t>
      </w:r>
      <w:r w:rsidR="00444D97" w:rsidRPr="00C46683">
        <w:rPr>
          <w:rStyle w:val="TeksttreciPogrubienie"/>
          <w:rFonts w:ascii="Times New Roman" w:hAnsi="Times New Roman" w:cs="Times New Roman"/>
          <w:sz w:val="24"/>
          <w:szCs w:val="24"/>
        </w:rPr>
        <w:t>.</w:t>
      </w:r>
      <w:r w:rsidR="00444D97" w:rsidRPr="00C46683">
        <w:rPr>
          <w:rFonts w:ascii="Times New Roman" w:hAnsi="Times New Roman" w:cs="Times New Roman"/>
          <w:sz w:val="24"/>
          <w:szCs w:val="24"/>
        </w:rPr>
        <w:t>..</w:t>
      </w:r>
      <w:r w:rsidR="00444D97" w:rsidRPr="00C46683">
        <w:rPr>
          <w:rStyle w:val="TeksttreciPogrubienie"/>
          <w:rFonts w:ascii="Times New Roman" w:hAnsi="Times New Roman" w:cs="Times New Roman"/>
          <w:sz w:val="24"/>
          <w:szCs w:val="24"/>
        </w:rPr>
        <w:t>.</w:t>
      </w:r>
      <w:r w:rsidR="008F056A" w:rsidRPr="00C46683">
        <w:rPr>
          <w:rStyle w:val="TeksttreciPogrubienie"/>
          <w:rFonts w:ascii="Times New Roman" w:hAnsi="Times New Roman" w:cs="Times New Roman"/>
          <w:sz w:val="24"/>
          <w:szCs w:val="24"/>
        </w:rPr>
        <w:t xml:space="preserve"> </w:t>
      </w:r>
      <w:r w:rsidR="00BF4653" w:rsidRPr="00C46683">
        <w:rPr>
          <w:rStyle w:val="TeksttreciPogrubienie"/>
          <w:rFonts w:ascii="Times New Roman" w:hAnsi="Times New Roman" w:cs="Times New Roman"/>
          <w:b w:val="0"/>
          <w:bCs w:val="0"/>
          <w:i/>
          <w:iCs/>
          <w:sz w:val="24"/>
          <w:szCs w:val="24"/>
        </w:rPr>
        <w:t>(wpisać czas zadeklarowany przez Wykonawcę w ofercie)</w:t>
      </w:r>
      <w:r w:rsidR="00BF4653" w:rsidRPr="00C46683">
        <w:rPr>
          <w:rStyle w:val="TeksttreciPogrubienie"/>
          <w:rFonts w:ascii="Times New Roman" w:hAnsi="Times New Roman" w:cs="Times New Roman"/>
          <w:sz w:val="24"/>
          <w:szCs w:val="24"/>
        </w:rPr>
        <w:t xml:space="preserve"> </w:t>
      </w:r>
      <w:r w:rsidR="008F056A" w:rsidRPr="00C46683">
        <w:rPr>
          <w:rStyle w:val="TeksttreciPogrubienie"/>
          <w:rFonts w:ascii="Times New Roman" w:hAnsi="Times New Roman" w:cs="Times New Roman"/>
          <w:b w:val="0"/>
          <w:bCs w:val="0"/>
          <w:sz w:val="24"/>
          <w:szCs w:val="24"/>
        </w:rPr>
        <w:t xml:space="preserve">minut od </w:t>
      </w:r>
      <w:r w:rsidR="00A23AFC" w:rsidRPr="00C46683">
        <w:rPr>
          <w:rFonts w:ascii="Times New Roman" w:hAnsi="Times New Roman" w:cs="Times New Roman"/>
          <w:bCs/>
          <w:sz w:val="24"/>
          <w:szCs w:val="24"/>
        </w:rPr>
        <w:t>chwili telefonicznego zgłoszenia</w:t>
      </w:r>
      <w:r w:rsidR="008F056A" w:rsidRPr="00C46683">
        <w:rPr>
          <w:rStyle w:val="TeksttreciPogrubienie"/>
          <w:rFonts w:ascii="Times New Roman" w:hAnsi="Times New Roman" w:cs="Times New Roman"/>
          <w:b w:val="0"/>
          <w:bCs w:val="0"/>
          <w:sz w:val="24"/>
          <w:szCs w:val="24"/>
        </w:rPr>
        <w:t>.</w:t>
      </w:r>
    </w:p>
    <w:p w14:paraId="5112CB8D" w14:textId="6C3279EA" w:rsidR="00444D97" w:rsidRPr="00C46683" w:rsidRDefault="008A08EB" w:rsidP="006B36B9">
      <w:pPr>
        <w:pStyle w:val="Teksttreci0"/>
        <w:numPr>
          <w:ilvl w:val="2"/>
          <w:numId w:val="4"/>
        </w:numPr>
        <w:shd w:val="clear" w:color="auto" w:fill="auto"/>
        <w:spacing w:before="120" w:after="0" w:line="240" w:lineRule="auto"/>
        <w:ind w:left="426" w:hanging="426"/>
        <w:jc w:val="both"/>
        <w:rPr>
          <w:rFonts w:ascii="Times New Roman" w:hAnsi="Times New Roman" w:cs="Times New Roman"/>
          <w:sz w:val="24"/>
          <w:szCs w:val="24"/>
        </w:rPr>
      </w:pPr>
      <w:r w:rsidRPr="00C46683">
        <w:rPr>
          <w:rFonts w:ascii="Times New Roman" w:hAnsi="Times New Roman" w:cs="Times New Roman"/>
          <w:b/>
          <w:sz w:val="24"/>
          <w:szCs w:val="24"/>
        </w:rPr>
        <w:t>WYKONAWCA</w:t>
      </w:r>
      <w:r w:rsidR="00444D97" w:rsidRPr="00C46683">
        <w:rPr>
          <w:rFonts w:ascii="Times New Roman" w:hAnsi="Times New Roman" w:cs="Times New Roman"/>
          <w:sz w:val="24"/>
          <w:szCs w:val="24"/>
        </w:rPr>
        <w:t xml:space="preserve"> odpowiada za bezpieczeństwo osób przewożonych w czasie przewozu.</w:t>
      </w:r>
    </w:p>
    <w:p w14:paraId="5917C693" w14:textId="31BE1ADD" w:rsidR="00444D97" w:rsidRPr="00C46683" w:rsidRDefault="008A08EB" w:rsidP="006B36B9">
      <w:pPr>
        <w:pStyle w:val="Teksttreci0"/>
        <w:numPr>
          <w:ilvl w:val="2"/>
          <w:numId w:val="4"/>
        </w:numPr>
        <w:shd w:val="clear" w:color="auto" w:fill="auto"/>
        <w:spacing w:before="120" w:after="0" w:line="240" w:lineRule="auto"/>
        <w:ind w:left="426" w:hanging="426"/>
        <w:jc w:val="both"/>
        <w:rPr>
          <w:rFonts w:ascii="Times New Roman" w:hAnsi="Times New Roman" w:cs="Times New Roman"/>
          <w:sz w:val="24"/>
          <w:szCs w:val="24"/>
        </w:rPr>
      </w:pPr>
      <w:r w:rsidRPr="00C46683">
        <w:rPr>
          <w:rFonts w:ascii="Times New Roman" w:hAnsi="Times New Roman" w:cs="Times New Roman"/>
          <w:b/>
          <w:sz w:val="24"/>
          <w:szCs w:val="24"/>
        </w:rPr>
        <w:t>WYKONAWCA</w:t>
      </w:r>
      <w:r w:rsidRPr="00C46683">
        <w:rPr>
          <w:rFonts w:ascii="Times New Roman" w:hAnsi="Times New Roman" w:cs="Times New Roman"/>
          <w:sz w:val="24"/>
          <w:szCs w:val="24"/>
        </w:rPr>
        <w:t xml:space="preserve"> </w:t>
      </w:r>
      <w:r w:rsidR="00444D97" w:rsidRPr="00C46683">
        <w:rPr>
          <w:rFonts w:ascii="Times New Roman" w:hAnsi="Times New Roman" w:cs="Times New Roman"/>
          <w:sz w:val="24"/>
          <w:szCs w:val="24"/>
        </w:rPr>
        <w:t>zobowiązuje się:</w:t>
      </w:r>
    </w:p>
    <w:p w14:paraId="0029D3E4" w14:textId="5BB16127" w:rsidR="00444D97" w:rsidRPr="00C46683" w:rsidRDefault="00444D97" w:rsidP="006B36B9">
      <w:pPr>
        <w:pStyle w:val="Teksttreci0"/>
        <w:numPr>
          <w:ilvl w:val="3"/>
          <w:numId w:val="4"/>
        </w:numPr>
        <w:shd w:val="clear" w:color="auto" w:fill="auto"/>
        <w:spacing w:before="120" w:after="0" w:line="240" w:lineRule="auto"/>
        <w:ind w:left="851" w:right="20" w:hanging="425"/>
        <w:jc w:val="both"/>
        <w:rPr>
          <w:rFonts w:ascii="Times New Roman" w:hAnsi="Times New Roman" w:cs="Times New Roman"/>
          <w:sz w:val="24"/>
          <w:szCs w:val="24"/>
        </w:rPr>
      </w:pPr>
      <w:r w:rsidRPr="00C46683">
        <w:rPr>
          <w:rFonts w:ascii="Times New Roman" w:hAnsi="Times New Roman" w:cs="Times New Roman"/>
          <w:sz w:val="24"/>
          <w:szCs w:val="24"/>
        </w:rPr>
        <w:t>Realizować przedmiot umowy zgodnie z przepisami prawa, a szczególności ustawy z</w:t>
      </w:r>
      <w:r w:rsidR="001A44B3" w:rsidRPr="00C46683">
        <w:rPr>
          <w:rFonts w:ascii="Times New Roman" w:hAnsi="Times New Roman" w:cs="Times New Roman"/>
          <w:sz w:val="24"/>
          <w:szCs w:val="24"/>
        </w:rPr>
        <w:t> </w:t>
      </w:r>
      <w:r w:rsidRPr="00C46683">
        <w:rPr>
          <w:rFonts w:ascii="Times New Roman" w:hAnsi="Times New Roman" w:cs="Times New Roman"/>
          <w:sz w:val="24"/>
          <w:szCs w:val="24"/>
        </w:rPr>
        <w:t xml:space="preserve">dnia </w:t>
      </w:r>
      <w:r w:rsidR="00E230FE" w:rsidRPr="00C46683">
        <w:rPr>
          <w:rFonts w:ascii="Times New Roman" w:hAnsi="Times New Roman" w:cs="Times New Roman"/>
          <w:sz w:val="24"/>
          <w:szCs w:val="24"/>
        </w:rPr>
        <w:t>0</w:t>
      </w:r>
      <w:r w:rsidRPr="00C46683">
        <w:rPr>
          <w:rFonts w:ascii="Times New Roman" w:hAnsi="Times New Roman" w:cs="Times New Roman"/>
          <w:sz w:val="24"/>
          <w:szCs w:val="24"/>
        </w:rPr>
        <w:t xml:space="preserve">6 września 2001 r. </w:t>
      </w:r>
      <w:r w:rsidRPr="00C46683">
        <w:rPr>
          <w:rFonts w:ascii="Times New Roman" w:hAnsi="Times New Roman" w:cs="Times New Roman"/>
          <w:i/>
          <w:iCs/>
          <w:sz w:val="24"/>
          <w:szCs w:val="24"/>
        </w:rPr>
        <w:t>o transporcie drogowym</w:t>
      </w:r>
      <w:r w:rsidRPr="00C46683">
        <w:rPr>
          <w:rFonts w:ascii="Times New Roman" w:hAnsi="Times New Roman" w:cs="Times New Roman"/>
          <w:sz w:val="24"/>
          <w:szCs w:val="24"/>
        </w:rPr>
        <w:t xml:space="preserve"> oraz ustawy z dnia 20 czerwca 1997 r. </w:t>
      </w:r>
      <w:r w:rsidRPr="00C46683">
        <w:rPr>
          <w:rFonts w:ascii="Times New Roman" w:hAnsi="Times New Roman" w:cs="Times New Roman"/>
          <w:i/>
          <w:iCs/>
          <w:sz w:val="24"/>
          <w:szCs w:val="24"/>
        </w:rPr>
        <w:t>Prawo o ruchu drogowym</w:t>
      </w:r>
      <w:r w:rsidRPr="00C46683">
        <w:rPr>
          <w:rFonts w:ascii="Times New Roman" w:hAnsi="Times New Roman" w:cs="Times New Roman"/>
          <w:sz w:val="24"/>
          <w:szCs w:val="24"/>
        </w:rPr>
        <w:t>;</w:t>
      </w:r>
    </w:p>
    <w:p w14:paraId="5FB2872D" w14:textId="77777777" w:rsidR="00444D97" w:rsidRPr="00C46683" w:rsidRDefault="00444D97" w:rsidP="006B36B9">
      <w:pPr>
        <w:pStyle w:val="Teksttreci0"/>
        <w:numPr>
          <w:ilvl w:val="3"/>
          <w:numId w:val="4"/>
        </w:numPr>
        <w:shd w:val="clear" w:color="auto" w:fill="auto"/>
        <w:spacing w:before="120" w:after="0" w:line="240" w:lineRule="auto"/>
        <w:ind w:left="851" w:right="20" w:hanging="425"/>
        <w:jc w:val="both"/>
        <w:rPr>
          <w:rFonts w:ascii="Times New Roman" w:hAnsi="Times New Roman" w:cs="Times New Roman"/>
          <w:sz w:val="24"/>
          <w:szCs w:val="24"/>
        </w:rPr>
      </w:pPr>
      <w:r w:rsidRPr="00C46683">
        <w:rPr>
          <w:rFonts w:ascii="Times New Roman" w:hAnsi="Times New Roman" w:cs="Times New Roman"/>
          <w:sz w:val="24"/>
          <w:szCs w:val="24"/>
        </w:rPr>
        <w:t>Świadczyć usługę pojazdami przystosowanymi do przewozu dzieci niepełnosprawnych, w tym na wózku inwalidzkim, sprawnymi technicznie, wyposażonymi w specjalistyczny atestowany sprzęt zabezpieczający oraz specjalne oznakowanie;</w:t>
      </w:r>
    </w:p>
    <w:p w14:paraId="5EF8AFC6" w14:textId="2E03943A" w:rsidR="00444D97" w:rsidRPr="00C46683" w:rsidRDefault="00444D97" w:rsidP="006B36B9">
      <w:pPr>
        <w:pStyle w:val="Teksttreci0"/>
        <w:numPr>
          <w:ilvl w:val="3"/>
          <w:numId w:val="4"/>
        </w:numPr>
        <w:shd w:val="clear" w:color="auto" w:fill="auto"/>
        <w:spacing w:before="120" w:after="0" w:line="240" w:lineRule="auto"/>
        <w:ind w:left="851" w:right="20" w:hanging="425"/>
        <w:jc w:val="both"/>
        <w:rPr>
          <w:rFonts w:ascii="Times New Roman" w:hAnsi="Times New Roman" w:cs="Times New Roman"/>
          <w:sz w:val="24"/>
          <w:szCs w:val="24"/>
        </w:rPr>
      </w:pPr>
      <w:r w:rsidRPr="00C46683">
        <w:rPr>
          <w:rFonts w:ascii="Times New Roman" w:hAnsi="Times New Roman" w:cs="Times New Roman"/>
          <w:sz w:val="24"/>
          <w:szCs w:val="24"/>
        </w:rPr>
        <w:t>Do ubezpieczenia pojazdów i uczniów</w:t>
      </w:r>
      <w:r w:rsidR="000F2F28" w:rsidRPr="00C46683">
        <w:rPr>
          <w:rFonts w:ascii="Times New Roman" w:hAnsi="Times New Roman" w:cs="Times New Roman"/>
          <w:sz w:val="24"/>
          <w:szCs w:val="24"/>
        </w:rPr>
        <w:t xml:space="preserve"> </w:t>
      </w:r>
      <w:r w:rsidR="008A08EB" w:rsidRPr="00C46683">
        <w:rPr>
          <w:rFonts w:ascii="Times New Roman" w:hAnsi="Times New Roman" w:cs="Times New Roman"/>
          <w:b/>
          <w:sz w:val="24"/>
          <w:szCs w:val="24"/>
        </w:rPr>
        <w:t>WYKONAWCA</w:t>
      </w:r>
      <w:r w:rsidRPr="00C46683">
        <w:rPr>
          <w:rFonts w:ascii="Times New Roman" w:hAnsi="Times New Roman" w:cs="Times New Roman"/>
          <w:sz w:val="24"/>
          <w:szCs w:val="24"/>
        </w:rPr>
        <w:t xml:space="preserve"> ma obowiązek zapewnić ubezpieczenie NNW dla wszystkich przewożonych uczniów, a </w:t>
      </w:r>
      <w:r w:rsidR="001A44B3" w:rsidRPr="00C46683">
        <w:rPr>
          <w:rFonts w:ascii="Times New Roman" w:hAnsi="Times New Roman" w:cs="Times New Roman"/>
          <w:b/>
          <w:bCs/>
          <w:sz w:val="24"/>
          <w:szCs w:val="24"/>
        </w:rPr>
        <w:t>ZAMAWIAJĄCY</w:t>
      </w:r>
      <w:r w:rsidRPr="00C46683">
        <w:rPr>
          <w:rFonts w:ascii="Times New Roman" w:hAnsi="Times New Roman" w:cs="Times New Roman"/>
          <w:sz w:val="24"/>
          <w:szCs w:val="24"/>
        </w:rPr>
        <w:t xml:space="preserve"> nie ponosi żadnej odpowiedzialności za wypadki i zdarzenia jakiegokolwiek typu w </w:t>
      </w:r>
      <w:r w:rsidRPr="00C46683">
        <w:rPr>
          <w:rFonts w:ascii="Times New Roman" w:hAnsi="Times New Roman" w:cs="Times New Roman"/>
          <w:sz w:val="24"/>
          <w:szCs w:val="24"/>
        </w:rPr>
        <w:lastRenderedPageBreak/>
        <w:t xml:space="preserve">wyniku których nastąpi uszkodzenie ciała lub śmierć czy szkoda materialna spowodowana działalnością </w:t>
      </w:r>
      <w:r w:rsidR="001A44B3" w:rsidRPr="00C46683">
        <w:rPr>
          <w:rFonts w:ascii="Times New Roman" w:hAnsi="Times New Roman" w:cs="Times New Roman"/>
          <w:b/>
          <w:bCs/>
          <w:sz w:val="24"/>
          <w:szCs w:val="24"/>
        </w:rPr>
        <w:t>WYKONAWCY</w:t>
      </w:r>
      <w:r w:rsidRPr="00C46683">
        <w:rPr>
          <w:rFonts w:ascii="Times New Roman" w:hAnsi="Times New Roman" w:cs="Times New Roman"/>
          <w:sz w:val="24"/>
          <w:szCs w:val="24"/>
        </w:rPr>
        <w:t>;</w:t>
      </w:r>
    </w:p>
    <w:p w14:paraId="5805B848" w14:textId="54194960" w:rsidR="00282E40" w:rsidRPr="00282E40" w:rsidRDefault="00444D97" w:rsidP="006F08B7">
      <w:pPr>
        <w:pStyle w:val="Teksttreci0"/>
        <w:numPr>
          <w:ilvl w:val="3"/>
          <w:numId w:val="4"/>
        </w:numPr>
        <w:shd w:val="clear" w:color="auto" w:fill="auto"/>
        <w:autoSpaceDE w:val="0"/>
        <w:autoSpaceDN w:val="0"/>
        <w:adjustRightInd w:val="0"/>
        <w:spacing w:before="120" w:after="0" w:line="240" w:lineRule="auto"/>
        <w:ind w:left="851" w:right="20" w:hanging="425"/>
        <w:jc w:val="both"/>
        <w:rPr>
          <w:rFonts w:ascii="Times New Roman" w:eastAsiaTheme="minorHAnsi" w:hAnsi="Times New Roman" w:cs="Times New Roman"/>
          <w:color w:val="000000"/>
          <w:sz w:val="24"/>
          <w:szCs w:val="24"/>
        </w:rPr>
      </w:pPr>
      <w:r w:rsidRPr="00C46683">
        <w:rPr>
          <w:rFonts w:ascii="Times New Roman" w:hAnsi="Times New Roman" w:cs="Times New Roman"/>
          <w:sz w:val="24"/>
          <w:szCs w:val="24"/>
        </w:rPr>
        <w:t xml:space="preserve">Do zapewnienia uczniom fachowej opieki w czasie przewozu przez pracowników </w:t>
      </w:r>
      <w:r w:rsidR="008A08EB" w:rsidRPr="00C46683">
        <w:rPr>
          <w:rFonts w:ascii="Times New Roman" w:hAnsi="Times New Roman" w:cs="Times New Roman"/>
          <w:b/>
          <w:sz w:val="24"/>
          <w:szCs w:val="24"/>
        </w:rPr>
        <w:t>WYKONAWCY</w:t>
      </w:r>
      <w:r w:rsidRPr="00C46683">
        <w:rPr>
          <w:rFonts w:ascii="Times New Roman" w:hAnsi="Times New Roman" w:cs="Times New Roman"/>
          <w:sz w:val="24"/>
          <w:szCs w:val="24"/>
        </w:rPr>
        <w:t xml:space="preserve">, tzn. pomoc w przemieszczaniu się, pomoc pielęgnacyjną i pierwszą pomoc, od momentu odebrania ucznia od rodziców/opiekunów do momentu przekazania ucznia pracownikowi placówki przy dowozie i od momentu odebrania ucznia od pracownika placówki do momentu przekazania </w:t>
      </w:r>
      <w:r w:rsidRPr="00282E40">
        <w:rPr>
          <w:rFonts w:ascii="Times New Roman" w:hAnsi="Times New Roman" w:cs="Times New Roman"/>
          <w:sz w:val="24"/>
          <w:szCs w:val="24"/>
        </w:rPr>
        <w:t>go rodzicom/opiekunom przy odwozie</w:t>
      </w:r>
      <w:r w:rsidR="00282E40" w:rsidRPr="00282E40">
        <w:rPr>
          <w:rFonts w:ascii="Times New Roman" w:hAnsi="Times New Roman" w:cs="Times New Roman"/>
          <w:sz w:val="24"/>
          <w:szCs w:val="24"/>
        </w:rPr>
        <w:t>.</w:t>
      </w:r>
      <w:r w:rsidR="00282E40">
        <w:rPr>
          <w:rFonts w:ascii="Times New Roman" w:hAnsi="Times New Roman" w:cs="Times New Roman"/>
          <w:sz w:val="24"/>
          <w:szCs w:val="24"/>
        </w:rPr>
        <w:t xml:space="preserve"> </w:t>
      </w:r>
      <w:r w:rsidR="00282E40" w:rsidRPr="00282E40">
        <w:rPr>
          <w:rFonts w:ascii="Times New Roman" w:eastAsiaTheme="minorHAnsi" w:hAnsi="Times New Roman" w:cs="Times New Roman"/>
          <w:color w:val="000000"/>
          <w:sz w:val="24"/>
          <w:szCs w:val="24"/>
        </w:rPr>
        <w:t xml:space="preserve">Opieka powinna odbywać się zgodnie z następującymi zasadami: </w:t>
      </w:r>
    </w:p>
    <w:p w14:paraId="6E7B7CBE" w14:textId="46FFC1AB" w:rsidR="00282E40" w:rsidRPr="00282E40" w:rsidRDefault="00282E40" w:rsidP="00282E40">
      <w:pPr>
        <w:pStyle w:val="Akapitzlist"/>
        <w:autoSpaceDE w:val="0"/>
        <w:autoSpaceDN w:val="0"/>
        <w:adjustRightInd w:val="0"/>
        <w:spacing w:before="120"/>
        <w:ind w:left="1276" w:hanging="425"/>
        <w:contextualSpacing w:val="0"/>
        <w:jc w:val="both"/>
        <w:rPr>
          <w:rFonts w:eastAsiaTheme="minorHAnsi"/>
          <w:color w:val="000000"/>
          <w:sz w:val="24"/>
          <w:szCs w:val="24"/>
          <w:lang w:eastAsia="en-US"/>
        </w:rPr>
      </w:pPr>
      <w:r w:rsidRPr="00282E40">
        <w:rPr>
          <w:rFonts w:eastAsiaTheme="minorHAnsi"/>
          <w:color w:val="000000"/>
          <w:sz w:val="24"/>
          <w:szCs w:val="24"/>
          <w:lang w:eastAsia="en-US"/>
        </w:rPr>
        <w:t>a)</w:t>
      </w:r>
      <w:r>
        <w:rPr>
          <w:rFonts w:eastAsiaTheme="minorHAnsi"/>
          <w:color w:val="000000"/>
          <w:sz w:val="24"/>
          <w:szCs w:val="24"/>
          <w:lang w:eastAsia="en-US"/>
        </w:rPr>
        <w:tab/>
        <w:t>z</w:t>
      </w:r>
      <w:r w:rsidRPr="00282E40">
        <w:rPr>
          <w:rFonts w:eastAsiaTheme="minorHAnsi"/>
          <w:color w:val="000000"/>
          <w:sz w:val="24"/>
          <w:szCs w:val="24"/>
          <w:lang w:eastAsia="en-US"/>
        </w:rPr>
        <w:t xml:space="preserve">apewnienie opieki rozpoczyna się od momentu przekazania opiekunowi ucznia przez rodzica (lub opiekuna prawnego) i wsiadania do środka transportu, trwa w czasie przejazdu i podczas wysiadania w miejscu docelowym do chwili przekazania ucznia nauczycielowi oraz od momentu przekazania ucznia przez nauczyciela opiekunowi i wsiadania do środka transportu, trwa w czasie przejazdu </w:t>
      </w:r>
      <w:proofErr w:type="spellStart"/>
      <w:r w:rsidRPr="00282E40">
        <w:rPr>
          <w:rFonts w:eastAsiaTheme="minorHAnsi"/>
          <w:color w:val="000000"/>
          <w:sz w:val="24"/>
          <w:szCs w:val="24"/>
          <w:lang w:eastAsia="en-US"/>
        </w:rPr>
        <w:t>ipodczas</w:t>
      </w:r>
      <w:proofErr w:type="spellEnd"/>
      <w:r w:rsidRPr="00282E40">
        <w:rPr>
          <w:rFonts w:eastAsiaTheme="minorHAnsi"/>
          <w:color w:val="000000"/>
          <w:sz w:val="24"/>
          <w:szCs w:val="24"/>
          <w:lang w:eastAsia="en-US"/>
        </w:rPr>
        <w:t xml:space="preserve"> wysiadania w miejscu docelowym do momentu przekazania ucznia rodzicowi (opiekunowi prawnemu); </w:t>
      </w:r>
    </w:p>
    <w:p w14:paraId="126D7605" w14:textId="62E04CD7" w:rsidR="00282E40" w:rsidRPr="00282E40" w:rsidRDefault="00282E40" w:rsidP="00282E40">
      <w:pPr>
        <w:pStyle w:val="Akapitzlist"/>
        <w:autoSpaceDE w:val="0"/>
        <w:autoSpaceDN w:val="0"/>
        <w:adjustRightInd w:val="0"/>
        <w:spacing w:before="120"/>
        <w:ind w:left="1276" w:hanging="425"/>
        <w:contextualSpacing w:val="0"/>
        <w:jc w:val="both"/>
        <w:rPr>
          <w:rFonts w:eastAsiaTheme="minorHAnsi"/>
          <w:color w:val="000000"/>
          <w:sz w:val="24"/>
          <w:szCs w:val="24"/>
          <w:lang w:eastAsia="en-US"/>
        </w:rPr>
      </w:pPr>
      <w:r w:rsidRPr="00282E40">
        <w:rPr>
          <w:rFonts w:eastAsiaTheme="minorHAnsi"/>
          <w:color w:val="000000"/>
          <w:sz w:val="24"/>
          <w:szCs w:val="24"/>
          <w:lang w:eastAsia="en-US"/>
        </w:rPr>
        <w:t>b)</w:t>
      </w:r>
      <w:r>
        <w:rPr>
          <w:rFonts w:eastAsiaTheme="minorHAnsi"/>
          <w:color w:val="000000"/>
          <w:sz w:val="24"/>
          <w:szCs w:val="24"/>
          <w:lang w:eastAsia="en-US"/>
        </w:rPr>
        <w:tab/>
      </w:r>
      <w:r w:rsidRPr="00282E40">
        <w:rPr>
          <w:rFonts w:eastAsiaTheme="minorHAnsi"/>
          <w:color w:val="000000"/>
          <w:sz w:val="24"/>
          <w:szCs w:val="24"/>
          <w:lang w:eastAsia="en-US"/>
        </w:rPr>
        <w:t xml:space="preserve">opiekun będzie odbierał uczniów od rodziców (lub opiekunów prawnych); </w:t>
      </w:r>
    </w:p>
    <w:p w14:paraId="0C554E00" w14:textId="6027687C" w:rsidR="00282E40" w:rsidRPr="00282E40" w:rsidRDefault="00282E40" w:rsidP="00282E40">
      <w:pPr>
        <w:pStyle w:val="Akapitzlist"/>
        <w:autoSpaceDE w:val="0"/>
        <w:autoSpaceDN w:val="0"/>
        <w:adjustRightInd w:val="0"/>
        <w:spacing w:before="120"/>
        <w:ind w:left="1276" w:hanging="425"/>
        <w:contextualSpacing w:val="0"/>
        <w:jc w:val="both"/>
        <w:rPr>
          <w:rFonts w:eastAsiaTheme="minorHAnsi"/>
          <w:color w:val="000000"/>
          <w:sz w:val="24"/>
          <w:szCs w:val="24"/>
          <w:lang w:eastAsia="en-US"/>
        </w:rPr>
      </w:pPr>
      <w:r w:rsidRPr="00282E40">
        <w:rPr>
          <w:rFonts w:eastAsiaTheme="minorHAnsi"/>
          <w:color w:val="000000"/>
          <w:sz w:val="24"/>
          <w:szCs w:val="24"/>
          <w:lang w:eastAsia="en-US"/>
        </w:rPr>
        <w:t>c)</w:t>
      </w:r>
      <w:r>
        <w:rPr>
          <w:rFonts w:eastAsiaTheme="minorHAnsi"/>
          <w:color w:val="000000"/>
          <w:sz w:val="24"/>
          <w:szCs w:val="24"/>
          <w:lang w:eastAsia="en-US"/>
        </w:rPr>
        <w:tab/>
      </w:r>
      <w:r w:rsidRPr="00282E40">
        <w:rPr>
          <w:rFonts w:eastAsiaTheme="minorHAnsi"/>
          <w:color w:val="000000"/>
          <w:sz w:val="24"/>
          <w:szCs w:val="24"/>
          <w:lang w:eastAsia="en-US"/>
        </w:rPr>
        <w:t xml:space="preserve">po zakończeniu zajęć opiekun będzie odbierał uczniów od nauczyciela i po dowiezieniu pod dom (budynek) lub do najbliższego miejsca uzgodnionego z rodzicem (lub opiekunem prawnym), do którego istnieje możliwość dojazdu środkiem transportu, będzie przekazywał uczniów pod opiekę rodziców (lub opiekunów prawnych); </w:t>
      </w:r>
    </w:p>
    <w:p w14:paraId="3F9E019C" w14:textId="25704C2F" w:rsidR="00282E40" w:rsidRPr="00282E40" w:rsidRDefault="00282E40" w:rsidP="00282E40">
      <w:pPr>
        <w:pStyle w:val="Akapitzlist"/>
        <w:autoSpaceDE w:val="0"/>
        <w:autoSpaceDN w:val="0"/>
        <w:adjustRightInd w:val="0"/>
        <w:spacing w:before="120"/>
        <w:ind w:left="1276" w:hanging="425"/>
        <w:contextualSpacing w:val="0"/>
        <w:jc w:val="both"/>
        <w:rPr>
          <w:rFonts w:eastAsiaTheme="minorHAnsi"/>
          <w:color w:val="000000"/>
          <w:sz w:val="24"/>
          <w:szCs w:val="24"/>
          <w:lang w:eastAsia="en-US"/>
        </w:rPr>
      </w:pPr>
      <w:r w:rsidRPr="00282E40">
        <w:rPr>
          <w:rFonts w:eastAsiaTheme="minorHAnsi"/>
          <w:color w:val="000000"/>
          <w:sz w:val="24"/>
          <w:szCs w:val="24"/>
          <w:lang w:eastAsia="en-US"/>
        </w:rPr>
        <w:t>d)</w:t>
      </w:r>
      <w:r>
        <w:rPr>
          <w:rFonts w:eastAsiaTheme="minorHAnsi"/>
          <w:color w:val="000000"/>
          <w:sz w:val="24"/>
          <w:szCs w:val="24"/>
          <w:lang w:eastAsia="en-US"/>
        </w:rPr>
        <w:tab/>
      </w:r>
      <w:r w:rsidRPr="00282E40">
        <w:rPr>
          <w:rFonts w:eastAsiaTheme="minorHAnsi"/>
          <w:color w:val="000000"/>
          <w:sz w:val="24"/>
          <w:szCs w:val="24"/>
          <w:lang w:eastAsia="en-US"/>
        </w:rPr>
        <w:t xml:space="preserve">opiekun musi być wyposażony w kamizelkę odblaskową oraz identyfikator. </w:t>
      </w:r>
    </w:p>
    <w:p w14:paraId="08B4825E" w14:textId="77777777" w:rsidR="00444D97" w:rsidRPr="00323989" w:rsidRDefault="00444D97" w:rsidP="006B36B9">
      <w:pPr>
        <w:pStyle w:val="Teksttreci0"/>
        <w:numPr>
          <w:ilvl w:val="3"/>
          <w:numId w:val="4"/>
        </w:numPr>
        <w:shd w:val="clear" w:color="auto" w:fill="auto"/>
        <w:spacing w:before="120" w:after="0" w:line="240" w:lineRule="auto"/>
        <w:ind w:left="851" w:right="20" w:hanging="425"/>
        <w:jc w:val="both"/>
        <w:rPr>
          <w:rFonts w:ascii="Times New Roman" w:hAnsi="Times New Roman" w:cs="Times New Roman"/>
          <w:sz w:val="24"/>
          <w:szCs w:val="24"/>
        </w:rPr>
      </w:pPr>
      <w:r w:rsidRPr="00323989">
        <w:rPr>
          <w:rFonts w:ascii="Times New Roman" w:hAnsi="Times New Roman" w:cs="Times New Roman"/>
          <w:sz w:val="24"/>
          <w:szCs w:val="24"/>
        </w:rPr>
        <w:t>Do zapewnienie uczniom odpowiednich warunków bezpieczeństwa i higieny oraz takich wygód jakie ze względu na rodzaj świadczonych usług uważa się za niezbędne;</w:t>
      </w:r>
    </w:p>
    <w:p w14:paraId="0FF9F89D" w14:textId="77777777" w:rsidR="00444D97" w:rsidRPr="00323989" w:rsidRDefault="00444D97" w:rsidP="006B36B9">
      <w:pPr>
        <w:pStyle w:val="Teksttreci0"/>
        <w:numPr>
          <w:ilvl w:val="3"/>
          <w:numId w:val="4"/>
        </w:numPr>
        <w:shd w:val="clear" w:color="auto" w:fill="auto"/>
        <w:spacing w:before="120" w:after="0" w:line="240" w:lineRule="auto"/>
        <w:ind w:left="851" w:right="20" w:hanging="425"/>
        <w:jc w:val="both"/>
        <w:rPr>
          <w:rFonts w:ascii="Times New Roman" w:hAnsi="Times New Roman" w:cs="Times New Roman"/>
          <w:sz w:val="24"/>
          <w:szCs w:val="24"/>
        </w:rPr>
      </w:pPr>
      <w:r w:rsidRPr="00323989">
        <w:rPr>
          <w:rFonts w:ascii="Times New Roman" w:hAnsi="Times New Roman" w:cs="Times New Roman"/>
          <w:sz w:val="24"/>
          <w:szCs w:val="24"/>
        </w:rPr>
        <w:t>Wykonywać przedmiot umowy z poszanowaniem dóbr, godności osobistej oraz nietykalności cielesnej przewożonych uczniów, ich rodziców/opiekunów prawnych, opiekunów, a także pracowników szkół i placówek oświatowych, w szczególności: nie palic wyrobów tytoniowych w pojeździe, w trakcie realizacji przedmiotu umowy nie zatrzymywać bądź uniemożliwiać zarządzania mieniem ruchomym, z którym przewożone dziecko wsiadło do pojazdu, nie używać wobec przewożonych uczniów, rodziców/opiekunów prawnych słów powszechnie uznanych za obelżywe, wulgarne lub poniżające.</w:t>
      </w:r>
    </w:p>
    <w:p w14:paraId="03C355D0" w14:textId="0D3EE12E" w:rsidR="00444D97" w:rsidRPr="00323989" w:rsidRDefault="00444D97" w:rsidP="006B36B9">
      <w:pPr>
        <w:pStyle w:val="Teksttreci0"/>
        <w:numPr>
          <w:ilvl w:val="3"/>
          <w:numId w:val="4"/>
        </w:numPr>
        <w:shd w:val="clear" w:color="auto" w:fill="auto"/>
        <w:spacing w:before="120" w:after="0" w:line="240" w:lineRule="auto"/>
        <w:ind w:left="851" w:right="20" w:hanging="425"/>
        <w:jc w:val="both"/>
        <w:rPr>
          <w:rFonts w:ascii="Times New Roman" w:hAnsi="Times New Roman" w:cs="Times New Roman"/>
          <w:sz w:val="24"/>
          <w:szCs w:val="24"/>
        </w:rPr>
      </w:pPr>
      <w:r w:rsidRPr="00323989">
        <w:rPr>
          <w:rFonts w:ascii="Times New Roman" w:hAnsi="Times New Roman" w:cs="Times New Roman"/>
          <w:sz w:val="24"/>
          <w:szCs w:val="24"/>
        </w:rPr>
        <w:t xml:space="preserve">Do przestrzegania przepisów o ochronie danych osobowych. Szczegółowe zasady powierzenia </w:t>
      </w:r>
      <w:r w:rsidR="008A08EB" w:rsidRPr="008A08EB">
        <w:rPr>
          <w:rFonts w:ascii="Times New Roman" w:hAnsi="Times New Roman" w:cs="Times New Roman"/>
          <w:b/>
          <w:sz w:val="24"/>
          <w:szCs w:val="24"/>
        </w:rPr>
        <w:t>WYKONAWC</w:t>
      </w:r>
      <w:r w:rsidR="008A08EB">
        <w:rPr>
          <w:rFonts w:ascii="Times New Roman" w:hAnsi="Times New Roman" w:cs="Times New Roman"/>
          <w:b/>
          <w:sz w:val="24"/>
          <w:szCs w:val="24"/>
        </w:rPr>
        <w:t>Y</w:t>
      </w:r>
      <w:r w:rsidRPr="00323989">
        <w:rPr>
          <w:rFonts w:ascii="Times New Roman" w:hAnsi="Times New Roman" w:cs="Times New Roman"/>
          <w:sz w:val="24"/>
          <w:szCs w:val="24"/>
        </w:rPr>
        <w:t xml:space="preserve"> przetwarzania danych osobowych określa umowa powierzenia przetwarzania danych osobowych.</w:t>
      </w:r>
    </w:p>
    <w:p w14:paraId="77BFB791" w14:textId="0E54608C" w:rsidR="00444D97" w:rsidRPr="00323989" w:rsidRDefault="008A08EB" w:rsidP="006B36B9">
      <w:pPr>
        <w:pStyle w:val="Teksttreci0"/>
        <w:numPr>
          <w:ilvl w:val="2"/>
          <w:numId w:val="4"/>
        </w:numPr>
        <w:shd w:val="clear" w:color="auto" w:fill="auto"/>
        <w:spacing w:before="120" w:after="0" w:line="240" w:lineRule="auto"/>
        <w:ind w:left="426" w:right="20" w:hanging="426"/>
        <w:jc w:val="both"/>
        <w:rPr>
          <w:rFonts w:ascii="Times New Roman" w:hAnsi="Times New Roman" w:cs="Times New Roman"/>
          <w:sz w:val="24"/>
          <w:szCs w:val="24"/>
        </w:rPr>
      </w:pPr>
      <w:r w:rsidRPr="008A08EB">
        <w:rPr>
          <w:rFonts w:ascii="Times New Roman" w:hAnsi="Times New Roman" w:cs="Times New Roman"/>
          <w:b/>
          <w:sz w:val="24"/>
          <w:szCs w:val="24"/>
        </w:rPr>
        <w:t>WYKONAWC</w:t>
      </w:r>
      <w:r>
        <w:rPr>
          <w:rFonts w:ascii="Times New Roman" w:hAnsi="Times New Roman" w:cs="Times New Roman"/>
          <w:b/>
          <w:sz w:val="24"/>
          <w:szCs w:val="24"/>
        </w:rPr>
        <w:t>A</w:t>
      </w:r>
      <w:r w:rsidR="00444D97" w:rsidRPr="00323989">
        <w:rPr>
          <w:rFonts w:ascii="Times New Roman" w:hAnsi="Times New Roman" w:cs="Times New Roman"/>
          <w:sz w:val="24"/>
          <w:szCs w:val="24"/>
        </w:rPr>
        <w:t xml:space="preserve"> oświadcza, że przedmiot umowy będzie realizował z wykorzystaniem następującego pojazdu: marka</w:t>
      </w:r>
      <w:r w:rsidR="00F43572">
        <w:rPr>
          <w:rFonts w:ascii="Times New Roman" w:hAnsi="Times New Roman" w:cs="Times New Roman"/>
          <w:sz w:val="24"/>
          <w:szCs w:val="24"/>
        </w:rPr>
        <w:t xml:space="preserve"> …………………………</w:t>
      </w:r>
      <w:r w:rsidR="000F2F28">
        <w:rPr>
          <w:rFonts w:ascii="Times New Roman" w:hAnsi="Times New Roman" w:cs="Times New Roman"/>
          <w:sz w:val="24"/>
          <w:szCs w:val="24"/>
        </w:rPr>
        <w:t xml:space="preserve">, model </w:t>
      </w:r>
      <w:r w:rsidR="00F43572">
        <w:rPr>
          <w:rFonts w:ascii="Times New Roman" w:hAnsi="Times New Roman" w:cs="Times New Roman"/>
          <w:sz w:val="24"/>
          <w:szCs w:val="24"/>
        </w:rPr>
        <w:t xml:space="preserve">……………………., </w:t>
      </w:r>
      <w:r w:rsidR="00444D97" w:rsidRPr="00323989">
        <w:rPr>
          <w:rFonts w:ascii="Times New Roman" w:hAnsi="Times New Roman" w:cs="Times New Roman"/>
          <w:sz w:val="24"/>
          <w:szCs w:val="24"/>
        </w:rPr>
        <w:t>numer rejestracyjny</w:t>
      </w:r>
      <w:r w:rsidR="00F43572">
        <w:rPr>
          <w:rFonts w:ascii="Times New Roman" w:hAnsi="Times New Roman" w:cs="Times New Roman"/>
          <w:sz w:val="24"/>
          <w:szCs w:val="24"/>
        </w:rPr>
        <w:t xml:space="preserve"> ……………., </w:t>
      </w:r>
      <w:r w:rsidR="00444D97" w:rsidRPr="00323989">
        <w:rPr>
          <w:rFonts w:ascii="Times New Roman" w:hAnsi="Times New Roman" w:cs="Times New Roman"/>
          <w:sz w:val="24"/>
          <w:szCs w:val="24"/>
        </w:rPr>
        <w:t>rok produkcji</w:t>
      </w:r>
      <w:r w:rsidR="00F43572">
        <w:rPr>
          <w:rFonts w:ascii="Times New Roman" w:hAnsi="Times New Roman" w:cs="Times New Roman"/>
          <w:sz w:val="24"/>
          <w:szCs w:val="24"/>
        </w:rPr>
        <w:t xml:space="preserve"> …………………….</w:t>
      </w:r>
    </w:p>
    <w:p w14:paraId="10F23FEC" w14:textId="304C3AB4" w:rsidR="00444D97" w:rsidRPr="00323989" w:rsidRDefault="00444D97" w:rsidP="006B36B9">
      <w:pPr>
        <w:pStyle w:val="Teksttreci0"/>
        <w:numPr>
          <w:ilvl w:val="2"/>
          <w:numId w:val="4"/>
        </w:numPr>
        <w:shd w:val="clear" w:color="auto" w:fill="auto"/>
        <w:spacing w:before="120" w:after="0" w:line="240" w:lineRule="auto"/>
        <w:ind w:left="426" w:hanging="426"/>
        <w:jc w:val="both"/>
        <w:rPr>
          <w:rFonts w:ascii="Times New Roman" w:hAnsi="Times New Roman" w:cs="Times New Roman"/>
          <w:sz w:val="24"/>
          <w:szCs w:val="24"/>
        </w:rPr>
      </w:pPr>
      <w:r w:rsidRPr="00323989">
        <w:rPr>
          <w:rFonts w:ascii="Times New Roman" w:hAnsi="Times New Roman" w:cs="Times New Roman"/>
          <w:sz w:val="24"/>
          <w:szCs w:val="24"/>
        </w:rPr>
        <w:t xml:space="preserve">Osobą realizująca przewóz </w:t>
      </w:r>
      <w:r w:rsidR="00F43572">
        <w:rPr>
          <w:rFonts w:ascii="Times New Roman" w:hAnsi="Times New Roman" w:cs="Times New Roman"/>
          <w:sz w:val="24"/>
          <w:szCs w:val="24"/>
        </w:rPr>
        <w:t xml:space="preserve">jako kierowca </w:t>
      </w:r>
      <w:r w:rsidRPr="00323989">
        <w:rPr>
          <w:rFonts w:ascii="Times New Roman" w:hAnsi="Times New Roman" w:cs="Times New Roman"/>
          <w:sz w:val="24"/>
          <w:szCs w:val="24"/>
        </w:rPr>
        <w:t>będzie Pani/Pan</w:t>
      </w:r>
      <w:r w:rsidR="00F43572">
        <w:rPr>
          <w:rFonts w:ascii="Times New Roman" w:hAnsi="Times New Roman" w:cs="Times New Roman"/>
          <w:sz w:val="24"/>
          <w:szCs w:val="24"/>
        </w:rPr>
        <w:t xml:space="preserve"> …………………….. </w:t>
      </w:r>
    </w:p>
    <w:p w14:paraId="61ED606E" w14:textId="4235C469" w:rsidR="00F43572" w:rsidRDefault="00444D97" w:rsidP="00D96D0A">
      <w:pPr>
        <w:pStyle w:val="Teksttreci0"/>
        <w:numPr>
          <w:ilvl w:val="2"/>
          <w:numId w:val="4"/>
        </w:numPr>
        <w:shd w:val="clear" w:color="auto" w:fill="auto"/>
        <w:spacing w:before="120" w:after="0" w:line="240" w:lineRule="auto"/>
        <w:ind w:left="360" w:right="20" w:hanging="360"/>
        <w:jc w:val="both"/>
        <w:rPr>
          <w:rFonts w:ascii="Times New Roman" w:hAnsi="Times New Roman" w:cs="Times New Roman"/>
          <w:sz w:val="24"/>
          <w:szCs w:val="24"/>
        </w:rPr>
      </w:pPr>
      <w:r w:rsidRPr="00323989">
        <w:rPr>
          <w:rFonts w:ascii="Times New Roman" w:hAnsi="Times New Roman" w:cs="Times New Roman"/>
          <w:sz w:val="24"/>
          <w:szCs w:val="24"/>
        </w:rPr>
        <w:t>Odpowiedzialność w czasie przewozu dzieci i opiekę nad nimi będzie sprawował</w:t>
      </w:r>
      <w:r w:rsidR="00F43572">
        <w:rPr>
          <w:rFonts w:ascii="Times New Roman" w:hAnsi="Times New Roman" w:cs="Times New Roman"/>
          <w:sz w:val="24"/>
          <w:szCs w:val="24"/>
        </w:rPr>
        <w:t xml:space="preserve"> jako </w:t>
      </w:r>
      <w:r w:rsidRPr="00323989">
        <w:rPr>
          <w:rFonts w:ascii="Times New Roman" w:hAnsi="Times New Roman" w:cs="Times New Roman"/>
          <w:sz w:val="24"/>
          <w:szCs w:val="24"/>
        </w:rPr>
        <w:t xml:space="preserve">opiekun, którego zapewnia </w:t>
      </w:r>
      <w:r w:rsidR="008A08EB" w:rsidRPr="008A08EB">
        <w:rPr>
          <w:rFonts w:ascii="Times New Roman" w:hAnsi="Times New Roman" w:cs="Times New Roman"/>
          <w:b/>
          <w:sz w:val="24"/>
          <w:szCs w:val="24"/>
        </w:rPr>
        <w:t>WYKONAWC</w:t>
      </w:r>
      <w:r w:rsidR="008A08EB">
        <w:rPr>
          <w:rFonts w:ascii="Times New Roman" w:hAnsi="Times New Roman" w:cs="Times New Roman"/>
          <w:b/>
          <w:sz w:val="24"/>
          <w:szCs w:val="24"/>
        </w:rPr>
        <w:t>A</w:t>
      </w:r>
      <w:r w:rsidR="008A08EB" w:rsidRPr="00323989">
        <w:rPr>
          <w:rFonts w:ascii="Times New Roman" w:hAnsi="Times New Roman" w:cs="Times New Roman"/>
          <w:sz w:val="24"/>
          <w:szCs w:val="24"/>
        </w:rPr>
        <w:t xml:space="preserve"> </w:t>
      </w:r>
      <w:r w:rsidRPr="00323989">
        <w:rPr>
          <w:rFonts w:ascii="Times New Roman" w:hAnsi="Times New Roman" w:cs="Times New Roman"/>
          <w:sz w:val="24"/>
          <w:szCs w:val="24"/>
        </w:rPr>
        <w:t>a w osobie</w:t>
      </w:r>
      <w:r w:rsidR="00F43572">
        <w:rPr>
          <w:rFonts w:ascii="Times New Roman" w:hAnsi="Times New Roman" w:cs="Times New Roman"/>
          <w:sz w:val="24"/>
          <w:szCs w:val="24"/>
        </w:rPr>
        <w:t>:</w:t>
      </w:r>
    </w:p>
    <w:p w14:paraId="388AF928" w14:textId="0BE903FA" w:rsidR="00444D97" w:rsidRDefault="00F43572" w:rsidP="006B36B9">
      <w:pPr>
        <w:pStyle w:val="Teksttreci0"/>
        <w:shd w:val="clear" w:color="auto" w:fill="auto"/>
        <w:spacing w:before="120" w:after="0" w:line="240" w:lineRule="auto"/>
        <w:ind w:left="851" w:right="20" w:hanging="425"/>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444D97" w:rsidRPr="00323989">
        <w:rPr>
          <w:rFonts w:ascii="Times New Roman" w:hAnsi="Times New Roman" w:cs="Times New Roman"/>
          <w:sz w:val="24"/>
          <w:szCs w:val="24"/>
        </w:rPr>
        <w:t>Pani/Pana ....</w:t>
      </w:r>
      <w:r>
        <w:rPr>
          <w:rFonts w:ascii="Times New Roman" w:hAnsi="Times New Roman" w:cs="Times New Roman"/>
          <w:sz w:val="24"/>
          <w:szCs w:val="24"/>
        </w:rPr>
        <w:t>............................................................................</w:t>
      </w:r>
    </w:p>
    <w:p w14:paraId="49BF008C" w14:textId="7D6D624E" w:rsidR="00F43572" w:rsidRPr="00323989" w:rsidRDefault="00F43572" w:rsidP="006B36B9">
      <w:pPr>
        <w:pStyle w:val="Teksttreci0"/>
        <w:shd w:val="clear" w:color="auto" w:fill="auto"/>
        <w:spacing w:before="120" w:after="0" w:line="240" w:lineRule="auto"/>
        <w:ind w:left="851" w:right="20" w:hanging="425"/>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Pani/Pana …………………………………………………….</w:t>
      </w:r>
    </w:p>
    <w:p w14:paraId="468544C1" w14:textId="7DEF6619" w:rsidR="00444D97" w:rsidRPr="00A23AFC" w:rsidRDefault="008A08EB" w:rsidP="006B36B9">
      <w:pPr>
        <w:pStyle w:val="Teksttreci0"/>
        <w:numPr>
          <w:ilvl w:val="2"/>
          <w:numId w:val="4"/>
        </w:numPr>
        <w:shd w:val="clear" w:color="auto" w:fill="auto"/>
        <w:spacing w:before="120" w:after="0" w:line="240" w:lineRule="auto"/>
        <w:ind w:left="426" w:right="20" w:hanging="426"/>
        <w:jc w:val="both"/>
        <w:rPr>
          <w:rFonts w:ascii="Times New Roman" w:hAnsi="Times New Roman" w:cs="Times New Roman"/>
          <w:sz w:val="24"/>
          <w:szCs w:val="24"/>
        </w:rPr>
      </w:pPr>
      <w:r w:rsidRPr="008A08EB">
        <w:rPr>
          <w:rFonts w:ascii="Times New Roman" w:hAnsi="Times New Roman" w:cs="Times New Roman"/>
          <w:b/>
          <w:sz w:val="24"/>
          <w:szCs w:val="24"/>
        </w:rPr>
        <w:t>WYKONAWC</w:t>
      </w:r>
      <w:r>
        <w:rPr>
          <w:rFonts w:ascii="Times New Roman" w:hAnsi="Times New Roman" w:cs="Times New Roman"/>
          <w:b/>
          <w:sz w:val="24"/>
          <w:szCs w:val="24"/>
        </w:rPr>
        <w:t>A</w:t>
      </w:r>
      <w:r w:rsidR="00444D97" w:rsidRPr="00323989">
        <w:rPr>
          <w:rFonts w:ascii="Times New Roman" w:hAnsi="Times New Roman" w:cs="Times New Roman"/>
          <w:sz w:val="24"/>
          <w:szCs w:val="24"/>
        </w:rPr>
        <w:t xml:space="preserve"> może dokonać zmiany osób bądź pojazdu, o których mowa w ust. 6</w:t>
      </w:r>
      <w:r w:rsidR="00F43572">
        <w:rPr>
          <w:rFonts w:ascii="Times New Roman" w:hAnsi="Times New Roman" w:cs="Times New Roman"/>
          <w:sz w:val="24"/>
          <w:szCs w:val="24"/>
        </w:rPr>
        <w:t xml:space="preserve"> </w:t>
      </w:r>
      <w:r w:rsidR="00444D97" w:rsidRPr="00323989">
        <w:rPr>
          <w:rFonts w:ascii="Times New Roman" w:hAnsi="Times New Roman" w:cs="Times New Roman"/>
          <w:sz w:val="24"/>
          <w:szCs w:val="24"/>
        </w:rPr>
        <w:t>-</w:t>
      </w:r>
      <w:r w:rsidR="00F43572">
        <w:rPr>
          <w:rFonts w:ascii="Times New Roman" w:hAnsi="Times New Roman" w:cs="Times New Roman"/>
          <w:sz w:val="24"/>
          <w:szCs w:val="24"/>
        </w:rPr>
        <w:t xml:space="preserve"> </w:t>
      </w:r>
      <w:r w:rsidR="00444D97" w:rsidRPr="00323989">
        <w:rPr>
          <w:rFonts w:ascii="Times New Roman" w:hAnsi="Times New Roman" w:cs="Times New Roman"/>
          <w:sz w:val="24"/>
          <w:szCs w:val="24"/>
        </w:rPr>
        <w:t xml:space="preserve">8, tylko po uzyskaniu pisemnej zgody </w:t>
      </w:r>
      <w:r w:rsidR="001A44B3" w:rsidRPr="002B11E3">
        <w:rPr>
          <w:rFonts w:ascii="Times New Roman" w:hAnsi="Times New Roman" w:cs="Times New Roman"/>
          <w:b/>
          <w:bCs/>
          <w:sz w:val="24"/>
          <w:szCs w:val="24"/>
        </w:rPr>
        <w:t>ZAMAWIAJĄC</w:t>
      </w:r>
      <w:r w:rsidR="001A44B3">
        <w:rPr>
          <w:rFonts w:ascii="Times New Roman" w:hAnsi="Times New Roman" w:cs="Times New Roman"/>
          <w:b/>
          <w:bCs/>
          <w:sz w:val="24"/>
          <w:szCs w:val="24"/>
        </w:rPr>
        <w:t>EGO</w:t>
      </w:r>
      <w:r w:rsidR="00444D97" w:rsidRPr="00323989">
        <w:rPr>
          <w:rFonts w:ascii="Times New Roman" w:hAnsi="Times New Roman" w:cs="Times New Roman"/>
          <w:sz w:val="24"/>
          <w:szCs w:val="24"/>
        </w:rPr>
        <w:t xml:space="preserve">. </w:t>
      </w:r>
      <w:r w:rsidRPr="008A08EB">
        <w:rPr>
          <w:rFonts w:ascii="Times New Roman" w:hAnsi="Times New Roman" w:cs="Times New Roman"/>
          <w:b/>
          <w:sz w:val="24"/>
          <w:szCs w:val="24"/>
        </w:rPr>
        <w:t>WYKONAWC</w:t>
      </w:r>
      <w:r>
        <w:rPr>
          <w:rFonts w:ascii="Times New Roman" w:hAnsi="Times New Roman" w:cs="Times New Roman"/>
          <w:b/>
          <w:sz w:val="24"/>
          <w:szCs w:val="24"/>
        </w:rPr>
        <w:t>A</w:t>
      </w:r>
      <w:r w:rsidR="00444D97" w:rsidRPr="00323989">
        <w:rPr>
          <w:rFonts w:ascii="Times New Roman" w:hAnsi="Times New Roman" w:cs="Times New Roman"/>
          <w:sz w:val="24"/>
          <w:szCs w:val="24"/>
        </w:rPr>
        <w:t xml:space="preserve"> jest </w:t>
      </w:r>
      <w:r w:rsidR="00444D97" w:rsidRPr="00323989">
        <w:rPr>
          <w:rFonts w:ascii="Times New Roman" w:hAnsi="Times New Roman" w:cs="Times New Roman"/>
          <w:sz w:val="24"/>
          <w:szCs w:val="24"/>
        </w:rPr>
        <w:lastRenderedPageBreak/>
        <w:t xml:space="preserve">zobowiązany do każdorazowego poinformowania </w:t>
      </w:r>
      <w:r w:rsidR="001A44B3" w:rsidRPr="002B11E3">
        <w:rPr>
          <w:rFonts w:ascii="Times New Roman" w:hAnsi="Times New Roman" w:cs="Times New Roman"/>
          <w:b/>
          <w:bCs/>
          <w:sz w:val="24"/>
          <w:szCs w:val="24"/>
        </w:rPr>
        <w:t>ZAMAWIAJĄC</w:t>
      </w:r>
      <w:r w:rsidR="001A44B3">
        <w:rPr>
          <w:rFonts w:ascii="Times New Roman" w:hAnsi="Times New Roman" w:cs="Times New Roman"/>
          <w:b/>
          <w:bCs/>
          <w:sz w:val="24"/>
          <w:szCs w:val="24"/>
        </w:rPr>
        <w:t>EGO</w:t>
      </w:r>
      <w:r w:rsidR="00444D97" w:rsidRPr="00323989">
        <w:rPr>
          <w:rFonts w:ascii="Times New Roman" w:hAnsi="Times New Roman" w:cs="Times New Roman"/>
          <w:sz w:val="24"/>
          <w:szCs w:val="24"/>
        </w:rPr>
        <w:t xml:space="preserve"> o zmianie osób i/lub pojazdów wskazanych do realizacji przedmiotu zamówienia w celu sporządzania aneksu do umowy. W sytuacji, gdy </w:t>
      </w:r>
      <w:r w:rsidRPr="008A08EB">
        <w:rPr>
          <w:rFonts w:ascii="Times New Roman" w:hAnsi="Times New Roman" w:cs="Times New Roman"/>
          <w:b/>
          <w:sz w:val="24"/>
          <w:szCs w:val="24"/>
        </w:rPr>
        <w:t>WYKONAWC</w:t>
      </w:r>
      <w:r>
        <w:rPr>
          <w:rFonts w:ascii="Times New Roman" w:hAnsi="Times New Roman" w:cs="Times New Roman"/>
          <w:b/>
          <w:sz w:val="24"/>
          <w:szCs w:val="24"/>
        </w:rPr>
        <w:t>A</w:t>
      </w:r>
      <w:r w:rsidR="00444D97" w:rsidRPr="00323989">
        <w:rPr>
          <w:rFonts w:ascii="Times New Roman" w:hAnsi="Times New Roman" w:cs="Times New Roman"/>
          <w:sz w:val="24"/>
          <w:szCs w:val="24"/>
        </w:rPr>
        <w:t xml:space="preserve"> uzyskał punkty w kryterium „doświadczenie opiekunów" w momencie zmiany opiekuna, zobowiązany jest dostarczyć </w:t>
      </w:r>
      <w:r w:rsidR="001A44B3" w:rsidRPr="002B11E3">
        <w:rPr>
          <w:rFonts w:ascii="Times New Roman" w:hAnsi="Times New Roman" w:cs="Times New Roman"/>
          <w:b/>
          <w:bCs/>
          <w:sz w:val="24"/>
          <w:szCs w:val="24"/>
        </w:rPr>
        <w:t>ZAMAWIAJĄC</w:t>
      </w:r>
      <w:r w:rsidR="001A44B3">
        <w:rPr>
          <w:rFonts w:ascii="Times New Roman" w:hAnsi="Times New Roman" w:cs="Times New Roman"/>
          <w:b/>
          <w:bCs/>
          <w:sz w:val="24"/>
          <w:szCs w:val="24"/>
        </w:rPr>
        <w:t>EMU</w:t>
      </w:r>
      <w:r w:rsidR="00444D97" w:rsidRPr="00323989">
        <w:rPr>
          <w:rFonts w:ascii="Times New Roman" w:hAnsi="Times New Roman" w:cs="Times New Roman"/>
          <w:sz w:val="24"/>
          <w:szCs w:val="24"/>
        </w:rPr>
        <w:t xml:space="preserve"> potwierdzenie, że nowy opiekun zatrudniony do realizacji zamówienia posiada określone doświadczenie opiekuna, za które ofercie </w:t>
      </w:r>
      <w:r w:rsidRPr="008A08EB">
        <w:rPr>
          <w:rFonts w:ascii="Times New Roman" w:hAnsi="Times New Roman" w:cs="Times New Roman"/>
          <w:b/>
          <w:sz w:val="24"/>
          <w:szCs w:val="24"/>
        </w:rPr>
        <w:t>WYKONAWC</w:t>
      </w:r>
      <w:r>
        <w:rPr>
          <w:rFonts w:ascii="Times New Roman" w:hAnsi="Times New Roman" w:cs="Times New Roman"/>
          <w:b/>
          <w:sz w:val="24"/>
          <w:szCs w:val="24"/>
        </w:rPr>
        <w:t>Y</w:t>
      </w:r>
      <w:r w:rsidR="00444D97" w:rsidRPr="00323989">
        <w:rPr>
          <w:rFonts w:ascii="Times New Roman" w:hAnsi="Times New Roman" w:cs="Times New Roman"/>
          <w:sz w:val="24"/>
          <w:szCs w:val="24"/>
        </w:rPr>
        <w:t xml:space="preserve"> przyznano punkty. Odpowiednio w momencie zmiany pojazdu, </w:t>
      </w:r>
      <w:r w:rsidRPr="008A08EB">
        <w:rPr>
          <w:rFonts w:ascii="Times New Roman" w:hAnsi="Times New Roman" w:cs="Times New Roman"/>
          <w:b/>
          <w:sz w:val="24"/>
          <w:szCs w:val="24"/>
        </w:rPr>
        <w:t>WYKONAWC</w:t>
      </w:r>
      <w:r>
        <w:rPr>
          <w:rFonts w:ascii="Times New Roman" w:hAnsi="Times New Roman" w:cs="Times New Roman"/>
          <w:b/>
          <w:sz w:val="24"/>
          <w:szCs w:val="24"/>
        </w:rPr>
        <w:t>A</w:t>
      </w:r>
      <w:r w:rsidR="00444D97" w:rsidRPr="00323989">
        <w:rPr>
          <w:rFonts w:ascii="Times New Roman" w:hAnsi="Times New Roman" w:cs="Times New Roman"/>
          <w:sz w:val="24"/>
          <w:szCs w:val="24"/>
        </w:rPr>
        <w:t xml:space="preserve"> jest zobowiązany dostarczyć </w:t>
      </w:r>
      <w:r w:rsidR="001A44B3" w:rsidRPr="002B11E3">
        <w:rPr>
          <w:rFonts w:ascii="Times New Roman" w:hAnsi="Times New Roman" w:cs="Times New Roman"/>
          <w:b/>
          <w:bCs/>
          <w:sz w:val="24"/>
          <w:szCs w:val="24"/>
        </w:rPr>
        <w:t>ZAMAWIAJĄC</w:t>
      </w:r>
      <w:r w:rsidR="001A44B3">
        <w:rPr>
          <w:rFonts w:ascii="Times New Roman" w:hAnsi="Times New Roman" w:cs="Times New Roman"/>
          <w:b/>
          <w:bCs/>
          <w:sz w:val="24"/>
          <w:szCs w:val="24"/>
        </w:rPr>
        <w:t>EMU</w:t>
      </w:r>
      <w:r w:rsidR="00444D97" w:rsidRPr="00323989">
        <w:rPr>
          <w:rFonts w:ascii="Times New Roman" w:hAnsi="Times New Roman" w:cs="Times New Roman"/>
          <w:sz w:val="24"/>
          <w:szCs w:val="24"/>
        </w:rPr>
        <w:t xml:space="preserve"> potwierdzenie, że nowy pojazd przeznaczony do realizacji zamówienia został wyprodukowany co najmniej w takim samym okresie, za który ofercie </w:t>
      </w:r>
      <w:r w:rsidRPr="008A08EB">
        <w:rPr>
          <w:rFonts w:ascii="Times New Roman" w:hAnsi="Times New Roman" w:cs="Times New Roman"/>
          <w:b/>
          <w:sz w:val="24"/>
          <w:szCs w:val="24"/>
        </w:rPr>
        <w:t>WYKONAWC</w:t>
      </w:r>
      <w:r>
        <w:rPr>
          <w:rFonts w:ascii="Times New Roman" w:hAnsi="Times New Roman" w:cs="Times New Roman"/>
          <w:b/>
          <w:sz w:val="24"/>
          <w:szCs w:val="24"/>
        </w:rPr>
        <w:t>Y</w:t>
      </w:r>
      <w:r w:rsidR="00444D97" w:rsidRPr="00323989">
        <w:rPr>
          <w:rFonts w:ascii="Times New Roman" w:hAnsi="Times New Roman" w:cs="Times New Roman"/>
          <w:sz w:val="24"/>
          <w:szCs w:val="24"/>
        </w:rPr>
        <w:t xml:space="preserve"> przyznano punkty w kryterium „</w:t>
      </w:r>
      <w:r w:rsidR="00A23AFC" w:rsidRPr="00A23AFC">
        <w:rPr>
          <w:rFonts w:ascii="Times New Roman" w:hAnsi="Times New Roman" w:cs="Times New Roman"/>
          <w:i/>
          <w:iCs/>
          <w:sz w:val="24"/>
          <w:szCs w:val="24"/>
        </w:rPr>
        <w:t>Rok produkcji pojazdu użytego do przewozu</w:t>
      </w:r>
      <w:r w:rsidR="00444D97" w:rsidRPr="00A23AFC">
        <w:rPr>
          <w:rFonts w:ascii="Times New Roman" w:hAnsi="Times New Roman" w:cs="Times New Roman"/>
          <w:i/>
          <w:iCs/>
          <w:sz w:val="24"/>
          <w:szCs w:val="24"/>
        </w:rPr>
        <w:t>"</w:t>
      </w:r>
      <w:r w:rsidR="00444D97" w:rsidRPr="00A23AFC">
        <w:rPr>
          <w:rFonts w:ascii="Times New Roman" w:hAnsi="Times New Roman" w:cs="Times New Roman"/>
          <w:sz w:val="24"/>
          <w:szCs w:val="24"/>
        </w:rPr>
        <w:t>.</w:t>
      </w:r>
    </w:p>
    <w:p w14:paraId="01AB760F" w14:textId="26A9EF59" w:rsidR="00444D97" w:rsidRPr="00323989" w:rsidRDefault="008A08EB" w:rsidP="006B36B9">
      <w:pPr>
        <w:pStyle w:val="Teksttreci0"/>
        <w:numPr>
          <w:ilvl w:val="2"/>
          <w:numId w:val="4"/>
        </w:numPr>
        <w:shd w:val="clear" w:color="auto" w:fill="auto"/>
        <w:spacing w:before="120" w:after="0" w:line="240" w:lineRule="auto"/>
        <w:ind w:left="426" w:right="20" w:hanging="426"/>
        <w:jc w:val="both"/>
        <w:rPr>
          <w:rFonts w:ascii="Times New Roman" w:hAnsi="Times New Roman" w:cs="Times New Roman"/>
          <w:sz w:val="24"/>
          <w:szCs w:val="24"/>
        </w:rPr>
      </w:pPr>
      <w:r w:rsidRPr="008A08EB">
        <w:rPr>
          <w:rFonts w:ascii="Times New Roman" w:hAnsi="Times New Roman" w:cs="Times New Roman"/>
          <w:b/>
          <w:sz w:val="24"/>
          <w:szCs w:val="24"/>
        </w:rPr>
        <w:t>WYKONAWC</w:t>
      </w:r>
      <w:r>
        <w:rPr>
          <w:rFonts w:ascii="Times New Roman" w:hAnsi="Times New Roman" w:cs="Times New Roman"/>
          <w:b/>
          <w:sz w:val="24"/>
          <w:szCs w:val="24"/>
        </w:rPr>
        <w:t>A</w:t>
      </w:r>
      <w:r w:rsidR="00444D97" w:rsidRPr="00323989">
        <w:rPr>
          <w:rFonts w:ascii="Times New Roman" w:hAnsi="Times New Roman" w:cs="Times New Roman"/>
          <w:sz w:val="24"/>
          <w:szCs w:val="24"/>
        </w:rPr>
        <w:t xml:space="preserve"> zobowiązuje się do zachowania szczególnej staranności w czasie przewozu z uwzględnieniem zasad bezpieczeństwa, ze szczególnym zwróceniem uwagi na bezpieczne wsiadanie i wysiadanie z pojazdu.</w:t>
      </w:r>
    </w:p>
    <w:p w14:paraId="29DCDE0A" w14:textId="1B2B77A1" w:rsidR="00444D97" w:rsidRPr="00323989" w:rsidRDefault="008A08EB" w:rsidP="006B36B9">
      <w:pPr>
        <w:pStyle w:val="Teksttreci0"/>
        <w:numPr>
          <w:ilvl w:val="2"/>
          <w:numId w:val="4"/>
        </w:numPr>
        <w:shd w:val="clear" w:color="auto" w:fill="auto"/>
        <w:spacing w:before="120" w:after="0" w:line="240" w:lineRule="auto"/>
        <w:ind w:left="426" w:right="20" w:hanging="426"/>
        <w:jc w:val="both"/>
        <w:rPr>
          <w:rFonts w:ascii="Times New Roman" w:hAnsi="Times New Roman" w:cs="Times New Roman"/>
          <w:sz w:val="24"/>
          <w:szCs w:val="24"/>
        </w:rPr>
      </w:pPr>
      <w:r w:rsidRPr="008A08EB">
        <w:rPr>
          <w:rFonts w:ascii="Times New Roman" w:hAnsi="Times New Roman" w:cs="Times New Roman"/>
          <w:b/>
          <w:sz w:val="24"/>
          <w:szCs w:val="24"/>
        </w:rPr>
        <w:t>WYKONAWC</w:t>
      </w:r>
      <w:r>
        <w:rPr>
          <w:rFonts w:ascii="Times New Roman" w:hAnsi="Times New Roman" w:cs="Times New Roman"/>
          <w:b/>
          <w:sz w:val="24"/>
          <w:szCs w:val="24"/>
        </w:rPr>
        <w:t>A</w:t>
      </w:r>
      <w:r w:rsidR="00444D97" w:rsidRPr="00323989">
        <w:rPr>
          <w:rFonts w:ascii="Times New Roman" w:hAnsi="Times New Roman" w:cs="Times New Roman"/>
          <w:sz w:val="24"/>
          <w:szCs w:val="24"/>
        </w:rPr>
        <w:t xml:space="preserve"> będzie posiadał umowę ubezpieczenia z tytułu prowadzonej działalności obejmującą realizację niniejszej umowy.</w:t>
      </w:r>
    </w:p>
    <w:p w14:paraId="193EEF24" w14:textId="419CF2F1" w:rsidR="00444D97" w:rsidRPr="00323989" w:rsidRDefault="001A44B3" w:rsidP="006B36B9">
      <w:pPr>
        <w:pStyle w:val="Teksttreci0"/>
        <w:numPr>
          <w:ilvl w:val="2"/>
          <w:numId w:val="4"/>
        </w:numPr>
        <w:shd w:val="clear" w:color="auto" w:fill="auto"/>
        <w:spacing w:before="120" w:after="0" w:line="240" w:lineRule="auto"/>
        <w:ind w:left="426" w:right="20" w:hanging="426"/>
        <w:jc w:val="both"/>
        <w:rPr>
          <w:rFonts w:ascii="Times New Roman" w:hAnsi="Times New Roman" w:cs="Times New Roman"/>
          <w:sz w:val="24"/>
          <w:szCs w:val="24"/>
        </w:rPr>
      </w:pPr>
      <w:r w:rsidRPr="002B11E3">
        <w:rPr>
          <w:rFonts w:ascii="Times New Roman" w:hAnsi="Times New Roman" w:cs="Times New Roman"/>
          <w:b/>
          <w:bCs/>
          <w:sz w:val="24"/>
          <w:szCs w:val="24"/>
        </w:rPr>
        <w:t>ZAMAWIAJĄCY</w:t>
      </w:r>
      <w:r w:rsidR="00444D97" w:rsidRPr="00323989">
        <w:rPr>
          <w:rFonts w:ascii="Times New Roman" w:hAnsi="Times New Roman" w:cs="Times New Roman"/>
          <w:sz w:val="24"/>
          <w:szCs w:val="24"/>
        </w:rPr>
        <w:t xml:space="preserve"> jest uprawniony do kontroli prawidłowości realizacji przedmiotu umowy, w tym: punktualności, przebiegu trasy oraz zgodności pojazdów i osób z</w:t>
      </w:r>
      <w:r w:rsidR="00A23AFC">
        <w:rPr>
          <w:rFonts w:ascii="Times New Roman" w:hAnsi="Times New Roman" w:cs="Times New Roman"/>
          <w:sz w:val="24"/>
          <w:szCs w:val="24"/>
        </w:rPr>
        <w:t> </w:t>
      </w:r>
      <w:r w:rsidR="00444D97" w:rsidRPr="00323989">
        <w:rPr>
          <w:rFonts w:ascii="Times New Roman" w:hAnsi="Times New Roman" w:cs="Times New Roman"/>
          <w:sz w:val="24"/>
          <w:szCs w:val="24"/>
        </w:rPr>
        <w:t>podanymi w ust. 6</w:t>
      </w:r>
      <w:r w:rsidR="00A23AFC">
        <w:rPr>
          <w:rFonts w:ascii="Times New Roman" w:hAnsi="Times New Roman" w:cs="Times New Roman"/>
          <w:sz w:val="24"/>
          <w:szCs w:val="24"/>
        </w:rPr>
        <w:t xml:space="preserve"> </w:t>
      </w:r>
      <w:r w:rsidR="00444D97" w:rsidRPr="00323989">
        <w:rPr>
          <w:rFonts w:ascii="Times New Roman" w:hAnsi="Times New Roman" w:cs="Times New Roman"/>
          <w:sz w:val="24"/>
          <w:szCs w:val="24"/>
        </w:rPr>
        <w:t>-</w:t>
      </w:r>
      <w:r w:rsidR="00A23AFC">
        <w:rPr>
          <w:rFonts w:ascii="Times New Roman" w:hAnsi="Times New Roman" w:cs="Times New Roman"/>
          <w:sz w:val="24"/>
          <w:szCs w:val="24"/>
        </w:rPr>
        <w:t xml:space="preserve"> </w:t>
      </w:r>
      <w:r w:rsidR="00444D97" w:rsidRPr="00323989">
        <w:rPr>
          <w:rFonts w:ascii="Times New Roman" w:hAnsi="Times New Roman" w:cs="Times New Roman"/>
          <w:sz w:val="24"/>
          <w:szCs w:val="24"/>
        </w:rPr>
        <w:t>8.</w:t>
      </w:r>
    </w:p>
    <w:p w14:paraId="48FD6ABB" w14:textId="48062F9A" w:rsidR="00AA2E97" w:rsidRPr="00AA2E97" w:rsidRDefault="00AA2E97" w:rsidP="00AA2E97">
      <w:pPr>
        <w:keepNext/>
        <w:keepLines/>
        <w:spacing w:before="120"/>
        <w:ind w:left="4400" w:hanging="4400"/>
        <w:jc w:val="center"/>
        <w:rPr>
          <w:b/>
          <w:bCs/>
          <w:i/>
          <w:iCs/>
          <w:sz w:val="24"/>
          <w:szCs w:val="24"/>
        </w:rPr>
      </w:pPr>
      <w:bookmarkStart w:id="6" w:name="bookmark2"/>
      <w:r w:rsidRPr="00AA2E97">
        <w:rPr>
          <w:b/>
          <w:bCs/>
          <w:i/>
          <w:iCs/>
          <w:sz w:val="24"/>
          <w:szCs w:val="24"/>
        </w:rPr>
        <w:t>Podwykonawcy</w:t>
      </w:r>
    </w:p>
    <w:p w14:paraId="1E6909D4" w14:textId="53A3ABAA" w:rsidR="00444D97" w:rsidRPr="00F43572" w:rsidRDefault="00444D97" w:rsidP="00444D97">
      <w:pPr>
        <w:keepNext/>
        <w:keepLines/>
        <w:spacing w:before="120"/>
        <w:ind w:left="4400"/>
        <w:rPr>
          <w:b/>
          <w:bCs/>
          <w:sz w:val="24"/>
          <w:szCs w:val="24"/>
        </w:rPr>
      </w:pPr>
      <w:r w:rsidRPr="00F43572">
        <w:rPr>
          <w:b/>
          <w:bCs/>
          <w:sz w:val="24"/>
          <w:szCs w:val="24"/>
        </w:rPr>
        <w:t>§ 4</w:t>
      </w:r>
      <w:bookmarkEnd w:id="6"/>
    </w:p>
    <w:p w14:paraId="3EAAC403" w14:textId="274D69F0" w:rsidR="00444D97" w:rsidRPr="00323989" w:rsidRDefault="008A08EB" w:rsidP="006B36B9">
      <w:pPr>
        <w:pStyle w:val="Teksttreci0"/>
        <w:numPr>
          <w:ilvl w:val="3"/>
          <w:numId w:val="4"/>
        </w:numPr>
        <w:shd w:val="clear" w:color="auto" w:fill="auto"/>
        <w:spacing w:before="120" w:after="0" w:line="240" w:lineRule="auto"/>
        <w:ind w:left="426" w:right="20" w:hanging="426"/>
        <w:jc w:val="both"/>
        <w:rPr>
          <w:rFonts w:ascii="Times New Roman" w:hAnsi="Times New Roman" w:cs="Times New Roman"/>
          <w:sz w:val="24"/>
          <w:szCs w:val="24"/>
        </w:rPr>
      </w:pPr>
      <w:r w:rsidRPr="008A08EB">
        <w:rPr>
          <w:rFonts w:ascii="Times New Roman" w:hAnsi="Times New Roman" w:cs="Times New Roman"/>
          <w:b/>
          <w:sz w:val="24"/>
          <w:szCs w:val="24"/>
        </w:rPr>
        <w:t>WYKONAWC</w:t>
      </w:r>
      <w:r>
        <w:rPr>
          <w:rFonts w:ascii="Times New Roman" w:hAnsi="Times New Roman" w:cs="Times New Roman"/>
          <w:b/>
          <w:sz w:val="24"/>
          <w:szCs w:val="24"/>
        </w:rPr>
        <w:t>A</w:t>
      </w:r>
      <w:r w:rsidR="00444D97" w:rsidRPr="00323989">
        <w:rPr>
          <w:rFonts w:ascii="Times New Roman" w:hAnsi="Times New Roman" w:cs="Times New Roman"/>
          <w:sz w:val="24"/>
          <w:szCs w:val="24"/>
        </w:rPr>
        <w:t xml:space="preserve"> może powierzyć wykonanie części przedmiotu umowy podwykonawcy, odpowiada jednak w pełnym zakresie za ich działania i zaniechania, tj. jak za działania i</w:t>
      </w:r>
      <w:r w:rsidR="00A23AFC">
        <w:rPr>
          <w:rFonts w:ascii="Times New Roman" w:hAnsi="Times New Roman" w:cs="Times New Roman"/>
          <w:sz w:val="24"/>
          <w:szCs w:val="24"/>
        </w:rPr>
        <w:t> </w:t>
      </w:r>
      <w:r w:rsidR="00444D97" w:rsidRPr="00323989">
        <w:rPr>
          <w:rFonts w:ascii="Times New Roman" w:hAnsi="Times New Roman" w:cs="Times New Roman"/>
          <w:sz w:val="24"/>
          <w:szCs w:val="24"/>
        </w:rPr>
        <w:t>zaniechania własne.</w:t>
      </w:r>
    </w:p>
    <w:p w14:paraId="382E7132" w14:textId="6F70D3F5" w:rsidR="00444D97" w:rsidRPr="00323989" w:rsidRDefault="00444D97" w:rsidP="006B36B9">
      <w:pPr>
        <w:pStyle w:val="Teksttreci0"/>
        <w:numPr>
          <w:ilvl w:val="3"/>
          <w:numId w:val="4"/>
        </w:numPr>
        <w:shd w:val="clear" w:color="auto" w:fill="auto"/>
        <w:spacing w:before="120" w:after="0" w:line="240" w:lineRule="auto"/>
        <w:ind w:left="426" w:right="20" w:hanging="426"/>
        <w:jc w:val="both"/>
        <w:rPr>
          <w:rFonts w:ascii="Times New Roman" w:hAnsi="Times New Roman" w:cs="Times New Roman"/>
          <w:sz w:val="24"/>
          <w:szCs w:val="24"/>
        </w:rPr>
      </w:pPr>
      <w:r w:rsidRPr="00323989">
        <w:rPr>
          <w:rFonts w:ascii="Times New Roman" w:hAnsi="Times New Roman" w:cs="Times New Roman"/>
          <w:sz w:val="24"/>
          <w:szCs w:val="24"/>
        </w:rPr>
        <w:t xml:space="preserve">O planowanym powierzeniu, o którym mowa w ust. 1 </w:t>
      </w:r>
      <w:r w:rsidR="008A08EB" w:rsidRPr="008A08EB">
        <w:rPr>
          <w:rFonts w:ascii="Times New Roman" w:hAnsi="Times New Roman" w:cs="Times New Roman"/>
          <w:b/>
          <w:sz w:val="24"/>
          <w:szCs w:val="24"/>
        </w:rPr>
        <w:t>WYKONAWC</w:t>
      </w:r>
      <w:r w:rsidR="008A08EB">
        <w:rPr>
          <w:rFonts w:ascii="Times New Roman" w:hAnsi="Times New Roman" w:cs="Times New Roman"/>
          <w:b/>
          <w:sz w:val="24"/>
          <w:szCs w:val="24"/>
        </w:rPr>
        <w:t>A</w:t>
      </w:r>
      <w:r w:rsidRPr="00323989">
        <w:rPr>
          <w:rFonts w:ascii="Times New Roman" w:hAnsi="Times New Roman" w:cs="Times New Roman"/>
          <w:sz w:val="24"/>
          <w:szCs w:val="24"/>
        </w:rPr>
        <w:t xml:space="preserve"> jest zobowiązany uprzednio powiadomić </w:t>
      </w:r>
      <w:r w:rsidR="001A44B3" w:rsidRPr="002B11E3">
        <w:rPr>
          <w:rFonts w:ascii="Times New Roman" w:hAnsi="Times New Roman" w:cs="Times New Roman"/>
          <w:b/>
          <w:bCs/>
          <w:sz w:val="24"/>
          <w:szCs w:val="24"/>
        </w:rPr>
        <w:t>ZAMAWIAJĄC</w:t>
      </w:r>
      <w:r w:rsidR="001A44B3">
        <w:rPr>
          <w:rFonts w:ascii="Times New Roman" w:hAnsi="Times New Roman" w:cs="Times New Roman"/>
          <w:b/>
          <w:bCs/>
          <w:sz w:val="24"/>
          <w:szCs w:val="24"/>
        </w:rPr>
        <w:t>EGO</w:t>
      </w:r>
      <w:r w:rsidRPr="00323989">
        <w:rPr>
          <w:rFonts w:ascii="Times New Roman" w:hAnsi="Times New Roman" w:cs="Times New Roman"/>
          <w:sz w:val="24"/>
          <w:szCs w:val="24"/>
        </w:rPr>
        <w:t xml:space="preserve"> na piśmie. Zamawiający może wyrazić sprzeciw wobec wyboru podwykonawcy i w tej sytuacji </w:t>
      </w:r>
      <w:r w:rsidR="008A08EB" w:rsidRPr="008A08EB">
        <w:rPr>
          <w:rFonts w:ascii="Times New Roman" w:hAnsi="Times New Roman" w:cs="Times New Roman"/>
          <w:b/>
          <w:sz w:val="24"/>
          <w:szCs w:val="24"/>
        </w:rPr>
        <w:t>WYKONAWC</w:t>
      </w:r>
      <w:r w:rsidR="008A08EB">
        <w:rPr>
          <w:rFonts w:ascii="Times New Roman" w:hAnsi="Times New Roman" w:cs="Times New Roman"/>
          <w:b/>
          <w:sz w:val="24"/>
          <w:szCs w:val="24"/>
        </w:rPr>
        <w:t>A</w:t>
      </w:r>
      <w:r w:rsidRPr="00323989">
        <w:rPr>
          <w:rFonts w:ascii="Times New Roman" w:hAnsi="Times New Roman" w:cs="Times New Roman"/>
          <w:sz w:val="24"/>
          <w:szCs w:val="24"/>
        </w:rPr>
        <w:t xml:space="preserve"> nie jest uprawniony do skorzystania z tego podwykonawcy.</w:t>
      </w:r>
    </w:p>
    <w:p w14:paraId="0BC85706" w14:textId="64CF10B1" w:rsidR="001257EA" w:rsidRPr="00AA2E97" w:rsidRDefault="00AA2E97" w:rsidP="00AA2E97">
      <w:pPr>
        <w:keepNext/>
        <w:keepLines/>
        <w:spacing w:before="120"/>
        <w:ind w:left="4400" w:hanging="4400"/>
        <w:jc w:val="center"/>
        <w:rPr>
          <w:b/>
          <w:bCs/>
          <w:i/>
          <w:iCs/>
          <w:sz w:val="24"/>
          <w:szCs w:val="24"/>
        </w:rPr>
      </w:pPr>
      <w:bookmarkStart w:id="7" w:name="bookmark3"/>
      <w:r w:rsidRPr="00AA2E97">
        <w:rPr>
          <w:b/>
          <w:bCs/>
          <w:i/>
          <w:iCs/>
          <w:sz w:val="24"/>
          <w:szCs w:val="24"/>
        </w:rPr>
        <w:t>Wynagrodzenie</w:t>
      </w:r>
    </w:p>
    <w:p w14:paraId="68B9574A" w14:textId="7E332967" w:rsidR="00444D97" w:rsidRPr="00F43572" w:rsidRDefault="00444D97" w:rsidP="00444D97">
      <w:pPr>
        <w:keepNext/>
        <w:keepLines/>
        <w:spacing w:before="120"/>
        <w:ind w:left="4400"/>
        <w:rPr>
          <w:b/>
          <w:bCs/>
          <w:sz w:val="24"/>
          <w:szCs w:val="24"/>
        </w:rPr>
      </w:pPr>
      <w:r w:rsidRPr="00F43572">
        <w:rPr>
          <w:b/>
          <w:bCs/>
          <w:sz w:val="24"/>
          <w:szCs w:val="24"/>
        </w:rPr>
        <w:t>§ 5</w:t>
      </w:r>
      <w:bookmarkEnd w:id="7"/>
    </w:p>
    <w:p w14:paraId="1F10D489" w14:textId="2B7BE1FA" w:rsidR="00F43572" w:rsidRDefault="00444D97" w:rsidP="008A08EB">
      <w:pPr>
        <w:pStyle w:val="Teksttreci0"/>
        <w:numPr>
          <w:ilvl w:val="0"/>
          <w:numId w:val="8"/>
        </w:numPr>
        <w:shd w:val="clear" w:color="auto" w:fill="auto"/>
        <w:spacing w:before="120" w:after="0" w:line="240" w:lineRule="auto"/>
        <w:ind w:left="426" w:hanging="426"/>
        <w:jc w:val="both"/>
        <w:rPr>
          <w:rFonts w:ascii="Times New Roman" w:hAnsi="Times New Roman" w:cs="Times New Roman"/>
          <w:sz w:val="24"/>
          <w:szCs w:val="24"/>
        </w:rPr>
      </w:pPr>
      <w:r w:rsidRPr="00F43572">
        <w:rPr>
          <w:rFonts w:ascii="Times New Roman" w:hAnsi="Times New Roman" w:cs="Times New Roman"/>
          <w:sz w:val="24"/>
          <w:szCs w:val="24"/>
        </w:rPr>
        <w:t xml:space="preserve">Stawka dzienna za wykonanie przez </w:t>
      </w:r>
      <w:r w:rsidR="008A08EB" w:rsidRPr="008A08EB">
        <w:rPr>
          <w:rFonts w:ascii="Times New Roman" w:hAnsi="Times New Roman" w:cs="Times New Roman"/>
          <w:b/>
          <w:sz w:val="24"/>
          <w:szCs w:val="24"/>
        </w:rPr>
        <w:t>WYKONAWC</w:t>
      </w:r>
      <w:r w:rsidR="008A08EB">
        <w:rPr>
          <w:rFonts w:ascii="Times New Roman" w:hAnsi="Times New Roman" w:cs="Times New Roman"/>
          <w:b/>
          <w:sz w:val="24"/>
          <w:szCs w:val="24"/>
        </w:rPr>
        <w:t>Ę</w:t>
      </w:r>
      <w:r w:rsidRPr="00F43572">
        <w:rPr>
          <w:rFonts w:ascii="Times New Roman" w:hAnsi="Times New Roman" w:cs="Times New Roman"/>
          <w:sz w:val="24"/>
          <w:szCs w:val="24"/>
        </w:rPr>
        <w:t xml:space="preserve"> usługi przewozu na trasie do Ośrodka Rehabilitacyjno-Edukacyjno-Wychowawczego w Wolbromiu</w:t>
      </w:r>
      <w:r w:rsidR="00F43572" w:rsidRPr="00F43572">
        <w:rPr>
          <w:rFonts w:ascii="Times New Roman" w:hAnsi="Times New Roman" w:cs="Times New Roman"/>
          <w:sz w:val="24"/>
          <w:szCs w:val="24"/>
        </w:rPr>
        <w:t>,</w:t>
      </w:r>
      <w:r w:rsidRPr="00F43572">
        <w:rPr>
          <w:rFonts w:ascii="Times New Roman" w:hAnsi="Times New Roman" w:cs="Times New Roman"/>
          <w:sz w:val="24"/>
          <w:szCs w:val="24"/>
        </w:rPr>
        <w:t xml:space="preserve"> </w:t>
      </w:r>
      <w:r w:rsidR="00F43572" w:rsidRPr="00F43572">
        <w:rPr>
          <w:rFonts w:ascii="Times New Roman" w:hAnsi="Times New Roman" w:cs="Times New Roman"/>
          <w:sz w:val="24"/>
          <w:szCs w:val="24"/>
        </w:rPr>
        <w:t xml:space="preserve">32-340 Wolbrom, </w:t>
      </w:r>
      <w:r w:rsidRPr="00F43572">
        <w:rPr>
          <w:rFonts w:ascii="Times New Roman" w:hAnsi="Times New Roman" w:cs="Times New Roman"/>
          <w:sz w:val="24"/>
          <w:szCs w:val="24"/>
        </w:rPr>
        <w:t>ul. Skalska 22,</w:t>
      </w:r>
      <w:r w:rsidR="00F43572" w:rsidRPr="00F43572">
        <w:rPr>
          <w:rFonts w:ascii="Times New Roman" w:hAnsi="Times New Roman" w:cs="Times New Roman"/>
          <w:sz w:val="24"/>
          <w:szCs w:val="24"/>
        </w:rPr>
        <w:t xml:space="preserve"> </w:t>
      </w:r>
      <w:r w:rsidR="00F43572">
        <w:rPr>
          <w:rFonts w:ascii="Times New Roman" w:hAnsi="Times New Roman" w:cs="Times New Roman"/>
          <w:sz w:val="24"/>
          <w:szCs w:val="24"/>
        </w:rPr>
        <w:t>w</w:t>
      </w:r>
      <w:r w:rsidRPr="00F43572">
        <w:rPr>
          <w:rFonts w:ascii="Times New Roman" w:hAnsi="Times New Roman" w:cs="Times New Roman"/>
          <w:sz w:val="24"/>
          <w:szCs w:val="24"/>
        </w:rPr>
        <w:t>ynosi</w:t>
      </w:r>
      <w:r w:rsidR="00F43572" w:rsidRPr="00F43572">
        <w:rPr>
          <w:rFonts w:ascii="Times New Roman" w:hAnsi="Times New Roman" w:cs="Times New Roman"/>
          <w:sz w:val="24"/>
          <w:szCs w:val="24"/>
        </w:rPr>
        <w:t xml:space="preserve"> </w:t>
      </w:r>
      <w:r w:rsidR="00F43572" w:rsidRPr="00323989">
        <w:rPr>
          <w:rFonts w:ascii="Times New Roman" w:hAnsi="Times New Roman" w:cs="Times New Roman"/>
          <w:sz w:val="24"/>
          <w:szCs w:val="24"/>
        </w:rPr>
        <w:t>za</w:t>
      </w:r>
      <w:r w:rsidR="00F43572" w:rsidRPr="00A23AFC">
        <w:rPr>
          <w:rStyle w:val="TeksttreciPogrubienie"/>
          <w:rFonts w:ascii="Times New Roman" w:hAnsi="Times New Roman" w:cs="Times New Roman"/>
          <w:b w:val="0"/>
          <w:bCs w:val="0"/>
          <w:sz w:val="24"/>
          <w:szCs w:val="24"/>
        </w:rPr>
        <w:t xml:space="preserve"> </w:t>
      </w:r>
      <w:r w:rsidR="00A23AFC">
        <w:rPr>
          <w:rStyle w:val="TeksttreciPogrubienie"/>
          <w:rFonts w:ascii="Times New Roman" w:hAnsi="Times New Roman" w:cs="Times New Roman"/>
          <w:b w:val="0"/>
          <w:bCs w:val="0"/>
          <w:sz w:val="24"/>
          <w:szCs w:val="24"/>
        </w:rPr>
        <w:t>jeden</w:t>
      </w:r>
      <w:r w:rsidR="00F43572" w:rsidRPr="008A08EB">
        <w:rPr>
          <w:rStyle w:val="TeksttreciPogrubienie"/>
          <w:rFonts w:ascii="Times New Roman" w:hAnsi="Times New Roman" w:cs="Times New Roman"/>
          <w:b w:val="0"/>
          <w:bCs w:val="0"/>
          <w:sz w:val="24"/>
          <w:szCs w:val="24"/>
        </w:rPr>
        <w:t xml:space="preserve"> dzień wykonanego przewozu,</w:t>
      </w:r>
      <w:r w:rsidR="00F43572" w:rsidRPr="00323989">
        <w:rPr>
          <w:rFonts w:ascii="Times New Roman" w:hAnsi="Times New Roman" w:cs="Times New Roman"/>
          <w:sz w:val="24"/>
          <w:szCs w:val="24"/>
        </w:rPr>
        <w:t xml:space="preserve"> </w:t>
      </w:r>
    </w:p>
    <w:p w14:paraId="798DCE02" w14:textId="58462D65" w:rsidR="00F43572" w:rsidRDefault="00F43572" w:rsidP="006B36B9">
      <w:pPr>
        <w:pStyle w:val="Teksttreci0"/>
        <w:shd w:val="clear" w:color="auto" w:fill="auto"/>
        <w:spacing w:before="120" w:after="0" w:line="240" w:lineRule="auto"/>
        <w:ind w:left="426" w:firstLine="0"/>
        <w:jc w:val="both"/>
        <w:rPr>
          <w:rFonts w:ascii="Times New Roman" w:hAnsi="Times New Roman" w:cs="Times New Roman"/>
          <w:sz w:val="24"/>
          <w:szCs w:val="24"/>
        </w:rPr>
      </w:pPr>
      <w:r>
        <w:rPr>
          <w:rFonts w:ascii="Times New Roman" w:hAnsi="Times New Roman" w:cs="Times New Roman"/>
          <w:sz w:val="24"/>
          <w:szCs w:val="24"/>
        </w:rPr>
        <w:t xml:space="preserve">Netto: ………………………. </w:t>
      </w:r>
      <w:r w:rsidR="00444D97" w:rsidRPr="00323989">
        <w:rPr>
          <w:rFonts w:ascii="Times New Roman" w:hAnsi="Times New Roman" w:cs="Times New Roman"/>
          <w:sz w:val="24"/>
          <w:szCs w:val="24"/>
        </w:rPr>
        <w:t>(słownie</w:t>
      </w:r>
      <w:r>
        <w:rPr>
          <w:rFonts w:ascii="Times New Roman" w:hAnsi="Times New Roman" w:cs="Times New Roman"/>
          <w:sz w:val="24"/>
          <w:szCs w:val="24"/>
        </w:rPr>
        <w:t>: ………………………..</w:t>
      </w:r>
      <w:r w:rsidR="00444D97" w:rsidRPr="00323989">
        <w:rPr>
          <w:rFonts w:ascii="Times New Roman" w:hAnsi="Times New Roman" w:cs="Times New Roman"/>
          <w:sz w:val="24"/>
          <w:szCs w:val="24"/>
        </w:rPr>
        <w:t xml:space="preserve">) </w:t>
      </w:r>
      <w:r>
        <w:rPr>
          <w:rFonts w:ascii="Times New Roman" w:hAnsi="Times New Roman" w:cs="Times New Roman"/>
          <w:sz w:val="24"/>
          <w:szCs w:val="24"/>
        </w:rPr>
        <w:t xml:space="preserve">złotych </w:t>
      </w:r>
    </w:p>
    <w:p w14:paraId="01A7F0B0" w14:textId="37B2CE4C" w:rsidR="00F43572" w:rsidRDefault="00444D97" w:rsidP="006B36B9">
      <w:pPr>
        <w:pStyle w:val="Teksttreci0"/>
        <w:shd w:val="clear" w:color="auto" w:fill="auto"/>
        <w:spacing w:before="120" w:after="0" w:line="240" w:lineRule="auto"/>
        <w:ind w:left="426" w:firstLine="0"/>
        <w:jc w:val="both"/>
        <w:rPr>
          <w:rFonts w:ascii="Times New Roman" w:hAnsi="Times New Roman" w:cs="Times New Roman"/>
          <w:sz w:val="24"/>
          <w:szCs w:val="24"/>
        </w:rPr>
      </w:pPr>
      <w:r w:rsidRPr="00323989">
        <w:rPr>
          <w:rFonts w:ascii="Times New Roman" w:hAnsi="Times New Roman" w:cs="Times New Roman"/>
          <w:sz w:val="24"/>
          <w:szCs w:val="24"/>
        </w:rPr>
        <w:t>podatek VAT w wysokości</w:t>
      </w:r>
      <w:r w:rsidRPr="00323989">
        <w:rPr>
          <w:rStyle w:val="TeksttreciPogrubienie"/>
          <w:rFonts w:ascii="Times New Roman" w:hAnsi="Times New Roman" w:cs="Times New Roman"/>
          <w:sz w:val="24"/>
          <w:szCs w:val="24"/>
        </w:rPr>
        <w:t xml:space="preserve"> </w:t>
      </w:r>
      <w:r w:rsidRPr="008A08EB">
        <w:rPr>
          <w:rStyle w:val="TeksttreciPogrubienie"/>
          <w:rFonts w:ascii="Times New Roman" w:hAnsi="Times New Roman" w:cs="Times New Roman"/>
          <w:b w:val="0"/>
          <w:bCs w:val="0"/>
          <w:sz w:val="24"/>
          <w:szCs w:val="24"/>
        </w:rPr>
        <w:t>8%</w:t>
      </w:r>
      <w:r w:rsidRPr="008A08EB">
        <w:rPr>
          <w:rFonts w:ascii="Times New Roman" w:hAnsi="Times New Roman" w:cs="Times New Roman"/>
          <w:sz w:val="24"/>
          <w:szCs w:val="24"/>
        </w:rPr>
        <w:t>, tj</w:t>
      </w:r>
      <w:r w:rsidRPr="00323989">
        <w:rPr>
          <w:rFonts w:ascii="Times New Roman" w:hAnsi="Times New Roman" w:cs="Times New Roman"/>
          <w:sz w:val="24"/>
          <w:szCs w:val="24"/>
        </w:rPr>
        <w:t>. kwota</w:t>
      </w:r>
      <w:r w:rsidR="00F43572">
        <w:rPr>
          <w:rFonts w:ascii="Times New Roman" w:hAnsi="Times New Roman" w:cs="Times New Roman"/>
          <w:sz w:val="24"/>
          <w:szCs w:val="24"/>
        </w:rPr>
        <w:t xml:space="preserve"> ……………</w:t>
      </w:r>
      <w:r w:rsidR="00F43572" w:rsidRPr="00F43572">
        <w:rPr>
          <w:rFonts w:ascii="Times New Roman" w:hAnsi="Times New Roman" w:cs="Times New Roman"/>
          <w:sz w:val="24"/>
          <w:szCs w:val="24"/>
        </w:rPr>
        <w:t xml:space="preserve"> </w:t>
      </w:r>
      <w:r w:rsidR="00F43572">
        <w:rPr>
          <w:rFonts w:ascii="Times New Roman" w:hAnsi="Times New Roman" w:cs="Times New Roman"/>
          <w:sz w:val="24"/>
          <w:szCs w:val="24"/>
        </w:rPr>
        <w:t>(</w:t>
      </w:r>
      <w:r w:rsidR="00F43572" w:rsidRPr="00323989">
        <w:rPr>
          <w:rFonts w:ascii="Times New Roman" w:hAnsi="Times New Roman" w:cs="Times New Roman"/>
          <w:sz w:val="24"/>
          <w:szCs w:val="24"/>
        </w:rPr>
        <w:t>słownie</w:t>
      </w:r>
      <w:r w:rsidR="00F43572">
        <w:rPr>
          <w:rFonts w:ascii="Times New Roman" w:hAnsi="Times New Roman" w:cs="Times New Roman"/>
          <w:sz w:val="24"/>
          <w:szCs w:val="24"/>
        </w:rPr>
        <w:t>: …………..</w:t>
      </w:r>
      <w:r w:rsidR="00F43572" w:rsidRPr="00323989">
        <w:rPr>
          <w:rFonts w:ascii="Times New Roman" w:hAnsi="Times New Roman" w:cs="Times New Roman"/>
          <w:sz w:val="24"/>
          <w:szCs w:val="24"/>
        </w:rPr>
        <w:t xml:space="preserve">) </w:t>
      </w:r>
      <w:r w:rsidR="00F43572">
        <w:rPr>
          <w:rFonts w:ascii="Times New Roman" w:hAnsi="Times New Roman" w:cs="Times New Roman"/>
          <w:sz w:val="24"/>
          <w:szCs w:val="24"/>
        </w:rPr>
        <w:t xml:space="preserve">złotych </w:t>
      </w:r>
    </w:p>
    <w:p w14:paraId="018E58DD" w14:textId="77777777" w:rsidR="0069295F" w:rsidRDefault="00F43572" w:rsidP="006B36B9">
      <w:pPr>
        <w:pStyle w:val="Teksttreci0"/>
        <w:shd w:val="clear" w:color="auto" w:fill="auto"/>
        <w:spacing w:before="120" w:after="0" w:line="240" w:lineRule="auto"/>
        <w:ind w:left="426" w:firstLine="0"/>
        <w:jc w:val="both"/>
        <w:rPr>
          <w:rFonts w:ascii="Times New Roman" w:hAnsi="Times New Roman" w:cs="Times New Roman"/>
          <w:sz w:val="24"/>
          <w:szCs w:val="24"/>
        </w:rPr>
      </w:pPr>
      <w:r>
        <w:rPr>
          <w:rFonts w:ascii="Times New Roman" w:hAnsi="Times New Roman" w:cs="Times New Roman"/>
          <w:sz w:val="24"/>
          <w:szCs w:val="24"/>
        </w:rPr>
        <w:t xml:space="preserve">brutto </w:t>
      </w:r>
      <w:r w:rsidR="0069295F">
        <w:rPr>
          <w:rFonts w:ascii="Times New Roman" w:hAnsi="Times New Roman" w:cs="Times New Roman"/>
          <w:sz w:val="24"/>
          <w:szCs w:val="24"/>
        </w:rPr>
        <w:t xml:space="preserve">………………………. </w:t>
      </w:r>
      <w:r w:rsidR="0069295F" w:rsidRPr="00323989">
        <w:rPr>
          <w:rFonts w:ascii="Times New Roman" w:hAnsi="Times New Roman" w:cs="Times New Roman"/>
          <w:sz w:val="24"/>
          <w:szCs w:val="24"/>
        </w:rPr>
        <w:t>(słownie</w:t>
      </w:r>
      <w:r w:rsidR="0069295F">
        <w:rPr>
          <w:rFonts w:ascii="Times New Roman" w:hAnsi="Times New Roman" w:cs="Times New Roman"/>
          <w:sz w:val="24"/>
          <w:szCs w:val="24"/>
        </w:rPr>
        <w:t>: ………………………..</w:t>
      </w:r>
      <w:r w:rsidR="0069295F" w:rsidRPr="00323989">
        <w:rPr>
          <w:rFonts w:ascii="Times New Roman" w:hAnsi="Times New Roman" w:cs="Times New Roman"/>
          <w:sz w:val="24"/>
          <w:szCs w:val="24"/>
        </w:rPr>
        <w:t xml:space="preserve">) </w:t>
      </w:r>
      <w:r w:rsidR="0069295F">
        <w:rPr>
          <w:rFonts w:ascii="Times New Roman" w:hAnsi="Times New Roman" w:cs="Times New Roman"/>
          <w:sz w:val="24"/>
          <w:szCs w:val="24"/>
        </w:rPr>
        <w:t xml:space="preserve">złotych </w:t>
      </w:r>
    </w:p>
    <w:p w14:paraId="32F93710" w14:textId="6379A6C8" w:rsidR="00444D97" w:rsidRPr="00323989" w:rsidRDefault="00444D97" w:rsidP="006B36B9">
      <w:pPr>
        <w:pStyle w:val="Teksttreci0"/>
        <w:shd w:val="clear" w:color="auto" w:fill="auto"/>
        <w:spacing w:before="120" w:after="0" w:line="240" w:lineRule="auto"/>
        <w:ind w:left="426" w:firstLine="0"/>
        <w:jc w:val="both"/>
        <w:rPr>
          <w:rFonts w:ascii="Times New Roman" w:hAnsi="Times New Roman" w:cs="Times New Roman"/>
          <w:sz w:val="24"/>
          <w:szCs w:val="24"/>
        </w:rPr>
      </w:pPr>
      <w:r w:rsidRPr="00323989">
        <w:rPr>
          <w:rFonts w:ascii="Times New Roman" w:hAnsi="Times New Roman" w:cs="Times New Roman"/>
          <w:sz w:val="24"/>
          <w:szCs w:val="24"/>
        </w:rPr>
        <w:t xml:space="preserve">Określona stawka jest niezmienna w ciągu trwania umowy i zawiera wszelkie koszty związane z realizacją umowy. </w:t>
      </w:r>
      <w:r w:rsidR="008A08EB" w:rsidRPr="008A08EB">
        <w:rPr>
          <w:rFonts w:ascii="Times New Roman" w:hAnsi="Times New Roman" w:cs="Times New Roman"/>
          <w:b/>
          <w:sz w:val="24"/>
          <w:szCs w:val="24"/>
        </w:rPr>
        <w:t>WYKONAWC</w:t>
      </w:r>
      <w:r w:rsidR="008A08EB">
        <w:rPr>
          <w:rFonts w:ascii="Times New Roman" w:hAnsi="Times New Roman" w:cs="Times New Roman"/>
          <w:b/>
          <w:sz w:val="24"/>
          <w:szCs w:val="24"/>
        </w:rPr>
        <w:t>Y</w:t>
      </w:r>
      <w:r w:rsidRPr="00323989">
        <w:rPr>
          <w:rFonts w:ascii="Times New Roman" w:hAnsi="Times New Roman" w:cs="Times New Roman"/>
          <w:sz w:val="24"/>
          <w:szCs w:val="24"/>
        </w:rPr>
        <w:t xml:space="preserve"> nie przysługuje żadne dodatkowe / uzupełniające wynagrodzenie z tytułu realizacji umowy.</w:t>
      </w:r>
    </w:p>
    <w:p w14:paraId="0407193E" w14:textId="77777777" w:rsidR="003C4DA5" w:rsidRDefault="00444D97" w:rsidP="006B36B9">
      <w:pPr>
        <w:pStyle w:val="Teksttreci0"/>
        <w:numPr>
          <w:ilvl w:val="0"/>
          <w:numId w:val="8"/>
        </w:numPr>
        <w:shd w:val="clear" w:color="auto" w:fill="auto"/>
        <w:spacing w:before="120" w:after="0" w:line="240" w:lineRule="auto"/>
        <w:ind w:left="426" w:right="20" w:hanging="426"/>
        <w:jc w:val="both"/>
        <w:rPr>
          <w:rFonts w:ascii="Times New Roman" w:hAnsi="Times New Roman" w:cs="Times New Roman"/>
          <w:sz w:val="24"/>
          <w:szCs w:val="24"/>
        </w:rPr>
      </w:pPr>
      <w:r w:rsidRPr="00323989">
        <w:rPr>
          <w:rFonts w:ascii="Times New Roman" w:hAnsi="Times New Roman" w:cs="Times New Roman"/>
          <w:sz w:val="24"/>
          <w:szCs w:val="24"/>
        </w:rPr>
        <w:t>Wartość umowy za wykonywanie przedmiotu zamówienia w trakcie obowiązywania umowy nie może przekroczyć kwoty:</w:t>
      </w:r>
      <w:r w:rsidR="0069295F">
        <w:rPr>
          <w:rFonts w:ascii="Times New Roman" w:hAnsi="Times New Roman" w:cs="Times New Roman"/>
          <w:sz w:val="24"/>
          <w:szCs w:val="24"/>
        </w:rPr>
        <w:t xml:space="preserve"> …………… (słownie: …………) </w:t>
      </w:r>
      <w:r w:rsidRPr="0069295F">
        <w:rPr>
          <w:rStyle w:val="TeksttreciPogrubienie"/>
          <w:rFonts w:ascii="Times New Roman" w:hAnsi="Times New Roman" w:cs="Times New Roman"/>
          <w:b w:val="0"/>
          <w:bCs w:val="0"/>
          <w:sz w:val="24"/>
          <w:szCs w:val="24"/>
        </w:rPr>
        <w:t>zł</w:t>
      </w:r>
      <w:r w:rsidR="0069295F" w:rsidRPr="0069295F">
        <w:rPr>
          <w:rStyle w:val="TeksttreciPogrubienie"/>
          <w:rFonts w:ascii="Times New Roman" w:hAnsi="Times New Roman" w:cs="Times New Roman"/>
          <w:b w:val="0"/>
          <w:bCs w:val="0"/>
          <w:sz w:val="24"/>
          <w:szCs w:val="24"/>
        </w:rPr>
        <w:t>otych</w:t>
      </w:r>
      <w:r w:rsidRPr="0069295F">
        <w:rPr>
          <w:rStyle w:val="TeksttreciPogrubienie"/>
          <w:rFonts w:ascii="Times New Roman" w:hAnsi="Times New Roman" w:cs="Times New Roman"/>
          <w:b w:val="0"/>
          <w:bCs w:val="0"/>
          <w:sz w:val="24"/>
          <w:szCs w:val="24"/>
        </w:rPr>
        <w:t xml:space="preserve"> brutto</w:t>
      </w:r>
      <w:r w:rsidR="0069295F">
        <w:rPr>
          <w:rStyle w:val="TeksttreciPogrubienie"/>
          <w:rFonts w:ascii="Times New Roman" w:hAnsi="Times New Roman" w:cs="Times New Roman"/>
          <w:b w:val="0"/>
          <w:bCs w:val="0"/>
          <w:sz w:val="24"/>
          <w:szCs w:val="24"/>
        </w:rPr>
        <w:t>.</w:t>
      </w:r>
    </w:p>
    <w:p w14:paraId="2A46B156" w14:textId="692FE649" w:rsidR="003C4DA5" w:rsidRDefault="00444D97" w:rsidP="006B36B9">
      <w:pPr>
        <w:pStyle w:val="Teksttreci0"/>
        <w:numPr>
          <w:ilvl w:val="0"/>
          <w:numId w:val="8"/>
        </w:numPr>
        <w:shd w:val="clear" w:color="auto" w:fill="auto"/>
        <w:spacing w:before="120" w:after="0" w:line="240" w:lineRule="auto"/>
        <w:ind w:left="426" w:right="20" w:hanging="426"/>
        <w:jc w:val="both"/>
        <w:rPr>
          <w:rFonts w:ascii="Times New Roman" w:hAnsi="Times New Roman" w:cs="Times New Roman"/>
          <w:sz w:val="24"/>
          <w:szCs w:val="24"/>
        </w:rPr>
      </w:pPr>
      <w:r w:rsidRPr="003C4DA5">
        <w:rPr>
          <w:rFonts w:ascii="Times New Roman" w:hAnsi="Times New Roman" w:cs="Times New Roman"/>
          <w:sz w:val="24"/>
          <w:szCs w:val="24"/>
        </w:rPr>
        <w:t xml:space="preserve">W przypadku, kiedy zrealizowana wartość umowy będzie niższa od maksymalnej wartości umowy określonej w ust. </w:t>
      </w:r>
      <w:r w:rsidR="00A23AFC">
        <w:rPr>
          <w:rFonts w:ascii="Times New Roman" w:hAnsi="Times New Roman" w:cs="Times New Roman"/>
          <w:sz w:val="24"/>
          <w:szCs w:val="24"/>
        </w:rPr>
        <w:t>2</w:t>
      </w:r>
      <w:r w:rsidRPr="003C4DA5">
        <w:rPr>
          <w:rFonts w:ascii="Times New Roman" w:hAnsi="Times New Roman" w:cs="Times New Roman"/>
          <w:sz w:val="24"/>
          <w:szCs w:val="24"/>
        </w:rPr>
        <w:t xml:space="preserve">, </w:t>
      </w:r>
      <w:r w:rsidR="008A08EB" w:rsidRPr="008A08EB">
        <w:rPr>
          <w:rFonts w:ascii="Times New Roman" w:hAnsi="Times New Roman" w:cs="Times New Roman"/>
          <w:b/>
          <w:sz w:val="24"/>
          <w:szCs w:val="24"/>
        </w:rPr>
        <w:t>WYKONAWC</w:t>
      </w:r>
      <w:r w:rsidR="008A08EB">
        <w:rPr>
          <w:rFonts w:ascii="Times New Roman" w:hAnsi="Times New Roman" w:cs="Times New Roman"/>
          <w:b/>
          <w:sz w:val="24"/>
          <w:szCs w:val="24"/>
        </w:rPr>
        <w:t>Y</w:t>
      </w:r>
      <w:r w:rsidRPr="003C4DA5">
        <w:rPr>
          <w:rFonts w:ascii="Times New Roman" w:hAnsi="Times New Roman" w:cs="Times New Roman"/>
          <w:sz w:val="24"/>
          <w:szCs w:val="24"/>
        </w:rPr>
        <w:t xml:space="preserve"> nie przysługuje jakiekolwiek </w:t>
      </w:r>
      <w:r w:rsidRPr="003C4DA5">
        <w:rPr>
          <w:rFonts w:ascii="Times New Roman" w:hAnsi="Times New Roman" w:cs="Times New Roman"/>
          <w:sz w:val="24"/>
          <w:szCs w:val="24"/>
        </w:rPr>
        <w:lastRenderedPageBreak/>
        <w:t>wynagrodzenie oraz jakiekolwiek roszczenie odszkodowawcze z tytułu niezrealizowanej części umowy.</w:t>
      </w:r>
    </w:p>
    <w:p w14:paraId="1850D16B" w14:textId="451544AA" w:rsidR="003C4DA5" w:rsidRDefault="00444D97" w:rsidP="006B36B9">
      <w:pPr>
        <w:pStyle w:val="Teksttreci0"/>
        <w:numPr>
          <w:ilvl w:val="0"/>
          <w:numId w:val="8"/>
        </w:numPr>
        <w:shd w:val="clear" w:color="auto" w:fill="auto"/>
        <w:spacing w:before="120" w:after="0" w:line="240" w:lineRule="auto"/>
        <w:ind w:left="426" w:right="20" w:hanging="426"/>
        <w:jc w:val="both"/>
        <w:rPr>
          <w:rFonts w:ascii="Times New Roman" w:hAnsi="Times New Roman" w:cs="Times New Roman"/>
          <w:sz w:val="24"/>
          <w:szCs w:val="24"/>
        </w:rPr>
      </w:pPr>
      <w:r w:rsidRPr="003C4DA5">
        <w:rPr>
          <w:rFonts w:ascii="Times New Roman" w:hAnsi="Times New Roman" w:cs="Times New Roman"/>
          <w:sz w:val="24"/>
          <w:szCs w:val="24"/>
        </w:rPr>
        <w:t>Strony umowy ustalają miesięczny okres rozliczenia należności za świadczone usługi. Na</w:t>
      </w:r>
      <w:r w:rsidR="008A08EB">
        <w:rPr>
          <w:rFonts w:ascii="Times New Roman" w:hAnsi="Times New Roman" w:cs="Times New Roman"/>
          <w:sz w:val="24"/>
          <w:szCs w:val="24"/>
        </w:rPr>
        <w:t> </w:t>
      </w:r>
      <w:r w:rsidRPr="003C4DA5">
        <w:rPr>
          <w:rFonts w:ascii="Times New Roman" w:hAnsi="Times New Roman" w:cs="Times New Roman"/>
          <w:sz w:val="24"/>
          <w:szCs w:val="24"/>
        </w:rPr>
        <w:t xml:space="preserve">fakturze </w:t>
      </w:r>
      <w:r w:rsidR="008A08EB" w:rsidRPr="008A08EB">
        <w:rPr>
          <w:rFonts w:ascii="Times New Roman" w:hAnsi="Times New Roman" w:cs="Times New Roman"/>
          <w:b/>
          <w:sz w:val="24"/>
          <w:szCs w:val="24"/>
        </w:rPr>
        <w:t>WYKONAWC</w:t>
      </w:r>
      <w:r w:rsidR="008A08EB">
        <w:rPr>
          <w:rFonts w:ascii="Times New Roman" w:hAnsi="Times New Roman" w:cs="Times New Roman"/>
          <w:b/>
          <w:sz w:val="24"/>
          <w:szCs w:val="24"/>
        </w:rPr>
        <w:t>A</w:t>
      </w:r>
      <w:r w:rsidR="008A08EB" w:rsidRPr="003C4DA5">
        <w:rPr>
          <w:rFonts w:ascii="Times New Roman" w:hAnsi="Times New Roman" w:cs="Times New Roman"/>
          <w:sz w:val="24"/>
          <w:szCs w:val="24"/>
        </w:rPr>
        <w:t xml:space="preserve"> </w:t>
      </w:r>
      <w:r w:rsidRPr="003C4DA5">
        <w:rPr>
          <w:rFonts w:ascii="Times New Roman" w:hAnsi="Times New Roman" w:cs="Times New Roman"/>
          <w:sz w:val="24"/>
          <w:szCs w:val="24"/>
        </w:rPr>
        <w:t xml:space="preserve">określi należność za wykonanie przedmiotu zamówienia stanowiącą iloczyn dziennej stawki i ilości dni </w:t>
      </w:r>
      <w:r w:rsidR="003C4DA5">
        <w:rPr>
          <w:rFonts w:ascii="Times New Roman" w:hAnsi="Times New Roman" w:cs="Times New Roman"/>
          <w:sz w:val="24"/>
          <w:szCs w:val="24"/>
        </w:rPr>
        <w:t xml:space="preserve">przewozu </w:t>
      </w:r>
      <w:r w:rsidRPr="003C4DA5">
        <w:rPr>
          <w:rFonts w:ascii="Times New Roman" w:hAnsi="Times New Roman" w:cs="Times New Roman"/>
          <w:sz w:val="24"/>
          <w:szCs w:val="24"/>
        </w:rPr>
        <w:t>w danym miesiącu wraz z</w:t>
      </w:r>
      <w:r w:rsidR="008A08EB">
        <w:rPr>
          <w:rFonts w:ascii="Times New Roman" w:hAnsi="Times New Roman" w:cs="Times New Roman"/>
          <w:sz w:val="24"/>
          <w:szCs w:val="24"/>
        </w:rPr>
        <w:t> </w:t>
      </w:r>
      <w:r w:rsidRPr="003C4DA5">
        <w:rPr>
          <w:rFonts w:ascii="Times New Roman" w:hAnsi="Times New Roman" w:cs="Times New Roman"/>
          <w:sz w:val="24"/>
          <w:szCs w:val="24"/>
        </w:rPr>
        <w:t>załączonymi listami obecności uczniów podpisanymi przez dyrektora placówki lub osobę upoważnioną.</w:t>
      </w:r>
    </w:p>
    <w:p w14:paraId="0FA5FF07" w14:textId="50B89F22" w:rsidR="003C4DA5" w:rsidRDefault="00444D97" w:rsidP="006B36B9">
      <w:pPr>
        <w:pStyle w:val="Teksttreci0"/>
        <w:numPr>
          <w:ilvl w:val="0"/>
          <w:numId w:val="8"/>
        </w:numPr>
        <w:shd w:val="clear" w:color="auto" w:fill="auto"/>
        <w:spacing w:before="120" w:after="0" w:line="240" w:lineRule="auto"/>
        <w:ind w:left="426" w:right="20" w:hanging="426"/>
        <w:jc w:val="both"/>
        <w:rPr>
          <w:rFonts w:ascii="Times New Roman" w:hAnsi="Times New Roman" w:cs="Times New Roman"/>
          <w:sz w:val="24"/>
          <w:szCs w:val="24"/>
        </w:rPr>
      </w:pPr>
      <w:r w:rsidRPr="003C4DA5">
        <w:rPr>
          <w:rFonts w:ascii="Times New Roman" w:hAnsi="Times New Roman" w:cs="Times New Roman"/>
          <w:sz w:val="24"/>
          <w:szCs w:val="24"/>
        </w:rPr>
        <w:t xml:space="preserve">Należność za świadczone usługi będzie płatna przelewem na rachunek bankowy </w:t>
      </w:r>
      <w:r w:rsidR="008A08EB" w:rsidRPr="008A08EB">
        <w:rPr>
          <w:rFonts w:ascii="Times New Roman" w:hAnsi="Times New Roman" w:cs="Times New Roman"/>
          <w:b/>
          <w:sz w:val="24"/>
          <w:szCs w:val="24"/>
        </w:rPr>
        <w:t>WYKONAWC</w:t>
      </w:r>
      <w:r w:rsidR="008A08EB">
        <w:rPr>
          <w:rFonts w:ascii="Times New Roman" w:hAnsi="Times New Roman" w:cs="Times New Roman"/>
          <w:b/>
          <w:sz w:val="24"/>
          <w:szCs w:val="24"/>
        </w:rPr>
        <w:t>Y</w:t>
      </w:r>
      <w:r w:rsidRPr="003C4DA5">
        <w:rPr>
          <w:rFonts w:ascii="Times New Roman" w:hAnsi="Times New Roman" w:cs="Times New Roman"/>
          <w:sz w:val="24"/>
          <w:szCs w:val="24"/>
        </w:rPr>
        <w:t xml:space="preserve"> </w:t>
      </w:r>
      <w:r w:rsidR="008A08EB">
        <w:rPr>
          <w:rFonts w:ascii="Times New Roman" w:hAnsi="Times New Roman" w:cs="Times New Roman"/>
          <w:sz w:val="24"/>
          <w:szCs w:val="24"/>
        </w:rPr>
        <w:t xml:space="preserve">wskazany </w:t>
      </w:r>
      <w:r w:rsidRPr="003C4DA5">
        <w:rPr>
          <w:rFonts w:ascii="Times New Roman" w:hAnsi="Times New Roman" w:cs="Times New Roman"/>
          <w:sz w:val="24"/>
          <w:szCs w:val="24"/>
        </w:rPr>
        <w:t>na fakturze w terminie do 30 dni od daty otrzymania prawidłowo wystawionej faktury.</w:t>
      </w:r>
    </w:p>
    <w:p w14:paraId="520C8794" w14:textId="12F9AEFF" w:rsidR="003C4DA5" w:rsidRDefault="003C4DA5" w:rsidP="006B36B9">
      <w:pPr>
        <w:pStyle w:val="Teksttreci0"/>
        <w:numPr>
          <w:ilvl w:val="0"/>
          <w:numId w:val="8"/>
        </w:numPr>
        <w:shd w:val="clear" w:color="auto" w:fill="auto"/>
        <w:spacing w:before="120" w:after="0" w:line="240" w:lineRule="auto"/>
        <w:ind w:left="426" w:right="20" w:hanging="426"/>
        <w:jc w:val="both"/>
        <w:rPr>
          <w:rFonts w:ascii="Times New Roman" w:hAnsi="Times New Roman" w:cs="Times New Roman"/>
          <w:sz w:val="24"/>
          <w:szCs w:val="24"/>
        </w:rPr>
      </w:pPr>
      <w:r>
        <w:rPr>
          <w:rFonts w:ascii="Times New Roman" w:hAnsi="Times New Roman" w:cs="Times New Roman"/>
          <w:sz w:val="24"/>
          <w:szCs w:val="24"/>
        </w:rPr>
        <w:t>Z</w:t>
      </w:r>
      <w:r w:rsidR="00444D97" w:rsidRPr="003C4DA5">
        <w:rPr>
          <w:rFonts w:ascii="Times New Roman" w:hAnsi="Times New Roman" w:cs="Times New Roman"/>
          <w:sz w:val="24"/>
          <w:szCs w:val="24"/>
        </w:rPr>
        <w:t xml:space="preserve">a dzień zapłaty uważa się dzień obciążenia rachunku bankowego </w:t>
      </w:r>
      <w:r w:rsidR="001D05B3" w:rsidRPr="002B11E3">
        <w:rPr>
          <w:rFonts w:ascii="Times New Roman" w:hAnsi="Times New Roman" w:cs="Times New Roman"/>
          <w:b/>
          <w:bCs/>
          <w:sz w:val="24"/>
          <w:szCs w:val="24"/>
        </w:rPr>
        <w:t>ZAMAWIAJĄC</w:t>
      </w:r>
      <w:r w:rsidR="001D05B3">
        <w:rPr>
          <w:rFonts w:ascii="Times New Roman" w:hAnsi="Times New Roman" w:cs="Times New Roman"/>
          <w:b/>
          <w:bCs/>
          <w:sz w:val="24"/>
          <w:szCs w:val="24"/>
        </w:rPr>
        <w:t>EGO</w:t>
      </w:r>
      <w:r w:rsidR="00444D97" w:rsidRPr="003C4DA5">
        <w:rPr>
          <w:rFonts w:ascii="Times New Roman" w:hAnsi="Times New Roman" w:cs="Times New Roman"/>
          <w:sz w:val="24"/>
          <w:szCs w:val="24"/>
        </w:rPr>
        <w:t>.</w:t>
      </w:r>
    </w:p>
    <w:p w14:paraId="5B0E6951" w14:textId="77777777" w:rsidR="003C4DA5" w:rsidRDefault="00444D97" w:rsidP="006B36B9">
      <w:pPr>
        <w:pStyle w:val="Teksttreci0"/>
        <w:numPr>
          <w:ilvl w:val="0"/>
          <w:numId w:val="8"/>
        </w:numPr>
        <w:shd w:val="clear" w:color="auto" w:fill="auto"/>
        <w:spacing w:before="120" w:after="0" w:line="240" w:lineRule="auto"/>
        <w:ind w:left="426" w:right="20" w:hanging="426"/>
        <w:jc w:val="both"/>
        <w:rPr>
          <w:rFonts w:ascii="Times New Roman" w:hAnsi="Times New Roman" w:cs="Times New Roman"/>
          <w:sz w:val="24"/>
          <w:szCs w:val="24"/>
        </w:rPr>
      </w:pPr>
      <w:r w:rsidRPr="003C4DA5">
        <w:rPr>
          <w:rFonts w:ascii="Times New Roman" w:hAnsi="Times New Roman" w:cs="Times New Roman"/>
          <w:sz w:val="24"/>
          <w:szCs w:val="24"/>
        </w:rPr>
        <w:t>Zmiany terminu realizacji kursu objętego umową z powodu np. odrabiania zajęć w wolną sobotę, a także zmiany godzin kursu spowodowane np. skróceniem lekcji lub zmianą planu lekcji nie powodują zmiany wynagrodzenia za usługi objęte niniejszą umową</w:t>
      </w:r>
    </w:p>
    <w:p w14:paraId="10CC8252" w14:textId="77777777" w:rsidR="00031C94" w:rsidRDefault="00444D97" w:rsidP="00031C94">
      <w:pPr>
        <w:pStyle w:val="Teksttreci0"/>
        <w:numPr>
          <w:ilvl w:val="0"/>
          <w:numId w:val="8"/>
        </w:numPr>
        <w:shd w:val="clear" w:color="auto" w:fill="auto"/>
        <w:spacing w:before="120" w:after="0" w:line="240" w:lineRule="auto"/>
        <w:ind w:left="426" w:right="20" w:hanging="426"/>
        <w:jc w:val="both"/>
        <w:rPr>
          <w:rFonts w:ascii="Times New Roman" w:hAnsi="Times New Roman" w:cs="Times New Roman"/>
          <w:sz w:val="24"/>
          <w:szCs w:val="24"/>
        </w:rPr>
      </w:pPr>
      <w:r w:rsidRPr="003C4DA5">
        <w:rPr>
          <w:rFonts w:ascii="Times New Roman" w:hAnsi="Times New Roman" w:cs="Times New Roman"/>
          <w:sz w:val="24"/>
          <w:szCs w:val="24"/>
        </w:rPr>
        <w:t>Dane do faktury:</w:t>
      </w:r>
    </w:p>
    <w:p w14:paraId="27E5F311" w14:textId="77777777" w:rsidR="00031C94" w:rsidRPr="00031C94" w:rsidRDefault="00031C94" w:rsidP="00031C94">
      <w:pPr>
        <w:pStyle w:val="Teksttreci0"/>
        <w:shd w:val="clear" w:color="auto" w:fill="auto"/>
        <w:spacing w:before="120" w:after="0" w:line="240" w:lineRule="auto"/>
        <w:ind w:left="426" w:right="20" w:firstLine="0"/>
        <w:jc w:val="both"/>
        <w:rPr>
          <w:rFonts w:ascii="Times New Roman" w:hAnsi="Times New Roman" w:cs="Times New Roman"/>
          <w:sz w:val="24"/>
          <w:szCs w:val="24"/>
        </w:rPr>
      </w:pPr>
      <w:r w:rsidRPr="00031C94">
        <w:rPr>
          <w:rStyle w:val="Nagwek20"/>
          <w:rFonts w:ascii="Times New Roman" w:hAnsi="Times New Roman" w:cs="Times New Roman"/>
          <w:sz w:val="24"/>
          <w:szCs w:val="24"/>
        </w:rPr>
        <w:t>Odbiorca:</w:t>
      </w:r>
      <w:r w:rsidRPr="00031C94">
        <w:rPr>
          <w:rFonts w:ascii="Times New Roman" w:hAnsi="Times New Roman" w:cs="Times New Roman"/>
          <w:sz w:val="24"/>
          <w:szCs w:val="24"/>
        </w:rPr>
        <w:t xml:space="preserve"> Urząd Miasta i Gminy Szczekociny, ul. Senatorska 2, 42-445 Szczekociny </w:t>
      </w:r>
    </w:p>
    <w:p w14:paraId="20A6EB99" w14:textId="160A6589" w:rsidR="00031C94" w:rsidRPr="00031C94" w:rsidRDefault="00031C94" w:rsidP="00031C94">
      <w:pPr>
        <w:pStyle w:val="Teksttreci0"/>
        <w:shd w:val="clear" w:color="auto" w:fill="auto"/>
        <w:spacing w:before="120" w:after="0" w:line="240" w:lineRule="auto"/>
        <w:ind w:left="426" w:right="20" w:firstLine="0"/>
        <w:jc w:val="both"/>
        <w:rPr>
          <w:rFonts w:ascii="Times New Roman" w:hAnsi="Times New Roman" w:cs="Times New Roman"/>
          <w:sz w:val="24"/>
          <w:szCs w:val="24"/>
        </w:rPr>
      </w:pPr>
      <w:r w:rsidRPr="00031C94">
        <w:rPr>
          <w:rStyle w:val="Nagwek20"/>
          <w:rFonts w:ascii="Times New Roman" w:hAnsi="Times New Roman" w:cs="Times New Roman"/>
          <w:sz w:val="24"/>
          <w:szCs w:val="24"/>
        </w:rPr>
        <w:t>Nabywca:</w:t>
      </w:r>
      <w:r w:rsidRPr="00031C94">
        <w:rPr>
          <w:rFonts w:ascii="Times New Roman" w:hAnsi="Times New Roman" w:cs="Times New Roman"/>
          <w:sz w:val="24"/>
          <w:szCs w:val="24"/>
        </w:rPr>
        <w:t xml:space="preserve"> Gmina Szczekociny, ul. Senatorska 2, 42-445 Szczekociny NIP 649-229-10-92</w:t>
      </w:r>
    </w:p>
    <w:p w14:paraId="4BA53934" w14:textId="28A24543" w:rsidR="00031C94" w:rsidRPr="00031C94" w:rsidRDefault="00030CB1" w:rsidP="00030CB1">
      <w:pPr>
        <w:pStyle w:val="Teksttreci0"/>
        <w:shd w:val="clear" w:color="auto" w:fill="auto"/>
        <w:spacing w:before="120" w:after="0" w:line="240" w:lineRule="auto"/>
        <w:ind w:left="426" w:right="20" w:hanging="426"/>
        <w:jc w:val="both"/>
        <w:rPr>
          <w:rFonts w:ascii="Times New Roman" w:hAnsi="Times New Roman" w:cs="Times New Roman"/>
          <w:sz w:val="24"/>
          <w:szCs w:val="24"/>
        </w:rPr>
      </w:pPr>
      <w:r w:rsidRPr="00030CB1">
        <w:rPr>
          <w:rFonts w:ascii="Times New Roman" w:hAnsi="Times New Roman" w:cs="Times New Roman"/>
          <w:bCs/>
          <w:sz w:val="24"/>
          <w:szCs w:val="24"/>
        </w:rPr>
        <w:t>9.</w:t>
      </w:r>
      <w:r>
        <w:rPr>
          <w:rFonts w:ascii="Times New Roman" w:hAnsi="Times New Roman" w:cs="Times New Roman"/>
          <w:b/>
          <w:sz w:val="24"/>
          <w:szCs w:val="24"/>
        </w:rPr>
        <w:tab/>
      </w:r>
      <w:r w:rsidR="00031C94" w:rsidRPr="00031C94">
        <w:rPr>
          <w:rFonts w:ascii="Times New Roman" w:hAnsi="Times New Roman" w:cs="Times New Roman"/>
          <w:b/>
          <w:sz w:val="24"/>
          <w:szCs w:val="24"/>
        </w:rPr>
        <w:t>ZAMAWIAJĄCY</w:t>
      </w:r>
      <w:r w:rsidR="00031C94" w:rsidRPr="00031C94">
        <w:rPr>
          <w:rFonts w:ascii="Times New Roman" w:hAnsi="Times New Roman" w:cs="Times New Roman"/>
          <w:sz w:val="24"/>
          <w:szCs w:val="24"/>
        </w:rPr>
        <w:t xml:space="preserve"> przewiduje zmianę wynagrodzenia należnego </w:t>
      </w:r>
      <w:r w:rsidR="00031C94" w:rsidRPr="00031C94">
        <w:rPr>
          <w:rFonts w:ascii="Times New Roman" w:eastAsia="Times New Roman" w:hAnsi="Times New Roman" w:cs="Times New Roman"/>
          <w:b/>
          <w:bCs/>
          <w:color w:val="000000" w:themeColor="text1"/>
          <w:sz w:val="24"/>
          <w:szCs w:val="24"/>
          <w:lang w:eastAsia="pl-PL"/>
        </w:rPr>
        <w:t>WYKONAWCY</w:t>
      </w:r>
      <w:r w:rsidR="00031C94" w:rsidRPr="00031C94">
        <w:rPr>
          <w:rFonts w:ascii="Times New Roman" w:hAnsi="Times New Roman" w:cs="Times New Roman"/>
          <w:sz w:val="24"/>
          <w:szCs w:val="24"/>
        </w:rPr>
        <w:t xml:space="preserve"> poprzez zmianę cen jednostkowych netto</w:t>
      </w:r>
      <w:r w:rsidR="00031C94">
        <w:rPr>
          <w:rFonts w:ascii="Times New Roman" w:hAnsi="Times New Roman" w:cs="Times New Roman"/>
          <w:sz w:val="24"/>
          <w:szCs w:val="24"/>
        </w:rPr>
        <w:t xml:space="preserve"> za dzień przewozowy</w:t>
      </w:r>
      <w:r w:rsidR="00031C94" w:rsidRPr="00031C94">
        <w:rPr>
          <w:rFonts w:ascii="Times New Roman" w:hAnsi="Times New Roman" w:cs="Times New Roman"/>
          <w:sz w:val="24"/>
          <w:szCs w:val="24"/>
        </w:rPr>
        <w:t xml:space="preserve">, o których mowa w </w:t>
      </w:r>
      <w:r>
        <w:rPr>
          <w:rFonts w:ascii="Times New Roman" w:hAnsi="Times New Roman" w:cs="Times New Roman"/>
          <w:sz w:val="24"/>
          <w:szCs w:val="24"/>
        </w:rPr>
        <w:t>ust. 1</w:t>
      </w:r>
      <w:r w:rsidR="00031C94" w:rsidRPr="00031C94">
        <w:rPr>
          <w:rFonts w:ascii="Times New Roman" w:hAnsi="Times New Roman" w:cs="Times New Roman"/>
          <w:sz w:val="24"/>
          <w:szCs w:val="24"/>
        </w:rPr>
        <w:t>, przy czym waloryzacja będzie następowała na następujących zasadach:</w:t>
      </w:r>
    </w:p>
    <w:p w14:paraId="1C904B59" w14:textId="1B8A3AEE" w:rsidR="00031C94" w:rsidRPr="00F65EF5" w:rsidRDefault="00031C94" w:rsidP="00031C94">
      <w:pPr>
        <w:pStyle w:val="Akapitzlist"/>
        <w:numPr>
          <w:ilvl w:val="0"/>
          <w:numId w:val="12"/>
        </w:numPr>
        <w:spacing w:before="120"/>
        <w:ind w:left="851" w:hanging="425"/>
        <w:contextualSpacing w:val="0"/>
        <w:jc w:val="both"/>
        <w:rPr>
          <w:sz w:val="24"/>
          <w:szCs w:val="24"/>
        </w:rPr>
      </w:pPr>
      <w:r>
        <w:rPr>
          <w:sz w:val="24"/>
          <w:szCs w:val="24"/>
        </w:rPr>
        <w:t>Cen</w:t>
      </w:r>
      <w:r w:rsidR="00030CB1">
        <w:rPr>
          <w:sz w:val="24"/>
          <w:szCs w:val="24"/>
        </w:rPr>
        <w:t>a</w:t>
      </w:r>
      <w:r>
        <w:rPr>
          <w:sz w:val="24"/>
          <w:szCs w:val="24"/>
        </w:rPr>
        <w:t xml:space="preserve"> jednostkow</w:t>
      </w:r>
      <w:r w:rsidR="00030CB1">
        <w:rPr>
          <w:sz w:val="24"/>
          <w:szCs w:val="24"/>
        </w:rPr>
        <w:t>a</w:t>
      </w:r>
      <w:r>
        <w:rPr>
          <w:sz w:val="24"/>
          <w:szCs w:val="24"/>
        </w:rPr>
        <w:t xml:space="preserve"> netto </w:t>
      </w:r>
      <w:r w:rsidR="00030CB1">
        <w:rPr>
          <w:sz w:val="24"/>
          <w:szCs w:val="24"/>
        </w:rPr>
        <w:t xml:space="preserve">za dzień przewozowy </w:t>
      </w:r>
      <w:r w:rsidRPr="00F65EF5">
        <w:rPr>
          <w:sz w:val="24"/>
          <w:szCs w:val="24"/>
        </w:rPr>
        <w:t>będ</w:t>
      </w:r>
      <w:r w:rsidR="00030CB1">
        <w:rPr>
          <w:sz w:val="24"/>
          <w:szCs w:val="24"/>
        </w:rPr>
        <w:t xml:space="preserve">zie </w:t>
      </w:r>
      <w:r w:rsidRPr="00F65EF5">
        <w:rPr>
          <w:sz w:val="24"/>
          <w:szCs w:val="24"/>
        </w:rPr>
        <w:t>podlegał</w:t>
      </w:r>
      <w:r w:rsidR="00030CB1">
        <w:rPr>
          <w:sz w:val="24"/>
          <w:szCs w:val="24"/>
        </w:rPr>
        <w:t>a</w:t>
      </w:r>
      <w:r w:rsidRPr="00F65EF5">
        <w:rPr>
          <w:sz w:val="24"/>
          <w:szCs w:val="24"/>
        </w:rPr>
        <w:t xml:space="preserve"> waloryzacji z</w:t>
      </w:r>
      <w:r w:rsidR="000C2A92">
        <w:rPr>
          <w:sz w:val="24"/>
          <w:szCs w:val="24"/>
        </w:rPr>
        <w:t> </w:t>
      </w:r>
      <w:r w:rsidRPr="00F65EF5">
        <w:rPr>
          <w:sz w:val="24"/>
          <w:szCs w:val="24"/>
        </w:rPr>
        <w:t>uwzględnieniem wskaźnik</w:t>
      </w:r>
      <w:r>
        <w:rPr>
          <w:sz w:val="24"/>
          <w:szCs w:val="24"/>
        </w:rPr>
        <w:t xml:space="preserve">ów miesięcznych </w:t>
      </w:r>
      <w:r w:rsidRPr="00F65EF5">
        <w:rPr>
          <w:sz w:val="24"/>
          <w:szCs w:val="24"/>
        </w:rPr>
        <w:t>cen towarów i usług konsumpcyjnych ogłaszan</w:t>
      </w:r>
      <w:r>
        <w:rPr>
          <w:sz w:val="24"/>
          <w:szCs w:val="24"/>
        </w:rPr>
        <w:t>ych</w:t>
      </w:r>
      <w:r w:rsidRPr="00F65EF5">
        <w:rPr>
          <w:sz w:val="24"/>
          <w:szCs w:val="24"/>
        </w:rPr>
        <w:t xml:space="preserve"> w komunika</w:t>
      </w:r>
      <w:r>
        <w:rPr>
          <w:sz w:val="24"/>
          <w:szCs w:val="24"/>
        </w:rPr>
        <w:t>tach</w:t>
      </w:r>
      <w:r w:rsidRPr="00F65EF5">
        <w:rPr>
          <w:sz w:val="24"/>
          <w:szCs w:val="24"/>
        </w:rPr>
        <w:t xml:space="preserve"> Prezesa Głównego Urzędu Statystycznego (dalej jako „</w:t>
      </w:r>
      <w:r w:rsidRPr="00F65EF5">
        <w:rPr>
          <w:i/>
          <w:iCs/>
          <w:sz w:val="24"/>
          <w:szCs w:val="24"/>
        </w:rPr>
        <w:t>Wskaźnik</w:t>
      </w:r>
      <w:r>
        <w:rPr>
          <w:i/>
          <w:iCs/>
          <w:sz w:val="24"/>
          <w:szCs w:val="24"/>
        </w:rPr>
        <w:t>i</w:t>
      </w:r>
      <w:r w:rsidRPr="00F65EF5">
        <w:rPr>
          <w:sz w:val="24"/>
          <w:szCs w:val="24"/>
        </w:rPr>
        <w:t xml:space="preserve">”) z zastrzeżeniem, warunków określonych w pkt. 2) – 10). </w:t>
      </w:r>
    </w:p>
    <w:p w14:paraId="66A7456F" w14:textId="62DA5216" w:rsidR="00031C94" w:rsidRPr="0075352B" w:rsidRDefault="00031C94" w:rsidP="00031C94">
      <w:pPr>
        <w:pStyle w:val="Akapitzlist"/>
        <w:numPr>
          <w:ilvl w:val="0"/>
          <w:numId w:val="12"/>
        </w:numPr>
        <w:spacing w:before="120"/>
        <w:ind w:left="851" w:hanging="425"/>
        <w:contextualSpacing w:val="0"/>
        <w:jc w:val="both"/>
        <w:rPr>
          <w:sz w:val="24"/>
          <w:szCs w:val="24"/>
        </w:rPr>
      </w:pPr>
      <w:r w:rsidRPr="0075352B">
        <w:rPr>
          <w:sz w:val="24"/>
          <w:szCs w:val="24"/>
        </w:rPr>
        <w:t xml:space="preserve">Pierwsza waloryzacja </w:t>
      </w:r>
      <w:r>
        <w:rPr>
          <w:sz w:val="24"/>
          <w:szCs w:val="24"/>
        </w:rPr>
        <w:t>cen jednostkowych</w:t>
      </w:r>
      <w:r w:rsidRPr="0075352B">
        <w:rPr>
          <w:sz w:val="24"/>
          <w:szCs w:val="24"/>
        </w:rPr>
        <w:t xml:space="preserve"> nastąpi na </w:t>
      </w:r>
      <w:r w:rsidR="003D2AB4">
        <w:rPr>
          <w:sz w:val="24"/>
          <w:szCs w:val="24"/>
        </w:rPr>
        <w:t xml:space="preserve">dzień </w:t>
      </w:r>
      <w:r w:rsidR="00030CB1">
        <w:rPr>
          <w:sz w:val="24"/>
          <w:szCs w:val="24"/>
        </w:rPr>
        <w:t xml:space="preserve">01 stycznia 2024 r. </w:t>
      </w:r>
      <w:r w:rsidRPr="0075352B">
        <w:rPr>
          <w:sz w:val="24"/>
          <w:szCs w:val="24"/>
        </w:rPr>
        <w:t>i</w:t>
      </w:r>
      <w:r>
        <w:rPr>
          <w:sz w:val="24"/>
          <w:szCs w:val="24"/>
        </w:rPr>
        <w:t xml:space="preserve"> </w:t>
      </w:r>
      <w:r w:rsidRPr="0075352B">
        <w:rPr>
          <w:sz w:val="24"/>
          <w:szCs w:val="24"/>
        </w:rPr>
        <w:t xml:space="preserve">będzie wyliczona przy zastosowaniu wskaźnika za okres </w:t>
      </w:r>
      <w:r w:rsidR="00030CB1">
        <w:rPr>
          <w:sz w:val="24"/>
          <w:szCs w:val="24"/>
        </w:rPr>
        <w:t xml:space="preserve">od zawarcia umowy do 31 grudnia 2023 r. </w:t>
      </w:r>
      <w:r w:rsidRPr="0075352B">
        <w:rPr>
          <w:sz w:val="24"/>
          <w:szCs w:val="24"/>
        </w:rPr>
        <w:t>poprzednich 6</w:t>
      </w:r>
      <w:r>
        <w:rPr>
          <w:sz w:val="24"/>
          <w:szCs w:val="24"/>
        </w:rPr>
        <w:t> </w:t>
      </w:r>
      <w:r w:rsidRPr="0075352B">
        <w:rPr>
          <w:sz w:val="24"/>
          <w:szCs w:val="24"/>
        </w:rPr>
        <w:t xml:space="preserve">miesięcy obliczonego według wzoru </w:t>
      </w:r>
    </w:p>
    <w:p w14:paraId="3A1FA4B1" w14:textId="3EDC1636" w:rsidR="00031C94" w:rsidRPr="00332564" w:rsidRDefault="00000000" w:rsidP="00031C94">
      <w:pPr>
        <w:pStyle w:val="numerowanie"/>
        <w:numPr>
          <w:ilvl w:val="0"/>
          <w:numId w:val="0"/>
        </w:numPr>
        <w:ind w:left="1440"/>
      </w:pPr>
      <m:oMathPara>
        <m:oMath>
          <m:sSub>
            <m:sSubPr>
              <m:ctrlPr>
                <w:rPr>
                  <w:rFonts w:ascii="Cambria Math" w:hAnsi="Cambria Math"/>
                </w:rPr>
              </m:ctrlPr>
            </m:sSubPr>
            <m:e>
              <m:r>
                <m:rPr>
                  <m:sty m:val="bi"/>
                </m:rPr>
                <w:rPr>
                  <w:rFonts w:ascii="Cambria Math" w:hAnsi="Cambria Math"/>
                </w:rPr>
                <m:t>W</m:t>
              </m:r>
            </m:e>
            <m:sub>
              <m:r>
                <m:rPr>
                  <m:sty m:val="bi"/>
                </m:rPr>
                <w:rPr>
                  <w:rFonts w:ascii="Cambria Math" w:hAnsi="Cambria Math"/>
                </w:rPr>
                <m:t xml:space="preserve">w </m:t>
              </m:r>
            </m:sub>
          </m:sSub>
          <m:r>
            <w:rPr>
              <w:rFonts w:ascii="Cambria Math" w:hAnsi="Cambria Math"/>
            </w:rPr>
            <m:t>=</m:t>
          </m:r>
          <m:f>
            <m:fPr>
              <m:ctrlPr>
                <w:rPr>
                  <w:rFonts w:ascii="Cambria Math" w:hAnsi="Cambria Math"/>
                </w:rPr>
              </m:ctrlPr>
            </m:fPr>
            <m:num>
              <m:sSub>
                <m:sSubPr>
                  <m:ctrlPr>
                    <w:rPr>
                      <w:rFonts w:ascii="Cambria Math" w:hAnsi="Cambria Math"/>
                    </w:rPr>
                  </m:ctrlPr>
                </m:sSubPr>
                <m:e>
                  <m:r>
                    <m:rPr>
                      <m:sty m:val="bi"/>
                    </m:rPr>
                    <w:rPr>
                      <w:rFonts w:ascii="Cambria Math" w:hAnsi="Cambria Math"/>
                    </w:rPr>
                    <m:t>W</m:t>
                  </m:r>
                </m:e>
                <m:sub>
                  <m:r>
                    <m:rPr>
                      <m:sty m:val="bi"/>
                    </m:rPr>
                    <w:rPr>
                      <w:rFonts w:ascii="Cambria Math" w:hAnsi="Cambria Math"/>
                    </w:rPr>
                    <m:t>1</m:t>
                  </m:r>
                </m:sub>
              </m:sSub>
            </m:num>
            <m:den>
              <m:r>
                <w:rPr>
                  <w:rFonts w:ascii="Cambria Math" w:hAnsi="Cambria Math"/>
                </w:rPr>
                <m:t>100</m:t>
              </m:r>
            </m:den>
          </m:f>
          <m:r>
            <w:rPr>
              <w:rFonts w:ascii="Cambria Math" w:hAnsi="Cambria Math"/>
            </w:rPr>
            <m:t>×</m:t>
          </m:r>
          <m:f>
            <m:fPr>
              <m:ctrlPr>
                <w:rPr>
                  <w:rFonts w:ascii="Cambria Math" w:hAnsi="Cambria Math"/>
                </w:rPr>
              </m:ctrlPr>
            </m:fPr>
            <m:num>
              <m:sSub>
                <m:sSubPr>
                  <m:ctrlPr>
                    <w:rPr>
                      <w:rFonts w:ascii="Cambria Math" w:hAnsi="Cambria Math"/>
                    </w:rPr>
                  </m:ctrlPr>
                </m:sSubPr>
                <m:e>
                  <m:r>
                    <m:rPr>
                      <m:sty m:val="bi"/>
                    </m:rPr>
                    <w:rPr>
                      <w:rFonts w:ascii="Cambria Math" w:hAnsi="Cambria Math"/>
                    </w:rPr>
                    <m:t>W</m:t>
                  </m:r>
                </m:e>
                <m:sub>
                  <m:r>
                    <m:rPr>
                      <m:sty m:val="bi"/>
                    </m:rPr>
                    <w:rPr>
                      <w:rFonts w:ascii="Cambria Math" w:hAnsi="Cambria Math"/>
                    </w:rPr>
                    <m:t>2</m:t>
                  </m:r>
                </m:sub>
              </m:sSub>
            </m:num>
            <m:den>
              <m:r>
                <w:rPr>
                  <w:rFonts w:ascii="Cambria Math" w:hAnsi="Cambria Math"/>
                </w:rPr>
                <m:t>100</m:t>
              </m:r>
            </m:den>
          </m:f>
          <m:r>
            <w:rPr>
              <w:rFonts w:ascii="Cambria Math" w:hAnsi="Cambria Math"/>
            </w:rPr>
            <m:t>×</m:t>
          </m:r>
          <m:f>
            <m:fPr>
              <m:ctrlPr>
                <w:rPr>
                  <w:rFonts w:ascii="Cambria Math" w:hAnsi="Cambria Math"/>
                </w:rPr>
              </m:ctrlPr>
            </m:fPr>
            <m:num>
              <m:sSub>
                <m:sSubPr>
                  <m:ctrlPr>
                    <w:rPr>
                      <w:rFonts w:ascii="Cambria Math" w:hAnsi="Cambria Math"/>
                    </w:rPr>
                  </m:ctrlPr>
                </m:sSubPr>
                <m:e>
                  <m:r>
                    <m:rPr>
                      <m:sty m:val="bi"/>
                    </m:rPr>
                    <w:rPr>
                      <w:rFonts w:ascii="Cambria Math" w:hAnsi="Cambria Math"/>
                    </w:rPr>
                    <m:t>W</m:t>
                  </m:r>
                </m:e>
                <m:sub>
                  <m:r>
                    <m:rPr>
                      <m:sty m:val="bi"/>
                    </m:rPr>
                    <w:rPr>
                      <w:rFonts w:ascii="Cambria Math" w:hAnsi="Cambria Math"/>
                    </w:rPr>
                    <m:t>3</m:t>
                  </m:r>
                </m:sub>
              </m:sSub>
            </m:num>
            <m:den>
              <m:r>
                <w:rPr>
                  <w:rFonts w:ascii="Cambria Math" w:hAnsi="Cambria Math"/>
                </w:rPr>
                <m:t>100</m:t>
              </m:r>
            </m:den>
          </m:f>
          <m:r>
            <w:rPr>
              <w:rFonts w:ascii="Cambria Math" w:hAnsi="Cambria Math"/>
            </w:rPr>
            <m:t>×</m:t>
          </m:r>
          <m:f>
            <m:fPr>
              <m:ctrlPr>
                <w:rPr>
                  <w:rFonts w:ascii="Cambria Math" w:hAnsi="Cambria Math"/>
                </w:rPr>
              </m:ctrlPr>
            </m:fPr>
            <m:num>
              <m:sSub>
                <m:sSubPr>
                  <m:ctrlPr>
                    <w:rPr>
                      <w:rFonts w:ascii="Cambria Math" w:hAnsi="Cambria Math"/>
                    </w:rPr>
                  </m:ctrlPr>
                </m:sSubPr>
                <m:e>
                  <m:r>
                    <m:rPr>
                      <m:sty m:val="bi"/>
                    </m:rPr>
                    <w:rPr>
                      <w:rFonts w:ascii="Cambria Math" w:hAnsi="Cambria Math"/>
                    </w:rPr>
                    <m:t>W</m:t>
                  </m:r>
                </m:e>
                <m:sub>
                  <m:r>
                    <m:rPr>
                      <m:sty m:val="bi"/>
                    </m:rPr>
                    <w:rPr>
                      <w:rFonts w:ascii="Cambria Math" w:hAnsi="Cambria Math"/>
                    </w:rPr>
                    <m:t>4</m:t>
                  </m:r>
                </m:sub>
              </m:sSub>
            </m:num>
            <m:den>
              <m:r>
                <w:rPr>
                  <w:rFonts w:ascii="Cambria Math" w:hAnsi="Cambria Math"/>
                </w:rPr>
                <m:t>100</m:t>
              </m:r>
            </m:den>
          </m:f>
        </m:oMath>
      </m:oMathPara>
    </w:p>
    <w:p w14:paraId="6AFDED52" w14:textId="77777777" w:rsidR="00031C94" w:rsidRPr="00B42604" w:rsidRDefault="00031C94" w:rsidP="00031C94">
      <w:pPr>
        <w:pStyle w:val="Akapitzlist"/>
        <w:spacing w:before="120"/>
        <w:ind w:left="1418"/>
        <w:contextualSpacing w:val="0"/>
        <w:jc w:val="both"/>
        <w:rPr>
          <w:spacing w:val="4"/>
          <w:sz w:val="24"/>
          <w:szCs w:val="24"/>
        </w:rPr>
      </w:pPr>
      <w:r w:rsidRPr="00B42604">
        <w:rPr>
          <w:spacing w:val="4"/>
          <w:sz w:val="24"/>
          <w:szCs w:val="24"/>
        </w:rPr>
        <w:t>gdzie:</w:t>
      </w:r>
    </w:p>
    <w:p w14:paraId="2A864685" w14:textId="7044E2A0" w:rsidR="00031C94" w:rsidRPr="00B42604" w:rsidRDefault="00031C94" w:rsidP="00031C94">
      <w:pPr>
        <w:pStyle w:val="Akapitzlist"/>
        <w:spacing w:before="120"/>
        <w:ind w:left="1418"/>
        <w:contextualSpacing w:val="0"/>
        <w:jc w:val="both"/>
        <w:rPr>
          <w:spacing w:val="4"/>
          <w:sz w:val="24"/>
          <w:szCs w:val="24"/>
        </w:rPr>
      </w:pPr>
      <w:r>
        <w:rPr>
          <w:spacing w:val="4"/>
          <w:sz w:val="24"/>
          <w:szCs w:val="24"/>
        </w:rPr>
        <w:t>„</w:t>
      </w:r>
      <w:proofErr w:type="spellStart"/>
      <w:r w:rsidRPr="00B42604">
        <w:rPr>
          <w:spacing w:val="4"/>
          <w:sz w:val="24"/>
          <w:szCs w:val="24"/>
        </w:rPr>
        <w:t>W</w:t>
      </w:r>
      <w:r w:rsidRPr="00B42604">
        <w:rPr>
          <w:spacing w:val="4"/>
          <w:sz w:val="24"/>
          <w:szCs w:val="24"/>
          <w:vertAlign w:val="subscript"/>
        </w:rPr>
        <w:t>w</w:t>
      </w:r>
      <w:proofErr w:type="spellEnd"/>
      <w:r w:rsidRPr="00B42604">
        <w:rPr>
          <w:spacing w:val="4"/>
          <w:sz w:val="24"/>
          <w:szCs w:val="24"/>
          <w:vertAlign w:val="subscript"/>
        </w:rPr>
        <w:t xml:space="preserve"> )</w:t>
      </w:r>
      <w:r w:rsidRPr="00B42604">
        <w:rPr>
          <w:spacing w:val="4"/>
          <w:sz w:val="24"/>
          <w:szCs w:val="24"/>
        </w:rPr>
        <w:t xml:space="preserve">" –wskaźnik </w:t>
      </w:r>
      <w:r>
        <w:rPr>
          <w:spacing w:val="4"/>
          <w:sz w:val="24"/>
          <w:szCs w:val="24"/>
        </w:rPr>
        <w:t xml:space="preserve">pierwszej waloryzacji na </w:t>
      </w:r>
      <w:r w:rsidR="00030CB1">
        <w:rPr>
          <w:spacing w:val="4"/>
          <w:sz w:val="24"/>
          <w:szCs w:val="24"/>
        </w:rPr>
        <w:t xml:space="preserve">01 stycznia </w:t>
      </w:r>
      <w:r>
        <w:rPr>
          <w:spacing w:val="4"/>
          <w:sz w:val="24"/>
          <w:szCs w:val="24"/>
        </w:rPr>
        <w:t>2024 r.</w:t>
      </w:r>
      <w:r w:rsidRPr="00B42604">
        <w:rPr>
          <w:spacing w:val="4"/>
          <w:sz w:val="24"/>
          <w:szCs w:val="24"/>
        </w:rPr>
        <w:t>;</w:t>
      </w:r>
    </w:p>
    <w:p w14:paraId="7C4C2D29" w14:textId="03CA2767" w:rsidR="00031C94" w:rsidRDefault="00031C94" w:rsidP="00031C94">
      <w:pPr>
        <w:pStyle w:val="Akapitzlist"/>
        <w:spacing w:before="120"/>
        <w:ind w:left="1418"/>
        <w:contextualSpacing w:val="0"/>
        <w:jc w:val="both"/>
        <w:rPr>
          <w:sz w:val="24"/>
          <w:szCs w:val="24"/>
        </w:rPr>
      </w:pPr>
      <w:r w:rsidRPr="00B42604">
        <w:rPr>
          <w:spacing w:val="4"/>
          <w:sz w:val="24"/>
          <w:szCs w:val="24"/>
        </w:rPr>
        <w:t>„W</w:t>
      </w:r>
      <w:r w:rsidRPr="00B42604">
        <w:rPr>
          <w:spacing w:val="4"/>
          <w:sz w:val="24"/>
          <w:szCs w:val="24"/>
          <w:vertAlign w:val="subscript"/>
        </w:rPr>
        <w:t>1</w:t>
      </w:r>
      <w:r w:rsidRPr="00B42604">
        <w:rPr>
          <w:spacing w:val="4"/>
          <w:sz w:val="24"/>
          <w:szCs w:val="24"/>
        </w:rPr>
        <w:t>" „W</w:t>
      </w:r>
      <w:r w:rsidRPr="00B42604">
        <w:rPr>
          <w:spacing w:val="4"/>
          <w:sz w:val="24"/>
          <w:szCs w:val="24"/>
          <w:vertAlign w:val="subscript"/>
        </w:rPr>
        <w:t>2</w:t>
      </w:r>
      <w:r w:rsidRPr="00B42604">
        <w:rPr>
          <w:spacing w:val="4"/>
          <w:sz w:val="24"/>
          <w:szCs w:val="24"/>
        </w:rPr>
        <w:t>”, „W</w:t>
      </w:r>
      <w:r w:rsidRPr="00B42604">
        <w:rPr>
          <w:spacing w:val="4"/>
          <w:sz w:val="24"/>
          <w:szCs w:val="24"/>
          <w:vertAlign w:val="subscript"/>
        </w:rPr>
        <w:t>3</w:t>
      </w:r>
      <w:r w:rsidRPr="00B42604">
        <w:rPr>
          <w:spacing w:val="4"/>
          <w:sz w:val="24"/>
          <w:szCs w:val="24"/>
        </w:rPr>
        <w:t>"</w:t>
      </w:r>
      <w:r>
        <w:rPr>
          <w:spacing w:val="4"/>
          <w:sz w:val="24"/>
          <w:szCs w:val="24"/>
        </w:rPr>
        <w:t xml:space="preserve">, </w:t>
      </w:r>
      <w:bookmarkStart w:id="8" w:name="_Hlk115193657"/>
      <w:r w:rsidRPr="00B42604">
        <w:rPr>
          <w:spacing w:val="4"/>
          <w:sz w:val="24"/>
          <w:szCs w:val="24"/>
        </w:rPr>
        <w:t>„W</w:t>
      </w:r>
      <w:r>
        <w:rPr>
          <w:spacing w:val="4"/>
          <w:sz w:val="24"/>
          <w:szCs w:val="24"/>
          <w:vertAlign w:val="subscript"/>
        </w:rPr>
        <w:t>4</w:t>
      </w:r>
      <w:r w:rsidRPr="00B42604">
        <w:rPr>
          <w:spacing w:val="4"/>
          <w:sz w:val="24"/>
          <w:szCs w:val="24"/>
        </w:rPr>
        <w:t>"</w:t>
      </w:r>
      <w:r>
        <w:rPr>
          <w:spacing w:val="4"/>
          <w:sz w:val="24"/>
          <w:szCs w:val="24"/>
        </w:rPr>
        <w:t>,</w:t>
      </w:r>
      <w:r w:rsidRPr="00845CBD">
        <w:rPr>
          <w:spacing w:val="4"/>
          <w:sz w:val="24"/>
          <w:szCs w:val="24"/>
        </w:rPr>
        <w:t xml:space="preserve"> </w:t>
      </w:r>
      <w:r w:rsidRPr="00B42604">
        <w:rPr>
          <w:spacing w:val="4"/>
          <w:sz w:val="24"/>
          <w:szCs w:val="24"/>
        </w:rPr>
        <w:t>W</w:t>
      </w:r>
      <w:r>
        <w:rPr>
          <w:spacing w:val="4"/>
          <w:sz w:val="24"/>
          <w:szCs w:val="24"/>
          <w:vertAlign w:val="subscript"/>
        </w:rPr>
        <w:t>5</w:t>
      </w:r>
      <w:r w:rsidRPr="00B42604">
        <w:rPr>
          <w:spacing w:val="4"/>
          <w:sz w:val="24"/>
          <w:szCs w:val="24"/>
        </w:rPr>
        <w:t>”, „W</w:t>
      </w:r>
      <w:r w:rsidRPr="00223078">
        <w:rPr>
          <w:spacing w:val="4"/>
          <w:sz w:val="24"/>
          <w:szCs w:val="24"/>
          <w:vertAlign w:val="subscript"/>
        </w:rPr>
        <w:t>6</w:t>
      </w:r>
      <w:r w:rsidRPr="00B42604">
        <w:rPr>
          <w:spacing w:val="4"/>
          <w:sz w:val="24"/>
          <w:szCs w:val="24"/>
        </w:rPr>
        <w:t>"</w:t>
      </w:r>
      <w:bookmarkEnd w:id="8"/>
      <w:r>
        <w:rPr>
          <w:spacing w:val="4"/>
          <w:sz w:val="24"/>
          <w:szCs w:val="24"/>
        </w:rPr>
        <w:t xml:space="preserve"> </w:t>
      </w:r>
      <w:r w:rsidRPr="00B42604">
        <w:rPr>
          <w:spacing w:val="4"/>
          <w:sz w:val="24"/>
          <w:szCs w:val="24"/>
        </w:rPr>
        <w:t xml:space="preserve">– </w:t>
      </w:r>
      <w:r w:rsidRPr="00B42604">
        <w:rPr>
          <w:sz w:val="24"/>
          <w:szCs w:val="24"/>
        </w:rPr>
        <w:t xml:space="preserve">wskaźniki </w:t>
      </w:r>
      <w:r>
        <w:rPr>
          <w:sz w:val="24"/>
          <w:szCs w:val="24"/>
        </w:rPr>
        <w:t xml:space="preserve">odpowiednio z miesiąca </w:t>
      </w:r>
      <w:r w:rsidR="00030CB1">
        <w:rPr>
          <w:sz w:val="24"/>
          <w:szCs w:val="24"/>
        </w:rPr>
        <w:t xml:space="preserve">września </w:t>
      </w:r>
      <w:r>
        <w:rPr>
          <w:sz w:val="24"/>
          <w:szCs w:val="24"/>
        </w:rPr>
        <w:t xml:space="preserve">2023 r. </w:t>
      </w:r>
      <w:r w:rsidR="00030CB1">
        <w:rPr>
          <w:sz w:val="24"/>
          <w:szCs w:val="24"/>
        </w:rPr>
        <w:t>października 2023 r., l</w:t>
      </w:r>
      <w:r>
        <w:rPr>
          <w:sz w:val="24"/>
          <w:szCs w:val="24"/>
        </w:rPr>
        <w:t xml:space="preserve">istopada 2023 r. </w:t>
      </w:r>
      <w:r w:rsidR="00030CB1">
        <w:rPr>
          <w:sz w:val="24"/>
          <w:szCs w:val="24"/>
        </w:rPr>
        <w:t xml:space="preserve">i </w:t>
      </w:r>
      <w:r>
        <w:rPr>
          <w:sz w:val="24"/>
          <w:szCs w:val="24"/>
        </w:rPr>
        <w:t xml:space="preserve">grudnia 2023 r. </w:t>
      </w:r>
      <w:r w:rsidRPr="00B42604">
        <w:rPr>
          <w:sz w:val="24"/>
          <w:szCs w:val="24"/>
        </w:rPr>
        <w:t xml:space="preserve">(wskaźnik cen </w:t>
      </w:r>
      <w:r w:rsidRPr="00074FE5">
        <w:rPr>
          <w:color w:val="000000" w:themeColor="text1"/>
          <w:sz w:val="24"/>
          <w:szCs w:val="24"/>
        </w:rPr>
        <w:t xml:space="preserve">towarów i usług konsumpcyjnych </w:t>
      </w:r>
      <w:r w:rsidRPr="00B42604">
        <w:rPr>
          <w:sz w:val="24"/>
          <w:szCs w:val="24"/>
        </w:rPr>
        <w:t>publikowany przez GUS, w</w:t>
      </w:r>
      <w:r w:rsidR="00176F16">
        <w:rPr>
          <w:sz w:val="24"/>
          <w:szCs w:val="24"/>
        </w:rPr>
        <w:t> </w:t>
      </w:r>
      <w:r w:rsidRPr="00B42604">
        <w:rPr>
          <w:sz w:val="24"/>
          <w:szCs w:val="24"/>
        </w:rPr>
        <w:t>układzie miesiąc poprzedni = 100)</w:t>
      </w:r>
      <w:r>
        <w:rPr>
          <w:sz w:val="24"/>
          <w:szCs w:val="24"/>
        </w:rPr>
        <w:t>.</w:t>
      </w:r>
    </w:p>
    <w:p w14:paraId="116D7DBA" w14:textId="77777777" w:rsidR="00031C94" w:rsidRPr="00B0517D" w:rsidRDefault="00031C94" w:rsidP="00031C94">
      <w:pPr>
        <w:spacing w:before="120"/>
        <w:ind w:left="851"/>
        <w:jc w:val="both"/>
        <w:rPr>
          <w:sz w:val="24"/>
          <w:szCs w:val="24"/>
        </w:rPr>
      </w:pPr>
      <w:r>
        <w:rPr>
          <w:sz w:val="24"/>
          <w:szCs w:val="24"/>
        </w:rPr>
        <w:t xml:space="preserve">Wskaźnik </w:t>
      </w:r>
      <w:proofErr w:type="spellStart"/>
      <w:r>
        <w:rPr>
          <w:sz w:val="24"/>
          <w:szCs w:val="24"/>
        </w:rPr>
        <w:t>W</w:t>
      </w:r>
      <w:r w:rsidRPr="00220FC8">
        <w:rPr>
          <w:sz w:val="24"/>
          <w:szCs w:val="24"/>
          <w:vertAlign w:val="subscript"/>
        </w:rPr>
        <w:t>w</w:t>
      </w:r>
      <w:proofErr w:type="spellEnd"/>
      <w:r>
        <w:rPr>
          <w:sz w:val="24"/>
          <w:szCs w:val="24"/>
          <w:vertAlign w:val="subscript"/>
        </w:rPr>
        <w:t xml:space="preserve"> </w:t>
      </w:r>
      <w:r w:rsidRPr="00B0517D">
        <w:rPr>
          <w:sz w:val="24"/>
          <w:szCs w:val="24"/>
        </w:rPr>
        <w:t>podaje się zaokrąglony do trzech miejsc po przecinku.</w:t>
      </w:r>
    </w:p>
    <w:p w14:paraId="307CF78D" w14:textId="77777777" w:rsidR="00031C94" w:rsidRDefault="00031C94" w:rsidP="00031C94">
      <w:pPr>
        <w:spacing w:before="120"/>
        <w:ind w:left="851"/>
        <w:jc w:val="both"/>
        <w:rPr>
          <w:sz w:val="24"/>
          <w:szCs w:val="24"/>
        </w:rPr>
      </w:pPr>
      <w:r>
        <w:rPr>
          <w:sz w:val="24"/>
          <w:szCs w:val="24"/>
        </w:rPr>
        <w:t>Waloryzacji podlegały będą ceny jednostkowe podane w ofercie Wykonawcy.</w:t>
      </w:r>
    </w:p>
    <w:p w14:paraId="4531B1CA" w14:textId="4B3F3661" w:rsidR="00031C94" w:rsidRPr="00220FC8" w:rsidRDefault="00031C94" w:rsidP="00031C94">
      <w:pPr>
        <w:spacing w:before="120"/>
        <w:ind w:left="851"/>
        <w:jc w:val="both"/>
        <w:rPr>
          <w:sz w:val="24"/>
          <w:szCs w:val="24"/>
        </w:rPr>
      </w:pPr>
      <w:r>
        <w:rPr>
          <w:sz w:val="24"/>
          <w:szCs w:val="24"/>
        </w:rPr>
        <w:t xml:space="preserve">Warunkiem dokonania pierwszej waloryzacji jest to aby wskaźnik </w:t>
      </w:r>
      <w:proofErr w:type="spellStart"/>
      <w:r>
        <w:rPr>
          <w:sz w:val="24"/>
          <w:szCs w:val="24"/>
        </w:rPr>
        <w:t>W</w:t>
      </w:r>
      <w:r w:rsidRPr="00220FC8">
        <w:rPr>
          <w:sz w:val="24"/>
          <w:szCs w:val="24"/>
          <w:vertAlign w:val="subscript"/>
        </w:rPr>
        <w:t>w</w:t>
      </w:r>
      <w:proofErr w:type="spellEnd"/>
      <w:r>
        <w:rPr>
          <w:sz w:val="24"/>
          <w:szCs w:val="24"/>
          <w:vertAlign w:val="subscript"/>
        </w:rPr>
        <w:t xml:space="preserve"> </w:t>
      </w:r>
      <w:r w:rsidRPr="00220FC8">
        <w:rPr>
          <w:sz w:val="24"/>
          <w:szCs w:val="24"/>
        </w:rPr>
        <w:t xml:space="preserve">za okres </w:t>
      </w:r>
      <w:r w:rsidR="00030CB1">
        <w:rPr>
          <w:sz w:val="24"/>
          <w:szCs w:val="24"/>
        </w:rPr>
        <w:t xml:space="preserve">od września do grudnia 2023 r. </w:t>
      </w:r>
      <w:r>
        <w:rPr>
          <w:sz w:val="24"/>
          <w:szCs w:val="24"/>
        </w:rPr>
        <w:t>był wyższy niż 1,03</w:t>
      </w:r>
      <w:r w:rsidR="000C2A92">
        <w:rPr>
          <w:sz w:val="24"/>
          <w:szCs w:val="24"/>
        </w:rPr>
        <w:t>0</w:t>
      </w:r>
      <w:r>
        <w:rPr>
          <w:sz w:val="24"/>
          <w:szCs w:val="24"/>
        </w:rPr>
        <w:t>.</w:t>
      </w:r>
    </w:p>
    <w:p w14:paraId="1E7E7CDC" w14:textId="72244262" w:rsidR="00031C94" w:rsidRDefault="00031C94" w:rsidP="00031C94">
      <w:pPr>
        <w:pStyle w:val="Akapitzlist"/>
        <w:numPr>
          <w:ilvl w:val="0"/>
          <w:numId w:val="12"/>
        </w:numPr>
        <w:spacing w:before="120"/>
        <w:ind w:left="851" w:hanging="425"/>
        <w:contextualSpacing w:val="0"/>
        <w:jc w:val="both"/>
        <w:rPr>
          <w:color w:val="000000" w:themeColor="text1"/>
          <w:sz w:val="24"/>
          <w:szCs w:val="24"/>
        </w:rPr>
      </w:pPr>
      <w:r w:rsidRPr="0075352B">
        <w:rPr>
          <w:sz w:val="24"/>
          <w:szCs w:val="24"/>
        </w:rPr>
        <w:t>Kolejn</w:t>
      </w:r>
      <w:r w:rsidR="00030CB1">
        <w:rPr>
          <w:sz w:val="24"/>
          <w:szCs w:val="24"/>
        </w:rPr>
        <w:t>a</w:t>
      </w:r>
      <w:r w:rsidRPr="0075352B">
        <w:rPr>
          <w:sz w:val="24"/>
          <w:szCs w:val="24"/>
        </w:rPr>
        <w:t xml:space="preserve"> waloryzacj</w:t>
      </w:r>
      <w:r w:rsidR="00030CB1">
        <w:rPr>
          <w:sz w:val="24"/>
          <w:szCs w:val="24"/>
        </w:rPr>
        <w:t>a</w:t>
      </w:r>
      <w:r w:rsidRPr="0075352B">
        <w:rPr>
          <w:sz w:val="24"/>
          <w:szCs w:val="24"/>
        </w:rPr>
        <w:t xml:space="preserve"> </w:t>
      </w:r>
      <w:r w:rsidR="00030CB1">
        <w:rPr>
          <w:sz w:val="24"/>
          <w:szCs w:val="24"/>
        </w:rPr>
        <w:t xml:space="preserve">ceny jednostkowej netto za dzień przewozowy </w:t>
      </w:r>
      <w:r w:rsidRPr="0075352B">
        <w:rPr>
          <w:sz w:val="24"/>
          <w:szCs w:val="24"/>
        </w:rPr>
        <w:t>dokonywan</w:t>
      </w:r>
      <w:r w:rsidR="00030CB1">
        <w:rPr>
          <w:sz w:val="24"/>
          <w:szCs w:val="24"/>
        </w:rPr>
        <w:t>a</w:t>
      </w:r>
      <w:r w:rsidRPr="0075352B">
        <w:rPr>
          <w:sz w:val="24"/>
          <w:szCs w:val="24"/>
        </w:rPr>
        <w:t xml:space="preserve"> będ</w:t>
      </w:r>
      <w:r w:rsidR="00030CB1">
        <w:rPr>
          <w:sz w:val="24"/>
          <w:szCs w:val="24"/>
        </w:rPr>
        <w:t>zie</w:t>
      </w:r>
      <w:r w:rsidRPr="0075352B">
        <w:rPr>
          <w:sz w:val="24"/>
          <w:szCs w:val="24"/>
        </w:rPr>
        <w:t xml:space="preserve"> na </w:t>
      </w:r>
      <w:r w:rsidR="00030CB1">
        <w:rPr>
          <w:sz w:val="24"/>
          <w:szCs w:val="24"/>
        </w:rPr>
        <w:t xml:space="preserve">dzień 01 kwietnia 2024 r. będzie </w:t>
      </w:r>
      <w:r w:rsidRPr="0075352B">
        <w:rPr>
          <w:sz w:val="24"/>
          <w:szCs w:val="24"/>
        </w:rPr>
        <w:t>wyliczan</w:t>
      </w:r>
      <w:r w:rsidR="00030CB1">
        <w:rPr>
          <w:sz w:val="24"/>
          <w:szCs w:val="24"/>
        </w:rPr>
        <w:t>a</w:t>
      </w:r>
      <w:r w:rsidRPr="0075352B">
        <w:rPr>
          <w:sz w:val="24"/>
          <w:szCs w:val="24"/>
        </w:rPr>
        <w:t xml:space="preserve"> przy zastosowaniu wskaźnika za okres poprzednich </w:t>
      </w:r>
      <w:r w:rsidR="00176F16">
        <w:rPr>
          <w:sz w:val="24"/>
          <w:szCs w:val="24"/>
        </w:rPr>
        <w:t>7</w:t>
      </w:r>
      <w:r>
        <w:rPr>
          <w:sz w:val="24"/>
          <w:szCs w:val="24"/>
        </w:rPr>
        <w:t> </w:t>
      </w:r>
      <w:r w:rsidRPr="0075352B">
        <w:rPr>
          <w:sz w:val="24"/>
          <w:szCs w:val="24"/>
        </w:rPr>
        <w:t>miesięcy obliczonego według wzoru</w:t>
      </w:r>
    </w:p>
    <w:p w14:paraId="7588BBAA" w14:textId="2F88F697" w:rsidR="00031C94" w:rsidRPr="00332564" w:rsidRDefault="00000000" w:rsidP="00031C94">
      <w:pPr>
        <w:pStyle w:val="numerowanie"/>
        <w:numPr>
          <w:ilvl w:val="0"/>
          <w:numId w:val="0"/>
        </w:numPr>
        <w:ind w:left="1440"/>
      </w:pPr>
      <m:oMathPara>
        <m:oMath>
          <m:sSub>
            <m:sSubPr>
              <m:ctrlPr>
                <w:rPr>
                  <w:rFonts w:ascii="Cambria Math" w:hAnsi="Cambria Math"/>
                </w:rPr>
              </m:ctrlPr>
            </m:sSubPr>
            <m:e>
              <m:r>
                <m:rPr>
                  <m:sty m:val="bi"/>
                </m:rPr>
                <w:rPr>
                  <w:rFonts w:ascii="Cambria Math" w:hAnsi="Cambria Math"/>
                </w:rPr>
                <m:t>W</m:t>
              </m:r>
            </m:e>
            <m:sub>
              <m:r>
                <m:rPr>
                  <m:sty m:val="bi"/>
                </m:rPr>
                <w:rPr>
                  <w:rFonts w:ascii="Cambria Math" w:hAnsi="Cambria Math"/>
                </w:rPr>
                <m:t xml:space="preserve">w </m:t>
              </m:r>
            </m:sub>
          </m:sSub>
          <m:r>
            <w:rPr>
              <w:rFonts w:ascii="Cambria Math" w:hAnsi="Cambria Math"/>
            </w:rPr>
            <m:t>=</m:t>
          </m:r>
          <m:f>
            <m:fPr>
              <m:ctrlPr>
                <w:rPr>
                  <w:rFonts w:ascii="Cambria Math" w:hAnsi="Cambria Math"/>
                </w:rPr>
              </m:ctrlPr>
            </m:fPr>
            <m:num>
              <m:sSub>
                <m:sSubPr>
                  <m:ctrlPr>
                    <w:rPr>
                      <w:rFonts w:ascii="Cambria Math" w:hAnsi="Cambria Math"/>
                    </w:rPr>
                  </m:ctrlPr>
                </m:sSubPr>
                <m:e>
                  <m:r>
                    <m:rPr>
                      <m:sty m:val="bi"/>
                    </m:rPr>
                    <w:rPr>
                      <w:rFonts w:ascii="Cambria Math" w:hAnsi="Cambria Math"/>
                    </w:rPr>
                    <m:t>W</m:t>
                  </m:r>
                </m:e>
                <m:sub>
                  <m:r>
                    <m:rPr>
                      <m:sty m:val="bi"/>
                    </m:rPr>
                    <w:rPr>
                      <w:rFonts w:ascii="Cambria Math" w:hAnsi="Cambria Math"/>
                    </w:rPr>
                    <m:t>1</m:t>
                  </m:r>
                </m:sub>
              </m:sSub>
            </m:num>
            <m:den>
              <m:r>
                <w:rPr>
                  <w:rFonts w:ascii="Cambria Math" w:hAnsi="Cambria Math"/>
                </w:rPr>
                <m:t>100</m:t>
              </m:r>
            </m:den>
          </m:f>
          <m:r>
            <w:rPr>
              <w:rFonts w:ascii="Cambria Math" w:hAnsi="Cambria Math"/>
            </w:rPr>
            <m:t>×</m:t>
          </m:r>
          <m:f>
            <m:fPr>
              <m:ctrlPr>
                <w:rPr>
                  <w:rFonts w:ascii="Cambria Math" w:hAnsi="Cambria Math"/>
                </w:rPr>
              </m:ctrlPr>
            </m:fPr>
            <m:num>
              <m:sSub>
                <m:sSubPr>
                  <m:ctrlPr>
                    <w:rPr>
                      <w:rFonts w:ascii="Cambria Math" w:hAnsi="Cambria Math"/>
                    </w:rPr>
                  </m:ctrlPr>
                </m:sSubPr>
                <m:e>
                  <m:r>
                    <m:rPr>
                      <m:sty m:val="bi"/>
                    </m:rPr>
                    <w:rPr>
                      <w:rFonts w:ascii="Cambria Math" w:hAnsi="Cambria Math"/>
                    </w:rPr>
                    <m:t>W</m:t>
                  </m:r>
                </m:e>
                <m:sub>
                  <m:r>
                    <m:rPr>
                      <m:sty m:val="bi"/>
                    </m:rPr>
                    <w:rPr>
                      <w:rFonts w:ascii="Cambria Math" w:hAnsi="Cambria Math"/>
                    </w:rPr>
                    <m:t>2</m:t>
                  </m:r>
                </m:sub>
              </m:sSub>
            </m:num>
            <m:den>
              <m:r>
                <w:rPr>
                  <w:rFonts w:ascii="Cambria Math" w:hAnsi="Cambria Math"/>
                </w:rPr>
                <m:t>100</m:t>
              </m:r>
            </m:den>
          </m:f>
          <m:r>
            <w:rPr>
              <w:rFonts w:ascii="Cambria Math" w:hAnsi="Cambria Math"/>
            </w:rPr>
            <m:t>×</m:t>
          </m:r>
          <m:f>
            <m:fPr>
              <m:ctrlPr>
                <w:rPr>
                  <w:rFonts w:ascii="Cambria Math" w:hAnsi="Cambria Math"/>
                </w:rPr>
              </m:ctrlPr>
            </m:fPr>
            <m:num>
              <m:sSub>
                <m:sSubPr>
                  <m:ctrlPr>
                    <w:rPr>
                      <w:rFonts w:ascii="Cambria Math" w:hAnsi="Cambria Math"/>
                    </w:rPr>
                  </m:ctrlPr>
                </m:sSubPr>
                <m:e>
                  <m:r>
                    <m:rPr>
                      <m:sty m:val="bi"/>
                    </m:rPr>
                    <w:rPr>
                      <w:rFonts w:ascii="Cambria Math" w:hAnsi="Cambria Math"/>
                    </w:rPr>
                    <m:t>W</m:t>
                  </m:r>
                </m:e>
                <m:sub>
                  <m:r>
                    <m:rPr>
                      <m:sty m:val="bi"/>
                    </m:rPr>
                    <w:rPr>
                      <w:rFonts w:ascii="Cambria Math" w:hAnsi="Cambria Math"/>
                    </w:rPr>
                    <m:t>3</m:t>
                  </m:r>
                </m:sub>
              </m:sSub>
            </m:num>
            <m:den>
              <m:r>
                <w:rPr>
                  <w:rFonts w:ascii="Cambria Math" w:hAnsi="Cambria Math"/>
                </w:rPr>
                <m:t>100</m:t>
              </m:r>
            </m:den>
          </m:f>
          <m:r>
            <w:rPr>
              <w:rFonts w:ascii="Cambria Math" w:hAnsi="Cambria Math"/>
            </w:rPr>
            <m:t>×</m:t>
          </m:r>
          <m:f>
            <m:fPr>
              <m:ctrlPr>
                <w:rPr>
                  <w:rFonts w:ascii="Cambria Math" w:hAnsi="Cambria Math"/>
                </w:rPr>
              </m:ctrlPr>
            </m:fPr>
            <m:num>
              <m:sSub>
                <m:sSubPr>
                  <m:ctrlPr>
                    <w:rPr>
                      <w:rFonts w:ascii="Cambria Math" w:hAnsi="Cambria Math"/>
                    </w:rPr>
                  </m:ctrlPr>
                </m:sSubPr>
                <m:e>
                  <m:r>
                    <m:rPr>
                      <m:sty m:val="bi"/>
                    </m:rPr>
                    <w:rPr>
                      <w:rFonts w:ascii="Cambria Math" w:hAnsi="Cambria Math"/>
                    </w:rPr>
                    <m:t>W</m:t>
                  </m:r>
                </m:e>
                <m:sub>
                  <m:r>
                    <m:rPr>
                      <m:sty m:val="bi"/>
                    </m:rPr>
                    <w:rPr>
                      <w:rFonts w:ascii="Cambria Math" w:hAnsi="Cambria Math"/>
                    </w:rPr>
                    <m:t>4</m:t>
                  </m:r>
                </m:sub>
              </m:sSub>
            </m:num>
            <m:den>
              <m:r>
                <w:rPr>
                  <w:rFonts w:ascii="Cambria Math" w:hAnsi="Cambria Math"/>
                </w:rPr>
                <m:t>100</m:t>
              </m:r>
            </m:den>
          </m:f>
          <m:r>
            <w:rPr>
              <w:rFonts w:ascii="Cambria Math" w:hAnsi="Cambria Math"/>
            </w:rPr>
            <m:t>×</m:t>
          </m:r>
          <m:f>
            <m:fPr>
              <m:ctrlPr>
                <w:rPr>
                  <w:rFonts w:ascii="Cambria Math" w:hAnsi="Cambria Math"/>
                </w:rPr>
              </m:ctrlPr>
            </m:fPr>
            <m:num>
              <m:sSub>
                <m:sSubPr>
                  <m:ctrlPr>
                    <w:rPr>
                      <w:rFonts w:ascii="Cambria Math" w:hAnsi="Cambria Math"/>
                    </w:rPr>
                  </m:ctrlPr>
                </m:sSubPr>
                <m:e>
                  <m:r>
                    <m:rPr>
                      <m:sty m:val="bi"/>
                    </m:rPr>
                    <w:rPr>
                      <w:rFonts w:ascii="Cambria Math" w:hAnsi="Cambria Math"/>
                    </w:rPr>
                    <m:t>W</m:t>
                  </m:r>
                </m:e>
                <m:sub>
                  <m:r>
                    <m:rPr>
                      <m:sty m:val="bi"/>
                    </m:rPr>
                    <w:rPr>
                      <w:rFonts w:ascii="Cambria Math" w:hAnsi="Cambria Math"/>
                    </w:rPr>
                    <m:t>5</m:t>
                  </m:r>
                </m:sub>
              </m:sSub>
            </m:num>
            <m:den>
              <m:r>
                <w:rPr>
                  <w:rFonts w:ascii="Cambria Math" w:hAnsi="Cambria Math"/>
                </w:rPr>
                <m:t>100</m:t>
              </m:r>
            </m:den>
          </m:f>
          <m:r>
            <w:rPr>
              <w:rFonts w:ascii="Cambria Math" w:hAnsi="Cambria Math"/>
            </w:rPr>
            <m:t>×</m:t>
          </m:r>
          <m:f>
            <m:fPr>
              <m:ctrlPr>
                <w:rPr>
                  <w:rFonts w:ascii="Cambria Math" w:hAnsi="Cambria Math"/>
                </w:rPr>
              </m:ctrlPr>
            </m:fPr>
            <m:num>
              <m:sSub>
                <m:sSubPr>
                  <m:ctrlPr>
                    <w:rPr>
                      <w:rFonts w:ascii="Cambria Math" w:hAnsi="Cambria Math"/>
                    </w:rPr>
                  </m:ctrlPr>
                </m:sSubPr>
                <m:e>
                  <m:r>
                    <m:rPr>
                      <m:sty m:val="bi"/>
                    </m:rPr>
                    <w:rPr>
                      <w:rFonts w:ascii="Cambria Math" w:hAnsi="Cambria Math"/>
                    </w:rPr>
                    <m:t>W</m:t>
                  </m:r>
                </m:e>
                <m:sub>
                  <m:r>
                    <m:rPr>
                      <m:sty m:val="bi"/>
                    </m:rPr>
                    <w:rPr>
                      <w:rFonts w:ascii="Cambria Math" w:hAnsi="Cambria Math"/>
                    </w:rPr>
                    <m:t>6</m:t>
                  </m:r>
                </m:sub>
              </m:sSub>
            </m:num>
            <m:den>
              <m:r>
                <w:rPr>
                  <w:rFonts w:ascii="Cambria Math" w:hAnsi="Cambria Math"/>
                </w:rPr>
                <m:t>100</m:t>
              </m:r>
            </m:den>
          </m:f>
          <m:r>
            <w:rPr>
              <w:rFonts w:ascii="Cambria Math" w:hAnsi="Cambria Math"/>
            </w:rPr>
            <m:t>×</m:t>
          </m:r>
          <m:f>
            <m:fPr>
              <m:ctrlPr>
                <w:rPr>
                  <w:rFonts w:ascii="Cambria Math" w:hAnsi="Cambria Math"/>
                </w:rPr>
              </m:ctrlPr>
            </m:fPr>
            <m:num>
              <m:sSub>
                <m:sSubPr>
                  <m:ctrlPr>
                    <w:rPr>
                      <w:rFonts w:ascii="Cambria Math" w:hAnsi="Cambria Math"/>
                    </w:rPr>
                  </m:ctrlPr>
                </m:sSubPr>
                <m:e>
                  <m:r>
                    <m:rPr>
                      <m:sty m:val="bi"/>
                    </m:rPr>
                    <w:rPr>
                      <w:rFonts w:ascii="Cambria Math" w:hAnsi="Cambria Math"/>
                    </w:rPr>
                    <m:t>W</m:t>
                  </m:r>
                </m:e>
                <m:sub>
                  <m:r>
                    <m:rPr>
                      <m:sty m:val="bi"/>
                    </m:rPr>
                    <w:rPr>
                      <w:rFonts w:ascii="Cambria Math" w:hAnsi="Cambria Math"/>
                    </w:rPr>
                    <m:t>7</m:t>
                  </m:r>
                </m:sub>
              </m:sSub>
            </m:num>
            <m:den>
              <m:r>
                <w:rPr>
                  <w:rFonts w:ascii="Cambria Math" w:hAnsi="Cambria Math"/>
                </w:rPr>
                <m:t>100</m:t>
              </m:r>
            </m:den>
          </m:f>
        </m:oMath>
      </m:oMathPara>
    </w:p>
    <w:p w14:paraId="19946E5C" w14:textId="77777777" w:rsidR="00031C94" w:rsidRPr="00B42604" w:rsidRDefault="00031C94" w:rsidP="00031C94">
      <w:pPr>
        <w:pStyle w:val="Akapitzlist"/>
        <w:spacing w:before="120"/>
        <w:ind w:left="1440"/>
        <w:contextualSpacing w:val="0"/>
        <w:jc w:val="both"/>
        <w:rPr>
          <w:spacing w:val="4"/>
          <w:sz w:val="24"/>
          <w:szCs w:val="24"/>
        </w:rPr>
      </w:pPr>
      <w:r w:rsidRPr="00B42604">
        <w:rPr>
          <w:spacing w:val="4"/>
          <w:sz w:val="24"/>
          <w:szCs w:val="24"/>
        </w:rPr>
        <w:t>gdzie:</w:t>
      </w:r>
    </w:p>
    <w:p w14:paraId="6E5A6DCD" w14:textId="75709108" w:rsidR="00031C94" w:rsidRDefault="00031C94" w:rsidP="00031C94">
      <w:pPr>
        <w:pStyle w:val="Akapitzlist"/>
        <w:spacing w:before="120"/>
        <w:ind w:left="1440"/>
        <w:contextualSpacing w:val="0"/>
        <w:jc w:val="both"/>
        <w:rPr>
          <w:spacing w:val="4"/>
          <w:sz w:val="24"/>
          <w:szCs w:val="24"/>
        </w:rPr>
      </w:pPr>
      <w:r>
        <w:rPr>
          <w:spacing w:val="4"/>
          <w:sz w:val="24"/>
          <w:szCs w:val="24"/>
        </w:rPr>
        <w:t>„</w:t>
      </w:r>
      <w:proofErr w:type="spellStart"/>
      <w:r w:rsidRPr="00B42604">
        <w:rPr>
          <w:spacing w:val="4"/>
          <w:sz w:val="24"/>
          <w:szCs w:val="24"/>
        </w:rPr>
        <w:t>W</w:t>
      </w:r>
      <w:r w:rsidRPr="00B42604">
        <w:rPr>
          <w:spacing w:val="4"/>
          <w:sz w:val="24"/>
          <w:szCs w:val="24"/>
          <w:vertAlign w:val="subscript"/>
        </w:rPr>
        <w:t>w</w:t>
      </w:r>
      <w:proofErr w:type="spellEnd"/>
      <w:r w:rsidRPr="00B42604">
        <w:rPr>
          <w:spacing w:val="4"/>
          <w:sz w:val="24"/>
          <w:szCs w:val="24"/>
          <w:vertAlign w:val="subscript"/>
        </w:rPr>
        <w:t xml:space="preserve"> </w:t>
      </w:r>
      <w:r w:rsidRPr="00B42604">
        <w:rPr>
          <w:spacing w:val="4"/>
          <w:sz w:val="24"/>
          <w:szCs w:val="24"/>
        </w:rPr>
        <w:t xml:space="preserve">" –wskaźnik </w:t>
      </w:r>
      <w:r>
        <w:rPr>
          <w:spacing w:val="4"/>
          <w:sz w:val="24"/>
          <w:szCs w:val="24"/>
        </w:rPr>
        <w:t xml:space="preserve">waloryzacji na </w:t>
      </w:r>
      <w:r w:rsidR="00030CB1">
        <w:rPr>
          <w:spacing w:val="4"/>
          <w:sz w:val="24"/>
          <w:szCs w:val="24"/>
        </w:rPr>
        <w:t>0</w:t>
      </w:r>
      <w:r>
        <w:rPr>
          <w:spacing w:val="4"/>
          <w:sz w:val="24"/>
          <w:szCs w:val="24"/>
        </w:rPr>
        <w:t xml:space="preserve">1 </w:t>
      </w:r>
      <w:r w:rsidR="00030CB1">
        <w:rPr>
          <w:spacing w:val="4"/>
          <w:sz w:val="24"/>
          <w:szCs w:val="24"/>
        </w:rPr>
        <w:t>kwietnia 2024 r.</w:t>
      </w:r>
      <w:r w:rsidRPr="00B42604">
        <w:rPr>
          <w:spacing w:val="4"/>
          <w:sz w:val="24"/>
          <w:szCs w:val="24"/>
        </w:rPr>
        <w:t>;</w:t>
      </w:r>
    </w:p>
    <w:p w14:paraId="1E333C06" w14:textId="7B3BF6C7" w:rsidR="00031C94" w:rsidRDefault="00176F16" w:rsidP="00031C94">
      <w:pPr>
        <w:pStyle w:val="Akapitzlist"/>
        <w:spacing w:before="120"/>
        <w:ind w:left="1440"/>
        <w:contextualSpacing w:val="0"/>
        <w:jc w:val="both"/>
        <w:rPr>
          <w:sz w:val="24"/>
          <w:szCs w:val="24"/>
        </w:rPr>
      </w:pPr>
      <w:r w:rsidRPr="00B42604">
        <w:rPr>
          <w:spacing w:val="4"/>
          <w:sz w:val="24"/>
          <w:szCs w:val="24"/>
        </w:rPr>
        <w:t>W</w:t>
      </w:r>
      <w:r w:rsidRPr="00B42604">
        <w:rPr>
          <w:spacing w:val="4"/>
          <w:sz w:val="24"/>
          <w:szCs w:val="24"/>
          <w:vertAlign w:val="subscript"/>
        </w:rPr>
        <w:t>1</w:t>
      </w:r>
      <w:r w:rsidRPr="00B42604">
        <w:rPr>
          <w:spacing w:val="4"/>
          <w:sz w:val="24"/>
          <w:szCs w:val="24"/>
        </w:rPr>
        <w:t>" „W</w:t>
      </w:r>
      <w:r w:rsidRPr="00B42604">
        <w:rPr>
          <w:spacing w:val="4"/>
          <w:sz w:val="24"/>
          <w:szCs w:val="24"/>
          <w:vertAlign w:val="subscript"/>
        </w:rPr>
        <w:t>2</w:t>
      </w:r>
      <w:r w:rsidRPr="00B42604">
        <w:rPr>
          <w:spacing w:val="4"/>
          <w:sz w:val="24"/>
          <w:szCs w:val="24"/>
        </w:rPr>
        <w:t>”, „W</w:t>
      </w:r>
      <w:r w:rsidRPr="00B42604">
        <w:rPr>
          <w:spacing w:val="4"/>
          <w:sz w:val="24"/>
          <w:szCs w:val="24"/>
          <w:vertAlign w:val="subscript"/>
        </w:rPr>
        <w:t>3</w:t>
      </w:r>
      <w:r w:rsidRPr="00B42604">
        <w:rPr>
          <w:spacing w:val="4"/>
          <w:sz w:val="24"/>
          <w:szCs w:val="24"/>
        </w:rPr>
        <w:t>"</w:t>
      </w:r>
      <w:r>
        <w:rPr>
          <w:spacing w:val="4"/>
          <w:sz w:val="24"/>
          <w:szCs w:val="24"/>
        </w:rPr>
        <w:t xml:space="preserve">, </w:t>
      </w:r>
      <w:r w:rsidRPr="00B42604">
        <w:rPr>
          <w:spacing w:val="4"/>
          <w:sz w:val="24"/>
          <w:szCs w:val="24"/>
        </w:rPr>
        <w:t>„W</w:t>
      </w:r>
      <w:r>
        <w:rPr>
          <w:spacing w:val="4"/>
          <w:sz w:val="24"/>
          <w:szCs w:val="24"/>
          <w:vertAlign w:val="subscript"/>
        </w:rPr>
        <w:t>4</w:t>
      </w:r>
      <w:r w:rsidRPr="00B42604">
        <w:rPr>
          <w:spacing w:val="4"/>
          <w:sz w:val="24"/>
          <w:szCs w:val="24"/>
        </w:rPr>
        <w:t>"</w:t>
      </w:r>
      <w:r>
        <w:rPr>
          <w:spacing w:val="4"/>
          <w:sz w:val="24"/>
          <w:szCs w:val="24"/>
        </w:rPr>
        <w:t>,</w:t>
      </w:r>
      <w:r w:rsidRPr="00845CBD">
        <w:rPr>
          <w:spacing w:val="4"/>
          <w:sz w:val="24"/>
          <w:szCs w:val="24"/>
        </w:rPr>
        <w:t xml:space="preserve"> </w:t>
      </w:r>
      <w:r w:rsidRPr="00B42604">
        <w:rPr>
          <w:spacing w:val="4"/>
          <w:sz w:val="24"/>
          <w:szCs w:val="24"/>
        </w:rPr>
        <w:t>W</w:t>
      </w:r>
      <w:r>
        <w:rPr>
          <w:spacing w:val="4"/>
          <w:sz w:val="24"/>
          <w:szCs w:val="24"/>
          <w:vertAlign w:val="subscript"/>
        </w:rPr>
        <w:t>5</w:t>
      </w:r>
      <w:r w:rsidRPr="00B42604">
        <w:rPr>
          <w:spacing w:val="4"/>
          <w:sz w:val="24"/>
          <w:szCs w:val="24"/>
        </w:rPr>
        <w:t>”, „W</w:t>
      </w:r>
      <w:r w:rsidRPr="00223078">
        <w:rPr>
          <w:spacing w:val="4"/>
          <w:sz w:val="24"/>
          <w:szCs w:val="24"/>
          <w:vertAlign w:val="subscript"/>
        </w:rPr>
        <w:t>6</w:t>
      </w:r>
      <w:r w:rsidRPr="00B42604">
        <w:rPr>
          <w:spacing w:val="4"/>
          <w:sz w:val="24"/>
          <w:szCs w:val="24"/>
        </w:rPr>
        <w:t>"</w:t>
      </w:r>
      <w:r>
        <w:rPr>
          <w:spacing w:val="4"/>
          <w:sz w:val="24"/>
          <w:szCs w:val="24"/>
        </w:rPr>
        <w:t xml:space="preserve">, </w:t>
      </w:r>
      <w:r w:rsidRPr="00B42604">
        <w:rPr>
          <w:spacing w:val="4"/>
          <w:sz w:val="24"/>
          <w:szCs w:val="24"/>
        </w:rPr>
        <w:t>W</w:t>
      </w:r>
      <w:r>
        <w:rPr>
          <w:spacing w:val="4"/>
          <w:sz w:val="24"/>
          <w:szCs w:val="24"/>
          <w:vertAlign w:val="subscript"/>
        </w:rPr>
        <w:t>7</w:t>
      </w:r>
      <w:r>
        <w:rPr>
          <w:spacing w:val="4"/>
          <w:sz w:val="24"/>
          <w:szCs w:val="24"/>
        </w:rPr>
        <w:t xml:space="preserve"> </w:t>
      </w:r>
      <w:r w:rsidR="00031C94" w:rsidRPr="00B42604">
        <w:rPr>
          <w:spacing w:val="4"/>
          <w:sz w:val="24"/>
          <w:szCs w:val="24"/>
        </w:rPr>
        <w:t>"</w:t>
      </w:r>
      <w:r w:rsidR="00031C94">
        <w:rPr>
          <w:spacing w:val="4"/>
          <w:sz w:val="24"/>
          <w:szCs w:val="24"/>
        </w:rPr>
        <w:t xml:space="preserve"> </w:t>
      </w:r>
      <w:r w:rsidR="00031C94" w:rsidRPr="00B42604">
        <w:rPr>
          <w:spacing w:val="4"/>
          <w:sz w:val="24"/>
          <w:szCs w:val="24"/>
        </w:rPr>
        <w:t xml:space="preserve">– </w:t>
      </w:r>
      <w:r w:rsidR="00031C94" w:rsidRPr="00B42604">
        <w:rPr>
          <w:sz w:val="24"/>
          <w:szCs w:val="24"/>
        </w:rPr>
        <w:t xml:space="preserve">wskaźniki </w:t>
      </w:r>
      <w:r w:rsidR="00031C94">
        <w:rPr>
          <w:sz w:val="24"/>
          <w:szCs w:val="24"/>
        </w:rPr>
        <w:t xml:space="preserve">odpowiednio z </w:t>
      </w:r>
      <w:r>
        <w:rPr>
          <w:sz w:val="24"/>
          <w:szCs w:val="24"/>
        </w:rPr>
        <w:t xml:space="preserve"> miesiąca września 2023 r. października 2023 r., listopada 2023 r., grudnia 2023 r., stycznia 2024 r., lutego 2024 r. i marca 2024 r. </w:t>
      </w:r>
      <w:r w:rsidR="00031C94" w:rsidRPr="00B42604">
        <w:rPr>
          <w:sz w:val="24"/>
          <w:szCs w:val="24"/>
        </w:rPr>
        <w:t xml:space="preserve">(wskaźnik cen </w:t>
      </w:r>
      <w:r w:rsidR="00031C94" w:rsidRPr="00074FE5">
        <w:rPr>
          <w:color w:val="000000" w:themeColor="text1"/>
          <w:sz w:val="24"/>
          <w:szCs w:val="24"/>
        </w:rPr>
        <w:t>towarów i</w:t>
      </w:r>
      <w:r>
        <w:rPr>
          <w:color w:val="000000" w:themeColor="text1"/>
          <w:sz w:val="24"/>
          <w:szCs w:val="24"/>
        </w:rPr>
        <w:t> </w:t>
      </w:r>
      <w:r w:rsidR="00031C94" w:rsidRPr="00074FE5">
        <w:rPr>
          <w:color w:val="000000" w:themeColor="text1"/>
          <w:sz w:val="24"/>
          <w:szCs w:val="24"/>
        </w:rPr>
        <w:t xml:space="preserve">usług konsumpcyjnych </w:t>
      </w:r>
      <w:r w:rsidR="00031C94" w:rsidRPr="00B42604">
        <w:rPr>
          <w:sz w:val="24"/>
          <w:szCs w:val="24"/>
        </w:rPr>
        <w:t>publikowany przez GUS, w układzie miesiąc poprzedni = 100)</w:t>
      </w:r>
    </w:p>
    <w:p w14:paraId="2E92710C" w14:textId="77777777" w:rsidR="00031C94" w:rsidRPr="00B0517D" w:rsidRDefault="00031C94" w:rsidP="00031C94">
      <w:pPr>
        <w:spacing w:before="120"/>
        <w:ind w:left="851"/>
        <w:jc w:val="both"/>
        <w:rPr>
          <w:sz w:val="24"/>
          <w:szCs w:val="24"/>
        </w:rPr>
      </w:pPr>
      <w:r>
        <w:rPr>
          <w:sz w:val="24"/>
          <w:szCs w:val="24"/>
        </w:rPr>
        <w:t xml:space="preserve">Wskaźnik </w:t>
      </w:r>
      <w:proofErr w:type="spellStart"/>
      <w:r>
        <w:rPr>
          <w:sz w:val="24"/>
          <w:szCs w:val="24"/>
        </w:rPr>
        <w:t>W</w:t>
      </w:r>
      <w:r w:rsidRPr="00220FC8">
        <w:rPr>
          <w:sz w:val="24"/>
          <w:szCs w:val="24"/>
          <w:vertAlign w:val="subscript"/>
        </w:rPr>
        <w:t>w</w:t>
      </w:r>
      <w:proofErr w:type="spellEnd"/>
      <w:r>
        <w:rPr>
          <w:sz w:val="24"/>
          <w:szCs w:val="24"/>
          <w:vertAlign w:val="subscript"/>
        </w:rPr>
        <w:t xml:space="preserve"> </w:t>
      </w:r>
      <w:r w:rsidRPr="00B0517D">
        <w:rPr>
          <w:sz w:val="24"/>
          <w:szCs w:val="24"/>
        </w:rPr>
        <w:t>podaje się zaokrąglony do trzech miejsc po przecinku.</w:t>
      </w:r>
    </w:p>
    <w:p w14:paraId="43079C0C" w14:textId="77777777" w:rsidR="00031C94" w:rsidRDefault="00031C94" w:rsidP="00031C94">
      <w:pPr>
        <w:spacing w:before="120"/>
        <w:ind w:left="851"/>
        <w:jc w:val="both"/>
        <w:rPr>
          <w:sz w:val="24"/>
          <w:szCs w:val="24"/>
        </w:rPr>
      </w:pPr>
      <w:r>
        <w:rPr>
          <w:sz w:val="24"/>
          <w:szCs w:val="24"/>
        </w:rPr>
        <w:t>Waloryzacji podlegały będą ceny jednostkowe ustalone w wyniku poprzedniej waloryzacji.</w:t>
      </w:r>
    </w:p>
    <w:p w14:paraId="15FA452A" w14:textId="0EC1079B" w:rsidR="00031C94" w:rsidRPr="00220FC8" w:rsidRDefault="00031C94" w:rsidP="00031C94">
      <w:pPr>
        <w:spacing w:before="120"/>
        <w:ind w:left="851"/>
        <w:jc w:val="both"/>
        <w:rPr>
          <w:sz w:val="24"/>
          <w:szCs w:val="24"/>
        </w:rPr>
      </w:pPr>
      <w:r>
        <w:rPr>
          <w:sz w:val="24"/>
          <w:szCs w:val="24"/>
        </w:rPr>
        <w:t xml:space="preserve">Warunkiem dokonania kolejnych waloryzacji jest to aby wskaźnik </w:t>
      </w:r>
      <w:proofErr w:type="spellStart"/>
      <w:r>
        <w:rPr>
          <w:sz w:val="24"/>
          <w:szCs w:val="24"/>
        </w:rPr>
        <w:t>W</w:t>
      </w:r>
      <w:r w:rsidRPr="00220FC8">
        <w:rPr>
          <w:sz w:val="24"/>
          <w:szCs w:val="24"/>
          <w:vertAlign w:val="subscript"/>
        </w:rPr>
        <w:t>w</w:t>
      </w:r>
      <w:proofErr w:type="spellEnd"/>
      <w:r>
        <w:rPr>
          <w:sz w:val="24"/>
          <w:szCs w:val="24"/>
          <w:vertAlign w:val="subscript"/>
        </w:rPr>
        <w:t xml:space="preserve"> </w:t>
      </w:r>
      <w:r w:rsidRPr="00220FC8">
        <w:rPr>
          <w:sz w:val="24"/>
          <w:szCs w:val="24"/>
        </w:rPr>
        <w:t xml:space="preserve">za okres </w:t>
      </w:r>
      <w:r w:rsidR="00176F16">
        <w:rPr>
          <w:sz w:val="24"/>
          <w:szCs w:val="24"/>
        </w:rPr>
        <w:t>7</w:t>
      </w:r>
      <w:r>
        <w:rPr>
          <w:sz w:val="24"/>
          <w:szCs w:val="24"/>
        </w:rPr>
        <w:t> </w:t>
      </w:r>
      <w:r w:rsidRPr="00220FC8">
        <w:rPr>
          <w:sz w:val="24"/>
          <w:szCs w:val="24"/>
        </w:rPr>
        <w:t>miesięcy</w:t>
      </w:r>
      <w:r>
        <w:rPr>
          <w:sz w:val="24"/>
          <w:szCs w:val="24"/>
          <w:vertAlign w:val="subscript"/>
        </w:rPr>
        <w:t xml:space="preserve"> </w:t>
      </w:r>
      <w:r>
        <w:rPr>
          <w:sz w:val="24"/>
          <w:szCs w:val="24"/>
        </w:rPr>
        <w:t>branych do jego obliczenia był wyższy niż 1,0</w:t>
      </w:r>
      <w:r w:rsidR="000C2A92">
        <w:rPr>
          <w:sz w:val="24"/>
          <w:szCs w:val="24"/>
        </w:rPr>
        <w:t>6</w:t>
      </w:r>
      <w:r w:rsidR="00176F16">
        <w:rPr>
          <w:sz w:val="24"/>
          <w:szCs w:val="24"/>
        </w:rPr>
        <w:t>0</w:t>
      </w:r>
      <w:r>
        <w:rPr>
          <w:sz w:val="24"/>
          <w:szCs w:val="24"/>
        </w:rPr>
        <w:t>.</w:t>
      </w:r>
    </w:p>
    <w:p w14:paraId="3D3C16B4" w14:textId="77777777" w:rsidR="00031C94" w:rsidRPr="00074FE5" w:rsidRDefault="00031C94" w:rsidP="00031C94">
      <w:pPr>
        <w:pStyle w:val="Akapitzlist"/>
        <w:numPr>
          <w:ilvl w:val="0"/>
          <w:numId w:val="12"/>
        </w:numPr>
        <w:spacing w:before="120"/>
        <w:ind w:left="851" w:hanging="425"/>
        <w:contextualSpacing w:val="0"/>
        <w:jc w:val="both"/>
        <w:rPr>
          <w:color w:val="000000" w:themeColor="text1"/>
          <w:sz w:val="24"/>
          <w:szCs w:val="24"/>
        </w:rPr>
      </w:pPr>
      <w:r>
        <w:rPr>
          <w:color w:val="000000" w:themeColor="text1"/>
          <w:sz w:val="24"/>
          <w:szCs w:val="24"/>
        </w:rPr>
        <w:t xml:space="preserve">Ceny jednostkowe brutto </w:t>
      </w:r>
      <w:r w:rsidRPr="00074FE5">
        <w:rPr>
          <w:color w:val="000000" w:themeColor="text1"/>
          <w:sz w:val="24"/>
          <w:szCs w:val="24"/>
        </w:rPr>
        <w:t>w wyniku waloryzacji zostan</w:t>
      </w:r>
      <w:r>
        <w:rPr>
          <w:color w:val="000000" w:themeColor="text1"/>
          <w:sz w:val="24"/>
          <w:szCs w:val="24"/>
        </w:rPr>
        <w:t>ą</w:t>
      </w:r>
      <w:r w:rsidRPr="00074FE5">
        <w:rPr>
          <w:color w:val="000000" w:themeColor="text1"/>
          <w:sz w:val="24"/>
          <w:szCs w:val="24"/>
        </w:rPr>
        <w:t xml:space="preserve"> ustalone z zastosowaniem stawki VAT obowiązującej w dniu, na który dokonuje się waloryzacji.</w:t>
      </w:r>
    </w:p>
    <w:p w14:paraId="453FC4F1" w14:textId="77777777" w:rsidR="00031C94" w:rsidRPr="00074FE5" w:rsidRDefault="00031C94" w:rsidP="00031C94">
      <w:pPr>
        <w:pStyle w:val="Akapitzlist"/>
        <w:numPr>
          <w:ilvl w:val="0"/>
          <w:numId w:val="12"/>
        </w:numPr>
        <w:spacing w:before="120"/>
        <w:ind w:left="851" w:hanging="425"/>
        <w:contextualSpacing w:val="0"/>
        <w:jc w:val="both"/>
        <w:rPr>
          <w:color w:val="000000" w:themeColor="text1"/>
          <w:sz w:val="24"/>
          <w:szCs w:val="24"/>
        </w:rPr>
      </w:pPr>
      <w:r w:rsidRPr="00074FE5">
        <w:rPr>
          <w:color w:val="000000" w:themeColor="text1"/>
          <w:sz w:val="24"/>
          <w:szCs w:val="24"/>
        </w:rPr>
        <w:t xml:space="preserve">W przypadku likwidacji Wskaźnika, o którym mowa w ust. 1 lub zmiany podmiotu, który urzędowo go ustala, mechanizm, o którym mowa w ust. 1 stosuje się odpowiednio do wskaźnika i podmiotu, który zgodnie z odpowiednimi przepisami prawa zastąpi dotychczasowy Wskaźnik lub podmiot. </w:t>
      </w:r>
    </w:p>
    <w:p w14:paraId="3A732B51" w14:textId="255D2D48" w:rsidR="00031C94" w:rsidRPr="00074FE5" w:rsidRDefault="00031C94" w:rsidP="00031C94">
      <w:pPr>
        <w:pStyle w:val="Akapitzlist"/>
        <w:numPr>
          <w:ilvl w:val="0"/>
          <w:numId w:val="12"/>
        </w:numPr>
        <w:spacing w:before="120"/>
        <w:ind w:left="851" w:hanging="425"/>
        <w:contextualSpacing w:val="0"/>
        <w:jc w:val="both"/>
        <w:rPr>
          <w:color w:val="000000" w:themeColor="text1"/>
          <w:sz w:val="24"/>
          <w:szCs w:val="24"/>
        </w:rPr>
      </w:pPr>
      <w:r w:rsidRPr="00074FE5">
        <w:rPr>
          <w:color w:val="000000" w:themeColor="text1"/>
          <w:sz w:val="24"/>
          <w:szCs w:val="24"/>
        </w:rPr>
        <w:t xml:space="preserve">Łącznie zmiana </w:t>
      </w:r>
      <w:r>
        <w:rPr>
          <w:color w:val="000000" w:themeColor="text1"/>
          <w:sz w:val="24"/>
          <w:szCs w:val="24"/>
        </w:rPr>
        <w:t xml:space="preserve">cen jednostkowych </w:t>
      </w:r>
      <w:r w:rsidRPr="00074FE5">
        <w:rPr>
          <w:color w:val="000000" w:themeColor="text1"/>
          <w:sz w:val="24"/>
          <w:szCs w:val="24"/>
        </w:rPr>
        <w:t>wynikająca z waloryzacji, o której mowa w</w:t>
      </w:r>
      <w:r>
        <w:rPr>
          <w:color w:val="000000" w:themeColor="text1"/>
          <w:sz w:val="24"/>
          <w:szCs w:val="24"/>
        </w:rPr>
        <w:t xml:space="preserve"> pkt. </w:t>
      </w:r>
      <w:r w:rsidRPr="00074FE5">
        <w:rPr>
          <w:color w:val="000000" w:themeColor="text1"/>
          <w:sz w:val="24"/>
          <w:szCs w:val="24"/>
        </w:rPr>
        <w:t>1</w:t>
      </w:r>
      <w:r>
        <w:rPr>
          <w:color w:val="000000" w:themeColor="text1"/>
          <w:sz w:val="24"/>
          <w:szCs w:val="24"/>
        </w:rPr>
        <w:t>) – 5)</w:t>
      </w:r>
      <w:r w:rsidRPr="00074FE5">
        <w:rPr>
          <w:color w:val="000000" w:themeColor="text1"/>
          <w:sz w:val="24"/>
          <w:szCs w:val="24"/>
        </w:rPr>
        <w:t xml:space="preserve">, nie może przekroczyć w okresie obowiązywania niniejszej </w:t>
      </w:r>
      <w:r>
        <w:rPr>
          <w:color w:val="000000" w:themeColor="text1"/>
          <w:sz w:val="24"/>
          <w:szCs w:val="24"/>
        </w:rPr>
        <w:t>U</w:t>
      </w:r>
      <w:r w:rsidRPr="00074FE5">
        <w:rPr>
          <w:color w:val="000000" w:themeColor="text1"/>
          <w:sz w:val="24"/>
          <w:szCs w:val="24"/>
        </w:rPr>
        <w:t>mowy 15</w:t>
      </w:r>
      <w:r>
        <w:rPr>
          <w:color w:val="000000" w:themeColor="text1"/>
          <w:sz w:val="24"/>
          <w:szCs w:val="24"/>
        </w:rPr>
        <w:t>,0</w:t>
      </w:r>
      <w:r w:rsidRPr="00074FE5">
        <w:rPr>
          <w:color w:val="000000" w:themeColor="text1"/>
          <w:sz w:val="24"/>
          <w:szCs w:val="24"/>
        </w:rPr>
        <w:t>%. Przez</w:t>
      </w:r>
      <w:r>
        <w:rPr>
          <w:color w:val="000000" w:themeColor="text1"/>
          <w:sz w:val="24"/>
          <w:szCs w:val="24"/>
        </w:rPr>
        <w:t xml:space="preserve"> </w:t>
      </w:r>
      <w:r w:rsidRPr="00074FE5">
        <w:rPr>
          <w:color w:val="000000" w:themeColor="text1"/>
          <w:sz w:val="24"/>
          <w:szCs w:val="24"/>
        </w:rPr>
        <w:t>zmianę wynagrodzenia rozumie się wzrost odpowiednio cen lub kosztów, jak i</w:t>
      </w:r>
      <w:r w:rsidR="00176F16">
        <w:rPr>
          <w:color w:val="000000" w:themeColor="text1"/>
          <w:sz w:val="24"/>
          <w:szCs w:val="24"/>
        </w:rPr>
        <w:t xml:space="preserve"> </w:t>
      </w:r>
      <w:r w:rsidRPr="00074FE5">
        <w:rPr>
          <w:color w:val="000000" w:themeColor="text1"/>
          <w:sz w:val="24"/>
          <w:szCs w:val="24"/>
        </w:rPr>
        <w:t xml:space="preserve">ich obniżenie, względem ceny lub kosztu przyjętych w celu ustalenia </w:t>
      </w:r>
      <w:r>
        <w:rPr>
          <w:color w:val="000000" w:themeColor="text1"/>
          <w:sz w:val="24"/>
          <w:szCs w:val="24"/>
        </w:rPr>
        <w:t xml:space="preserve">cen jednostkowych </w:t>
      </w:r>
      <w:r w:rsidRPr="00074FE5">
        <w:rPr>
          <w:color w:val="000000" w:themeColor="text1"/>
          <w:sz w:val="24"/>
          <w:szCs w:val="24"/>
        </w:rPr>
        <w:t>zawart</w:t>
      </w:r>
      <w:r>
        <w:rPr>
          <w:color w:val="000000" w:themeColor="text1"/>
          <w:sz w:val="24"/>
          <w:szCs w:val="24"/>
        </w:rPr>
        <w:t>ych</w:t>
      </w:r>
      <w:r w:rsidRPr="00074FE5">
        <w:rPr>
          <w:color w:val="000000" w:themeColor="text1"/>
          <w:sz w:val="24"/>
          <w:szCs w:val="24"/>
        </w:rPr>
        <w:t xml:space="preserve"> w ofercie </w:t>
      </w:r>
      <w:r w:rsidRPr="005B3862">
        <w:rPr>
          <w:b/>
          <w:bCs/>
          <w:color w:val="000000" w:themeColor="text1"/>
          <w:sz w:val="24"/>
          <w:szCs w:val="24"/>
        </w:rPr>
        <w:t>WYKONAWC</w:t>
      </w:r>
      <w:r>
        <w:rPr>
          <w:b/>
          <w:bCs/>
          <w:color w:val="000000" w:themeColor="text1"/>
          <w:sz w:val="24"/>
          <w:szCs w:val="24"/>
        </w:rPr>
        <w:t>Y</w:t>
      </w:r>
      <w:r w:rsidRPr="00074FE5">
        <w:rPr>
          <w:color w:val="000000" w:themeColor="text1"/>
          <w:sz w:val="24"/>
          <w:szCs w:val="24"/>
        </w:rPr>
        <w:t xml:space="preserve"> w zależności od zmiany Wskaźnika.</w:t>
      </w:r>
    </w:p>
    <w:p w14:paraId="6F518D20" w14:textId="77777777" w:rsidR="00031C94" w:rsidRDefault="00031C94" w:rsidP="00031C94">
      <w:pPr>
        <w:pStyle w:val="Akapitzlist"/>
        <w:numPr>
          <w:ilvl w:val="0"/>
          <w:numId w:val="12"/>
        </w:numPr>
        <w:spacing w:before="120"/>
        <w:ind w:left="851" w:hanging="425"/>
        <w:contextualSpacing w:val="0"/>
        <w:jc w:val="both"/>
        <w:rPr>
          <w:color w:val="000000" w:themeColor="text1"/>
          <w:sz w:val="24"/>
          <w:szCs w:val="24"/>
        </w:rPr>
      </w:pPr>
      <w:r w:rsidRPr="00074FE5">
        <w:rPr>
          <w:color w:val="000000" w:themeColor="text1"/>
          <w:sz w:val="24"/>
          <w:szCs w:val="24"/>
        </w:rPr>
        <w:t xml:space="preserve">Waloryzacja </w:t>
      </w:r>
      <w:r>
        <w:rPr>
          <w:color w:val="000000" w:themeColor="text1"/>
          <w:sz w:val="24"/>
          <w:szCs w:val="24"/>
        </w:rPr>
        <w:t>cen jednostkowych</w:t>
      </w:r>
      <w:r w:rsidRPr="00074FE5">
        <w:rPr>
          <w:color w:val="000000" w:themeColor="text1"/>
          <w:sz w:val="24"/>
          <w:szCs w:val="24"/>
        </w:rPr>
        <w:t>, na podstawie pkt. 1</w:t>
      </w:r>
      <w:r>
        <w:rPr>
          <w:color w:val="000000" w:themeColor="text1"/>
          <w:sz w:val="24"/>
          <w:szCs w:val="24"/>
        </w:rPr>
        <w:t xml:space="preserve">) – </w:t>
      </w:r>
      <w:r w:rsidRPr="00074FE5">
        <w:rPr>
          <w:color w:val="000000" w:themeColor="text1"/>
          <w:sz w:val="24"/>
          <w:szCs w:val="24"/>
        </w:rPr>
        <w:t>7</w:t>
      </w:r>
      <w:r>
        <w:rPr>
          <w:color w:val="000000" w:themeColor="text1"/>
          <w:sz w:val="24"/>
          <w:szCs w:val="24"/>
        </w:rPr>
        <w:t>)</w:t>
      </w:r>
      <w:r w:rsidRPr="00074FE5">
        <w:rPr>
          <w:color w:val="000000" w:themeColor="text1"/>
          <w:sz w:val="24"/>
          <w:szCs w:val="24"/>
        </w:rPr>
        <w:t xml:space="preserve"> nie stanowi zmiany niniejszej umowy i nie wymaga sporządzenia aneksu. </w:t>
      </w:r>
    </w:p>
    <w:p w14:paraId="26A00880" w14:textId="77777777" w:rsidR="00031C94" w:rsidRPr="00074FE5" w:rsidRDefault="00031C94" w:rsidP="00031C94">
      <w:pPr>
        <w:pStyle w:val="Akapitzlist"/>
        <w:spacing w:before="120"/>
        <w:ind w:left="851"/>
        <w:contextualSpacing w:val="0"/>
        <w:jc w:val="both"/>
        <w:rPr>
          <w:color w:val="000000" w:themeColor="text1"/>
          <w:sz w:val="24"/>
          <w:szCs w:val="24"/>
        </w:rPr>
      </w:pPr>
      <w:r w:rsidRPr="00074FE5">
        <w:rPr>
          <w:color w:val="000000" w:themeColor="text1"/>
          <w:sz w:val="24"/>
          <w:szCs w:val="24"/>
        </w:rPr>
        <w:t>Na użytek waloryzacji Strony sporządzą protokół uzgodnień, w którym określają:</w:t>
      </w:r>
    </w:p>
    <w:p w14:paraId="6472E459" w14:textId="77777777" w:rsidR="00031C94" w:rsidRPr="00074FE5" w:rsidRDefault="00031C94" w:rsidP="00031C94">
      <w:pPr>
        <w:pStyle w:val="Akapitzlist"/>
        <w:numPr>
          <w:ilvl w:val="0"/>
          <w:numId w:val="13"/>
        </w:numPr>
        <w:spacing w:before="120"/>
        <w:ind w:left="1276" w:hanging="425"/>
        <w:contextualSpacing w:val="0"/>
        <w:jc w:val="both"/>
        <w:rPr>
          <w:color w:val="000000" w:themeColor="text1"/>
          <w:sz w:val="24"/>
          <w:szCs w:val="24"/>
        </w:rPr>
      </w:pPr>
      <w:r w:rsidRPr="00074FE5">
        <w:rPr>
          <w:color w:val="000000" w:themeColor="text1"/>
          <w:sz w:val="24"/>
          <w:szCs w:val="24"/>
        </w:rPr>
        <w:t>okres, za który dokonują waloryzacji;</w:t>
      </w:r>
    </w:p>
    <w:p w14:paraId="26AF1FF9" w14:textId="77777777" w:rsidR="00031C94" w:rsidRPr="00074FE5" w:rsidRDefault="00031C94" w:rsidP="00031C94">
      <w:pPr>
        <w:pStyle w:val="Akapitzlist"/>
        <w:numPr>
          <w:ilvl w:val="0"/>
          <w:numId w:val="13"/>
        </w:numPr>
        <w:spacing w:before="120"/>
        <w:ind w:left="1276" w:hanging="425"/>
        <w:contextualSpacing w:val="0"/>
        <w:jc w:val="both"/>
        <w:rPr>
          <w:color w:val="000000" w:themeColor="text1"/>
          <w:sz w:val="24"/>
          <w:szCs w:val="24"/>
        </w:rPr>
      </w:pPr>
      <w:r w:rsidRPr="00074FE5">
        <w:rPr>
          <w:color w:val="000000" w:themeColor="text1"/>
          <w:sz w:val="24"/>
          <w:szCs w:val="24"/>
        </w:rPr>
        <w:t>wartość wskaźnika waloryzacji;</w:t>
      </w:r>
    </w:p>
    <w:p w14:paraId="276A4DAE" w14:textId="77777777" w:rsidR="00031C94" w:rsidRPr="00074FE5" w:rsidRDefault="00031C94" w:rsidP="00031C94">
      <w:pPr>
        <w:pStyle w:val="Akapitzlist"/>
        <w:numPr>
          <w:ilvl w:val="0"/>
          <w:numId w:val="13"/>
        </w:numPr>
        <w:spacing w:before="120"/>
        <w:ind w:left="1276" w:hanging="425"/>
        <w:contextualSpacing w:val="0"/>
        <w:jc w:val="both"/>
        <w:rPr>
          <w:color w:val="000000" w:themeColor="text1"/>
          <w:sz w:val="24"/>
          <w:szCs w:val="24"/>
        </w:rPr>
      </w:pPr>
      <w:r>
        <w:rPr>
          <w:color w:val="000000" w:themeColor="text1"/>
          <w:sz w:val="24"/>
          <w:szCs w:val="24"/>
        </w:rPr>
        <w:t xml:space="preserve">cenę jednostkową </w:t>
      </w:r>
      <w:r w:rsidRPr="00074FE5">
        <w:rPr>
          <w:color w:val="000000" w:themeColor="text1"/>
          <w:sz w:val="24"/>
          <w:szCs w:val="24"/>
        </w:rPr>
        <w:t>podlegając</w:t>
      </w:r>
      <w:r>
        <w:rPr>
          <w:color w:val="000000" w:themeColor="text1"/>
          <w:sz w:val="24"/>
          <w:szCs w:val="24"/>
        </w:rPr>
        <w:t>ą</w:t>
      </w:r>
      <w:r w:rsidRPr="00074FE5">
        <w:rPr>
          <w:color w:val="000000" w:themeColor="text1"/>
          <w:sz w:val="24"/>
          <w:szCs w:val="24"/>
        </w:rPr>
        <w:t xml:space="preserve"> waloryzacji;</w:t>
      </w:r>
    </w:p>
    <w:p w14:paraId="3432C4DC" w14:textId="77777777" w:rsidR="00031C94" w:rsidRPr="00074FE5" w:rsidRDefault="00031C94" w:rsidP="00031C94">
      <w:pPr>
        <w:pStyle w:val="Akapitzlist"/>
        <w:numPr>
          <w:ilvl w:val="0"/>
          <w:numId w:val="13"/>
        </w:numPr>
        <w:spacing w:before="120"/>
        <w:ind w:left="1276" w:hanging="425"/>
        <w:contextualSpacing w:val="0"/>
        <w:jc w:val="both"/>
        <w:rPr>
          <w:color w:val="000000" w:themeColor="text1"/>
          <w:sz w:val="24"/>
          <w:szCs w:val="24"/>
        </w:rPr>
      </w:pPr>
      <w:r w:rsidRPr="00074FE5">
        <w:rPr>
          <w:color w:val="000000" w:themeColor="text1"/>
          <w:sz w:val="24"/>
          <w:szCs w:val="24"/>
        </w:rPr>
        <w:t xml:space="preserve">wysokość </w:t>
      </w:r>
      <w:r>
        <w:rPr>
          <w:color w:val="000000" w:themeColor="text1"/>
          <w:sz w:val="24"/>
          <w:szCs w:val="24"/>
        </w:rPr>
        <w:t xml:space="preserve">ceny jednostkowej </w:t>
      </w:r>
      <w:r w:rsidRPr="00074FE5">
        <w:rPr>
          <w:color w:val="000000" w:themeColor="text1"/>
          <w:sz w:val="24"/>
          <w:szCs w:val="24"/>
        </w:rPr>
        <w:t>przed i po waloryzacji;</w:t>
      </w:r>
    </w:p>
    <w:p w14:paraId="1AB6EBB0" w14:textId="77777777" w:rsidR="00031C94" w:rsidRPr="00074FE5" w:rsidRDefault="00031C94" w:rsidP="00031C94">
      <w:pPr>
        <w:pStyle w:val="Akapitzlist"/>
        <w:numPr>
          <w:ilvl w:val="0"/>
          <w:numId w:val="13"/>
        </w:numPr>
        <w:spacing w:before="120"/>
        <w:ind w:left="1276" w:hanging="425"/>
        <w:contextualSpacing w:val="0"/>
        <w:jc w:val="both"/>
        <w:rPr>
          <w:color w:val="000000" w:themeColor="text1"/>
          <w:sz w:val="24"/>
          <w:szCs w:val="24"/>
        </w:rPr>
      </w:pPr>
      <w:r w:rsidRPr="00074FE5">
        <w:rPr>
          <w:color w:val="000000" w:themeColor="text1"/>
          <w:sz w:val="24"/>
          <w:szCs w:val="24"/>
        </w:rPr>
        <w:t>łączną wartość zmiany wynagrodzenia w wyniku waloryzacji</w:t>
      </w:r>
      <w:r>
        <w:rPr>
          <w:color w:val="000000" w:themeColor="text1"/>
          <w:sz w:val="24"/>
          <w:szCs w:val="24"/>
        </w:rPr>
        <w:t xml:space="preserve"> </w:t>
      </w:r>
    </w:p>
    <w:p w14:paraId="767C8884" w14:textId="77777777" w:rsidR="00031C94" w:rsidRPr="00074FE5" w:rsidRDefault="00031C94" w:rsidP="00031C94">
      <w:pPr>
        <w:pStyle w:val="Akapitzlist"/>
        <w:numPr>
          <w:ilvl w:val="0"/>
          <w:numId w:val="12"/>
        </w:numPr>
        <w:spacing w:before="120"/>
        <w:ind w:left="851" w:hanging="425"/>
        <w:contextualSpacing w:val="0"/>
        <w:jc w:val="both"/>
        <w:rPr>
          <w:color w:val="000000" w:themeColor="text1"/>
          <w:sz w:val="24"/>
          <w:szCs w:val="24"/>
        </w:rPr>
      </w:pPr>
      <w:r w:rsidRPr="00074FE5">
        <w:rPr>
          <w:color w:val="000000" w:themeColor="text1"/>
          <w:sz w:val="24"/>
          <w:szCs w:val="24"/>
        </w:rPr>
        <w:t xml:space="preserve">Protokół, o którym mowa w pkt </w:t>
      </w:r>
      <w:r>
        <w:rPr>
          <w:color w:val="000000" w:themeColor="text1"/>
          <w:sz w:val="24"/>
          <w:szCs w:val="24"/>
        </w:rPr>
        <w:t>7)</w:t>
      </w:r>
      <w:r w:rsidRPr="00074FE5">
        <w:rPr>
          <w:color w:val="000000" w:themeColor="text1"/>
          <w:sz w:val="24"/>
          <w:szCs w:val="24"/>
        </w:rPr>
        <w:t xml:space="preserve">, po zatwierdzeniu przez osoby uprawnione do reprezentacji </w:t>
      </w:r>
      <w:r w:rsidRPr="00905414">
        <w:rPr>
          <w:b/>
          <w:sz w:val="24"/>
          <w:szCs w:val="24"/>
        </w:rPr>
        <w:t>ZAMAWIAJĄC</w:t>
      </w:r>
      <w:r>
        <w:rPr>
          <w:b/>
          <w:sz w:val="24"/>
          <w:szCs w:val="24"/>
        </w:rPr>
        <w:t>EGO</w:t>
      </w:r>
      <w:r w:rsidRPr="00074FE5">
        <w:rPr>
          <w:color w:val="000000" w:themeColor="text1"/>
          <w:sz w:val="24"/>
          <w:szCs w:val="24"/>
        </w:rPr>
        <w:t xml:space="preserve"> oraz </w:t>
      </w:r>
      <w:r w:rsidRPr="005B3862">
        <w:rPr>
          <w:b/>
          <w:bCs/>
          <w:color w:val="000000" w:themeColor="text1"/>
          <w:sz w:val="24"/>
          <w:szCs w:val="24"/>
        </w:rPr>
        <w:t>WYKONAWC</w:t>
      </w:r>
      <w:r>
        <w:rPr>
          <w:b/>
          <w:bCs/>
          <w:color w:val="000000" w:themeColor="text1"/>
          <w:sz w:val="24"/>
          <w:szCs w:val="24"/>
        </w:rPr>
        <w:t>Y</w:t>
      </w:r>
      <w:r w:rsidRPr="00074FE5">
        <w:rPr>
          <w:color w:val="000000" w:themeColor="text1"/>
          <w:sz w:val="24"/>
          <w:szCs w:val="24"/>
        </w:rPr>
        <w:t xml:space="preserve"> staje się załącznikiem do umowy.</w:t>
      </w:r>
    </w:p>
    <w:p w14:paraId="228E1808" w14:textId="1FD9DA4D" w:rsidR="00031C94" w:rsidRPr="00176F16" w:rsidRDefault="00176F16" w:rsidP="00176F16">
      <w:pPr>
        <w:spacing w:before="120"/>
        <w:ind w:left="567" w:hanging="567"/>
        <w:jc w:val="both"/>
        <w:rPr>
          <w:color w:val="000000" w:themeColor="text1"/>
          <w:sz w:val="24"/>
          <w:szCs w:val="24"/>
        </w:rPr>
      </w:pPr>
      <w:r>
        <w:rPr>
          <w:color w:val="000000" w:themeColor="text1"/>
          <w:sz w:val="24"/>
          <w:szCs w:val="24"/>
        </w:rPr>
        <w:t>10.</w:t>
      </w:r>
      <w:r>
        <w:rPr>
          <w:color w:val="000000" w:themeColor="text1"/>
          <w:sz w:val="24"/>
          <w:szCs w:val="24"/>
        </w:rPr>
        <w:tab/>
      </w:r>
      <w:r w:rsidR="00031C94" w:rsidRPr="00176F16">
        <w:rPr>
          <w:b/>
          <w:bCs/>
          <w:color w:val="000000" w:themeColor="text1"/>
          <w:sz w:val="24"/>
          <w:szCs w:val="24"/>
        </w:rPr>
        <w:t>WYKONAWCA</w:t>
      </w:r>
      <w:r w:rsidR="00031C94" w:rsidRPr="00176F16">
        <w:rPr>
          <w:color w:val="000000" w:themeColor="text1"/>
          <w:sz w:val="24"/>
          <w:szCs w:val="24"/>
        </w:rPr>
        <w:t>, którego wynagrodzenie zostało zmienione zgodnie z ust. 1, zobowiązany jest do zmiany wynagrodzenia przysługującego podwykonawcy, z którym zawarł umowę, w zakresie odpowiadającym zmianom cen materiałów lub kosztów dotyczących zobowiązania podwykonawcy, jeżeli łącznie spełnione są następujące warunki:</w:t>
      </w:r>
    </w:p>
    <w:p w14:paraId="403CA9EC" w14:textId="77777777" w:rsidR="00031C94" w:rsidRPr="00074FE5" w:rsidRDefault="00031C94" w:rsidP="00176F16">
      <w:pPr>
        <w:pStyle w:val="Akapitzlist"/>
        <w:numPr>
          <w:ilvl w:val="0"/>
          <w:numId w:val="14"/>
        </w:numPr>
        <w:spacing w:before="120"/>
        <w:ind w:left="993" w:hanging="426"/>
        <w:contextualSpacing w:val="0"/>
        <w:jc w:val="both"/>
        <w:rPr>
          <w:color w:val="000000" w:themeColor="text1"/>
          <w:sz w:val="24"/>
          <w:szCs w:val="24"/>
        </w:rPr>
      </w:pPr>
      <w:r w:rsidRPr="00074FE5">
        <w:rPr>
          <w:color w:val="000000" w:themeColor="text1"/>
          <w:sz w:val="24"/>
          <w:szCs w:val="24"/>
        </w:rPr>
        <w:t>przedmiotem umowy są usługi;</w:t>
      </w:r>
    </w:p>
    <w:p w14:paraId="724F935B" w14:textId="77777777" w:rsidR="00031C94" w:rsidRDefault="00031C94" w:rsidP="00176F16">
      <w:pPr>
        <w:pStyle w:val="Akapitzlist"/>
        <w:numPr>
          <w:ilvl w:val="0"/>
          <w:numId w:val="14"/>
        </w:numPr>
        <w:spacing w:before="120"/>
        <w:ind w:left="993" w:hanging="426"/>
        <w:contextualSpacing w:val="0"/>
        <w:jc w:val="both"/>
        <w:rPr>
          <w:color w:val="000000" w:themeColor="text1"/>
          <w:sz w:val="24"/>
          <w:szCs w:val="24"/>
        </w:rPr>
      </w:pPr>
      <w:r w:rsidRPr="00074FE5">
        <w:rPr>
          <w:color w:val="000000" w:themeColor="text1"/>
          <w:sz w:val="24"/>
          <w:szCs w:val="24"/>
        </w:rPr>
        <w:lastRenderedPageBreak/>
        <w:t xml:space="preserve">okres obowiązywania umowy podwykonawcy przekracza </w:t>
      </w:r>
      <w:r>
        <w:rPr>
          <w:color w:val="000000" w:themeColor="text1"/>
          <w:sz w:val="24"/>
          <w:szCs w:val="24"/>
        </w:rPr>
        <w:t>6</w:t>
      </w:r>
      <w:r w:rsidRPr="00074FE5">
        <w:rPr>
          <w:color w:val="000000" w:themeColor="text1"/>
          <w:sz w:val="24"/>
          <w:szCs w:val="24"/>
        </w:rPr>
        <w:t xml:space="preserve"> miesięcy.</w:t>
      </w:r>
    </w:p>
    <w:p w14:paraId="71D4F4FB" w14:textId="77777777" w:rsidR="00031C94" w:rsidRPr="00A54EFD" w:rsidRDefault="00031C94" w:rsidP="00176F16">
      <w:pPr>
        <w:autoSpaceDE w:val="0"/>
        <w:autoSpaceDN w:val="0"/>
        <w:adjustRightInd w:val="0"/>
        <w:spacing w:before="120"/>
        <w:ind w:left="567"/>
        <w:jc w:val="both"/>
        <w:rPr>
          <w:sz w:val="24"/>
          <w:szCs w:val="24"/>
        </w:rPr>
      </w:pPr>
      <w:r w:rsidRPr="00A54EFD">
        <w:rPr>
          <w:sz w:val="24"/>
          <w:szCs w:val="24"/>
        </w:rPr>
        <w:t xml:space="preserve">Waloryzacja </w:t>
      </w:r>
      <w:r>
        <w:rPr>
          <w:sz w:val="24"/>
          <w:szCs w:val="24"/>
        </w:rPr>
        <w:t xml:space="preserve">wynagrodzenia podwykonawców </w:t>
      </w:r>
      <w:r w:rsidRPr="00A54EFD">
        <w:rPr>
          <w:sz w:val="24"/>
          <w:szCs w:val="24"/>
        </w:rPr>
        <w:t xml:space="preserve">będzie się odbywać na analogicznych zasadach jak waloryzacja </w:t>
      </w:r>
      <w:r>
        <w:rPr>
          <w:sz w:val="24"/>
          <w:szCs w:val="24"/>
        </w:rPr>
        <w:t xml:space="preserve">wynagrodzenia </w:t>
      </w:r>
      <w:r w:rsidRPr="005B3862">
        <w:rPr>
          <w:b/>
          <w:bCs/>
          <w:color w:val="000000" w:themeColor="text1"/>
          <w:sz w:val="24"/>
          <w:szCs w:val="24"/>
        </w:rPr>
        <w:t>WYKONAWC</w:t>
      </w:r>
      <w:r>
        <w:rPr>
          <w:b/>
          <w:bCs/>
          <w:color w:val="000000" w:themeColor="text1"/>
          <w:sz w:val="24"/>
          <w:szCs w:val="24"/>
        </w:rPr>
        <w:t>Y</w:t>
      </w:r>
      <w:r>
        <w:rPr>
          <w:sz w:val="24"/>
          <w:szCs w:val="24"/>
        </w:rPr>
        <w:t xml:space="preserve"> </w:t>
      </w:r>
      <w:r w:rsidRPr="00A54EFD">
        <w:rPr>
          <w:sz w:val="24"/>
          <w:szCs w:val="24"/>
        </w:rPr>
        <w:t xml:space="preserve">z zastrzeżeniem, że wskaźniki waloryzacji będą kalkulowane w odniesieniu do dnia zawarcia umowy pomiędzy </w:t>
      </w:r>
      <w:r w:rsidRPr="00A54EFD">
        <w:rPr>
          <w:b/>
          <w:sz w:val="24"/>
          <w:szCs w:val="24"/>
        </w:rPr>
        <w:t>WYKONAWCĄ</w:t>
      </w:r>
      <w:r w:rsidRPr="00A54EFD">
        <w:rPr>
          <w:sz w:val="24"/>
          <w:szCs w:val="24"/>
        </w:rPr>
        <w:t xml:space="preserve"> a</w:t>
      </w:r>
      <w:r>
        <w:rPr>
          <w:sz w:val="24"/>
          <w:szCs w:val="24"/>
        </w:rPr>
        <w:t xml:space="preserve"> </w:t>
      </w:r>
      <w:r w:rsidRPr="00A54EFD">
        <w:rPr>
          <w:sz w:val="24"/>
          <w:szCs w:val="24"/>
        </w:rPr>
        <w:t>Podwykonawcą.</w:t>
      </w:r>
    </w:p>
    <w:p w14:paraId="11C722D1" w14:textId="5D514A94" w:rsidR="00031C94" w:rsidRPr="00176F16" w:rsidRDefault="00176F16" w:rsidP="00176F16">
      <w:pPr>
        <w:spacing w:before="120"/>
        <w:ind w:left="567" w:hanging="567"/>
        <w:jc w:val="both"/>
        <w:rPr>
          <w:color w:val="000000" w:themeColor="text1"/>
          <w:sz w:val="24"/>
          <w:szCs w:val="24"/>
        </w:rPr>
      </w:pPr>
      <w:r w:rsidRPr="00176F16">
        <w:rPr>
          <w:bCs/>
          <w:sz w:val="24"/>
          <w:szCs w:val="24"/>
        </w:rPr>
        <w:t>11.</w:t>
      </w:r>
      <w:r w:rsidRPr="00176F16">
        <w:rPr>
          <w:bCs/>
          <w:sz w:val="24"/>
          <w:szCs w:val="24"/>
        </w:rPr>
        <w:tab/>
      </w:r>
      <w:r w:rsidR="00031C94" w:rsidRPr="00176F16">
        <w:rPr>
          <w:b/>
          <w:sz w:val="24"/>
          <w:szCs w:val="24"/>
        </w:rPr>
        <w:t>ZAMAWIAJĄCY</w:t>
      </w:r>
      <w:r w:rsidR="00031C94" w:rsidRPr="00176F16">
        <w:rPr>
          <w:color w:val="000000" w:themeColor="text1"/>
          <w:sz w:val="24"/>
          <w:szCs w:val="24"/>
        </w:rPr>
        <w:t xml:space="preserve"> naliczy </w:t>
      </w:r>
      <w:r w:rsidR="00031C94" w:rsidRPr="00176F16">
        <w:rPr>
          <w:b/>
          <w:bCs/>
          <w:color w:val="000000" w:themeColor="text1"/>
          <w:sz w:val="24"/>
          <w:szCs w:val="24"/>
        </w:rPr>
        <w:t>WYKONAWCY</w:t>
      </w:r>
      <w:r w:rsidR="00031C94" w:rsidRPr="00176F16">
        <w:rPr>
          <w:color w:val="000000" w:themeColor="text1"/>
          <w:sz w:val="24"/>
          <w:szCs w:val="24"/>
        </w:rPr>
        <w:t xml:space="preserve"> kary umowne z tytułu braku zapłaty lub nieterminowej zapłaty wynagrodzenia należnego podwykonawcom, o których mowa w ust. </w:t>
      </w:r>
      <w:r>
        <w:rPr>
          <w:color w:val="000000" w:themeColor="text1"/>
          <w:sz w:val="24"/>
          <w:szCs w:val="24"/>
        </w:rPr>
        <w:t>10</w:t>
      </w:r>
      <w:r w:rsidR="00031C94" w:rsidRPr="00176F16">
        <w:rPr>
          <w:color w:val="000000" w:themeColor="text1"/>
          <w:sz w:val="24"/>
          <w:szCs w:val="24"/>
        </w:rPr>
        <w:t xml:space="preserve"> z tytułu zmiany wysokości wynagrodzenia, o której mowa w ust. </w:t>
      </w:r>
      <w:r w:rsidR="007B0373">
        <w:rPr>
          <w:color w:val="000000" w:themeColor="text1"/>
          <w:sz w:val="24"/>
          <w:szCs w:val="24"/>
        </w:rPr>
        <w:t>1</w:t>
      </w:r>
      <w:r w:rsidR="00031C94" w:rsidRPr="00176F16">
        <w:rPr>
          <w:color w:val="000000" w:themeColor="text1"/>
          <w:sz w:val="24"/>
          <w:szCs w:val="24"/>
        </w:rPr>
        <w:t xml:space="preserve"> w</w:t>
      </w:r>
      <w:r w:rsidR="007B0373">
        <w:rPr>
          <w:color w:val="000000" w:themeColor="text1"/>
          <w:sz w:val="24"/>
          <w:szCs w:val="24"/>
        </w:rPr>
        <w:t> </w:t>
      </w:r>
      <w:r w:rsidR="00031C94" w:rsidRPr="00176F16">
        <w:rPr>
          <w:color w:val="000000" w:themeColor="text1"/>
          <w:sz w:val="24"/>
          <w:szCs w:val="24"/>
        </w:rPr>
        <w:t xml:space="preserve">wysokości </w:t>
      </w:r>
      <w:r w:rsidR="007B0373">
        <w:rPr>
          <w:color w:val="000000" w:themeColor="text1"/>
          <w:sz w:val="24"/>
          <w:szCs w:val="24"/>
        </w:rPr>
        <w:t>5</w:t>
      </w:r>
      <w:r w:rsidR="00031C94" w:rsidRPr="00176F16">
        <w:rPr>
          <w:color w:val="000000" w:themeColor="text1"/>
          <w:sz w:val="24"/>
          <w:szCs w:val="24"/>
        </w:rPr>
        <w:t> 000 zł za każdy stwierdzony przypadek.</w:t>
      </w:r>
    </w:p>
    <w:p w14:paraId="5D5DCCB3" w14:textId="32098A0C" w:rsidR="00031C94" w:rsidRPr="00AA2E97" w:rsidRDefault="00AA2E97" w:rsidP="00AA2E97">
      <w:pPr>
        <w:spacing w:before="120"/>
        <w:jc w:val="center"/>
        <w:rPr>
          <w:b/>
          <w:bCs/>
          <w:i/>
          <w:iCs/>
          <w:sz w:val="24"/>
          <w:szCs w:val="24"/>
        </w:rPr>
      </w:pPr>
      <w:r w:rsidRPr="00AA2E97">
        <w:rPr>
          <w:b/>
          <w:bCs/>
          <w:i/>
          <w:iCs/>
          <w:sz w:val="24"/>
          <w:szCs w:val="24"/>
        </w:rPr>
        <w:t>Kary umowne</w:t>
      </w:r>
    </w:p>
    <w:p w14:paraId="107279AC" w14:textId="0A6C18D8" w:rsidR="00444D97" w:rsidRPr="003C4DA5" w:rsidRDefault="00444D97" w:rsidP="00444D97">
      <w:pPr>
        <w:keepNext/>
        <w:keepLines/>
        <w:spacing w:before="120"/>
        <w:ind w:left="4560"/>
        <w:rPr>
          <w:b/>
          <w:bCs/>
          <w:sz w:val="24"/>
          <w:szCs w:val="24"/>
        </w:rPr>
      </w:pPr>
      <w:r w:rsidRPr="003C4DA5">
        <w:rPr>
          <w:b/>
          <w:bCs/>
          <w:sz w:val="24"/>
          <w:szCs w:val="24"/>
        </w:rPr>
        <w:t>§ 6</w:t>
      </w:r>
    </w:p>
    <w:p w14:paraId="12B27B1A" w14:textId="24207D40" w:rsidR="00444D97" w:rsidRPr="00323989" w:rsidRDefault="008A08EB" w:rsidP="006B36B9">
      <w:pPr>
        <w:pStyle w:val="Teksttreci0"/>
        <w:numPr>
          <w:ilvl w:val="3"/>
          <w:numId w:val="9"/>
        </w:numPr>
        <w:shd w:val="clear" w:color="auto" w:fill="auto"/>
        <w:spacing w:before="120" w:after="0" w:line="240" w:lineRule="auto"/>
        <w:ind w:left="426" w:hanging="426"/>
        <w:rPr>
          <w:rFonts w:ascii="Times New Roman" w:hAnsi="Times New Roman" w:cs="Times New Roman"/>
          <w:sz w:val="24"/>
          <w:szCs w:val="24"/>
        </w:rPr>
      </w:pPr>
      <w:r w:rsidRPr="008A08EB">
        <w:rPr>
          <w:rFonts w:ascii="Times New Roman" w:hAnsi="Times New Roman" w:cs="Times New Roman"/>
          <w:b/>
          <w:sz w:val="24"/>
          <w:szCs w:val="24"/>
        </w:rPr>
        <w:t>WYKONAWC</w:t>
      </w:r>
      <w:r>
        <w:rPr>
          <w:rFonts w:ascii="Times New Roman" w:hAnsi="Times New Roman" w:cs="Times New Roman"/>
          <w:b/>
          <w:sz w:val="24"/>
          <w:szCs w:val="24"/>
        </w:rPr>
        <w:t>A</w:t>
      </w:r>
      <w:r w:rsidR="00444D97" w:rsidRPr="00323989">
        <w:rPr>
          <w:rFonts w:ascii="Times New Roman" w:hAnsi="Times New Roman" w:cs="Times New Roman"/>
          <w:sz w:val="24"/>
          <w:szCs w:val="24"/>
        </w:rPr>
        <w:t xml:space="preserve"> zapłaci </w:t>
      </w:r>
      <w:r w:rsidR="001D05B3" w:rsidRPr="002B11E3">
        <w:rPr>
          <w:rFonts w:ascii="Times New Roman" w:hAnsi="Times New Roman" w:cs="Times New Roman"/>
          <w:b/>
          <w:bCs/>
          <w:sz w:val="24"/>
          <w:szCs w:val="24"/>
        </w:rPr>
        <w:t>ZAMAWIAJĄC</w:t>
      </w:r>
      <w:r w:rsidR="001D05B3">
        <w:rPr>
          <w:rFonts w:ascii="Times New Roman" w:hAnsi="Times New Roman" w:cs="Times New Roman"/>
          <w:b/>
          <w:bCs/>
          <w:sz w:val="24"/>
          <w:szCs w:val="24"/>
        </w:rPr>
        <w:t>EMU</w:t>
      </w:r>
      <w:r w:rsidR="00444D97" w:rsidRPr="00323989">
        <w:rPr>
          <w:rFonts w:ascii="Times New Roman" w:hAnsi="Times New Roman" w:cs="Times New Roman"/>
          <w:sz w:val="24"/>
          <w:szCs w:val="24"/>
        </w:rPr>
        <w:t xml:space="preserve"> kary umowne w przypadku:</w:t>
      </w:r>
    </w:p>
    <w:p w14:paraId="64295016" w14:textId="799B110C" w:rsidR="00444D97" w:rsidRPr="00323989" w:rsidRDefault="00444D97" w:rsidP="006B36B9">
      <w:pPr>
        <w:pStyle w:val="Teksttreci0"/>
        <w:numPr>
          <w:ilvl w:val="5"/>
          <w:numId w:val="4"/>
        </w:numPr>
        <w:shd w:val="clear" w:color="auto" w:fill="auto"/>
        <w:spacing w:before="120" w:after="0" w:line="240" w:lineRule="auto"/>
        <w:ind w:left="851" w:right="20" w:hanging="425"/>
        <w:jc w:val="both"/>
        <w:rPr>
          <w:rFonts w:ascii="Times New Roman" w:hAnsi="Times New Roman" w:cs="Times New Roman"/>
          <w:sz w:val="24"/>
          <w:szCs w:val="24"/>
        </w:rPr>
      </w:pPr>
      <w:r w:rsidRPr="00323989">
        <w:rPr>
          <w:rFonts w:ascii="Times New Roman" w:hAnsi="Times New Roman" w:cs="Times New Roman"/>
          <w:sz w:val="24"/>
          <w:szCs w:val="24"/>
        </w:rPr>
        <w:t xml:space="preserve">Odstąpienia od umowy przez </w:t>
      </w:r>
      <w:r w:rsidR="008A08EB" w:rsidRPr="008A08EB">
        <w:rPr>
          <w:rFonts w:ascii="Times New Roman" w:hAnsi="Times New Roman" w:cs="Times New Roman"/>
          <w:b/>
          <w:sz w:val="24"/>
          <w:szCs w:val="24"/>
        </w:rPr>
        <w:t>WYKONAWC</w:t>
      </w:r>
      <w:r w:rsidR="008A08EB">
        <w:rPr>
          <w:rFonts w:ascii="Times New Roman" w:hAnsi="Times New Roman" w:cs="Times New Roman"/>
          <w:b/>
          <w:sz w:val="24"/>
          <w:szCs w:val="24"/>
        </w:rPr>
        <w:t>Ę</w:t>
      </w:r>
      <w:r w:rsidRPr="00323989">
        <w:rPr>
          <w:rFonts w:ascii="Times New Roman" w:hAnsi="Times New Roman" w:cs="Times New Roman"/>
          <w:sz w:val="24"/>
          <w:szCs w:val="24"/>
        </w:rPr>
        <w:t xml:space="preserve"> lub </w:t>
      </w:r>
      <w:r w:rsidR="001D05B3" w:rsidRPr="002B11E3">
        <w:rPr>
          <w:rFonts w:ascii="Times New Roman" w:hAnsi="Times New Roman" w:cs="Times New Roman"/>
          <w:b/>
          <w:bCs/>
          <w:sz w:val="24"/>
          <w:szCs w:val="24"/>
        </w:rPr>
        <w:t>ZAMAWIAJĄC</w:t>
      </w:r>
      <w:r w:rsidR="001D05B3">
        <w:rPr>
          <w:rFonts w:ascii="Times New Roman" w:hAnsi="Times New Roman" w:cs="Times New Roman"/>
          <w:b/>
          <w:bCs/>
          <w:sz w:val="24"/>
          <w:szCs w:val="24"/>
        </w:rPr>
        <w:t>EGO</w:t>
      </w:r>
      <w:r w:rsidRPr="00323989">
        <w:rPr>
          <w:rFonts w:ascii="Times New Roman" w:hAnsi="Times New Roman" w:cs="Times New Roman"/>
          <w:sz w:val="24"/>
          <w:szCs w:val="24"/>
        </w:rPr>
        <w:t xml:space="preserve"> wskutek okoliczności, za które </w:t>
      </w:r>
      <w:r w:rsidR="008A08EB">
        <w:rPr>
          <w:rFonts w:ascii="Times New Roman" w:hAnsi="Times New Roman" w:cs="Times New Roman"/>
          <w:sz w:val="24"/>
          <w:szCs w:val="24"/>
        </w:rPr>
        <w:t xml:space="preserve">winę ponosi </w:t>
      </w:r>
      <w:r w:rsidR="008A08EB" w:rsidRPr="008A08EB">
        <w:rPr>
          <w:rFonts w:ascii="Times New Roman" w:hAnsi="Times New Roman" w:cs="Times New Roman"/>
          <w:b/>
          <w:sz w:val="24"/>
          <w:szCs w:val="24"/>
        </w:rPr>
        <w:t>WYKONAWC</w:t>
      </w:r>
      <w:r w:rsidR="008A08EB">
        <w:rPr>
          <w:rFonts w:ascii="Times New Roman" w:hAnsi="Times New Roman" w:cs="Times New Roman"/>
          <w:b/>
          <w:sz w:val="24"/>
          <w:szCs w:val="24"/>
        </w:rPr>
        <w:t>A</w:t>
      </w:r>
      <w:r w:rsidRPr="00323989">
        <w:rPr>
          <w:rFonts w:ascii="Times New Roman" w:hAnsi="Times New Roman" w:cs="Times New Roman"/>
          <w:sz w:val="24"/>
          <w:szCs w:val="24"/>
        </w:rPr>
        <w:t xml:space="preserve"> w wysokości </w:t>
      </w:r>
      <w:r w:rsidR="00784218">
        <w:rPr>
          <w:rFonts w:ascii="Times New Roman" w:hAnsi="Times New Roman" w:cs="Times New Roman"/>
          <w:sz w:val="24"/>
          <w:szCs w:val="24"/>
        </w:rPr>
        <w:t xml:space="preserve">20% wartości umowy określonej w </w:t>
      </w:r>
      <w:r w:rsidRPr="00323989">
        <w:rPr>
          <w:rFonts w:ascii="Times New Roman" w:hAnsi="Times New Roman" w:cs="Times New Roman"/>
          <w:sz w:val="24"/>
          <w:szCs w:val="24"/>
        </w:rPr>
        <w:t xml:space="preserve">§ 5 ust. </w:t>
      </w:r>
      <w:r w:rsidR="00784218">
        <w:rPr>
          <w:rFonts w:ascii="Times New Roman" w:hAnsi="Times New Roman" w:cs="Times New Roman"/>
          <w:sz w:val="24"/>
          <w:szCs w:val="24"/>
        </w:rPr>
        <w:t>2</w:t>
      </w:r>
      <w:r w:rsidRPr="00323989">
        <w:rPr>
          <w:rFonts w:ascii="Times New Roman" w:hAnsi="Times New Roman" w:cs="Times New Roman"/>
          <w:sz w:val="24"/>
          <w:szCs w:val="24"/>
        </w:rPr>
        <w:t>;</w:t>
      </w:r>
    </w:p>
    <w:p w14:paraId="1FF24C50" w14:textId="6E3E3D09" w:rsidR="00444D97" w:rsidRPr="00323989" w:rsidRDefault="00444D97" w:rsidP="006B36B9">
      <w:pPr>
        <w:pStyle w:val="Teksttreci0"/>
        <w:numPr>
          <w:ilvl w:val="5"/>
          <w:numId w:val="4"/>
        </w:numPr>
        <w:shd w:val="clear" w:color="auto" w:fill="auto"/>
        <w:spacing w:before="120" w:after="0" w:line="240" w:lineRule="auto"/>
        <w:ind w:left="851" w:right="20" w:hanging="425"/>
        <w:jc w:val="both"/>
        <w:rPr>
          <w:rFonts w:ascii="Times New Roman" w:hAnsi="Times New Roman" w:cs="Times New Roman"/>
          <w:sz w:val="24"/>
          <w:szCs w:val="24"/>
        </w:rPr>
      </w:pPr>
      <w:r w:rsidRPr="00323989">
        <w:rPr>
          <w:rFonts w:ascii="Times New Roman" w:hAnsi="Times New Roman" w:cs="Times New Roman"/>
          <w:sz w:val="24"/>
          <w:szCs w:val="24"/>
        </w:rPr>
        <w:t xml:space="preserve">Spowodowania przerwy w wykonywaniu przedmiotu umowy z przyczyn leżących po stronie </w:t>
      </w:r>
      <w:r w:rsidR="00784218" w:rsidRPr="008A08EB">
        <w:rPr>
          <w:rFonts w:ascii="Times New Roman" w:hAnsi="Times New Roman" w:cs="Times New Roman"/>
          <w:b/>
          <w:sz w:val="24"/>
          <w:szCs w:val="24"/>
        </w:rPr>
        <w:t>WYKONAWC</w:t>
      </w:r>
      <w:r w:rsidR="00784218">
        <w:rPr>
          <w:rFonts w:ascii="Times New Roman" w:hAnsi="Times New Roman" w:cs="Times New Roman"/>
          <w:b/>
          <w:sz w:val="24"/>
          <w:szCs w:val="24"/>
        </w:rPr>
        <w:t>Y</w:t>
      </w:r>
      <w:r w:rsidRPr="00323989">
        <w:rPr>
          <w:rFonts w:ascii="Times New Roman" w:hAnsi="Times New Roman" w:cs="Times New Roman"/>
          <w:sz w:val="24"/>
          <w:szCs w:val="24"/>
        </w:rPr>
        <w:t>, w wysokości 1</w:t>
      </w:r>
      <w:r w:rsidR="00784218">
        <w:rPr>
          <w:rFonts w:ascii="Times New Roman" w:hAnsi="Times New Roman" w:cs="Times New Roman"/>
          <w:sz w:val="24"/>
          <w:szCs w:val="24"/>
        </w:rPr>
        <w:t>,0</w:t>
      </w:r>
      <w:r w:rsidRPr="00323989">
        <w:rPr>
          <w:rFonts w:ascii="Times New Roman" w:hAnsi="Times New Roman" w:cs="Times New Roman"/>
          <w:sz w:val="24"/>
          <w:szCs w:val="24"/>
        </w:rPr>
        <w:t xml:space="preserve">% </w:t>
      </w:r>
      <w:r w:rsidR="00784218">
        <w:rPr>
          <w:rFonts w:ascii="Times New Roman" w:hAnsi="Times New Roman" w:cs="Times New Roman"/>
          <w:sz w:val="24"/>
          <w:szCs w:val="24"/>
        </w:rPr>
        <w:t xml:space="preserve">wartości umowy określonej w </w:t>
      </w:r>
      <w:r w:rsidR="00784218" w:rsidRPr="00323989">
        <w:rPr>
          <w:rFonts w:ascii="Times New Roman" w:hAnsi="Times New Roman" w:cs="Times New Roman"/>
          <w:sz w:val="24"/>
          <w:szCs w:val="24"/>
        </w:rPr>
        <w:t xml:space="preserve">§ 5 ust. </w:t>
      </w:r>
      <w:r w:rsidR="00784218">
        <w:rPr>
          <w:rFonts w:ascii="Times New Roman" w:hAnsi="Times New Roman" w:cs="Times New Roman"/>
          <w:sz w:val="24"/>
          <w:szCs w:val="24"/>
        </w:rPr>
        <w:t>2</w:t>
      </w:r>
      <w:r w:rsidRPr="00323989">
        <w:rPr>
          <w:rFonts w:ascii="Times New Roman" w:hAnsi="Times New Roman" w:cs="Times New Roman"/>
          <w:sz w:val="24"/>
          <w:szCs w:val="24"/>
        </w:rPr>
        <w:t xml:space="preserve"> za każdy dzień przerwy;</w:t>
      </w:r>
    </w:p>
    <w:p w14:paraId="2D665741" w14:textId="6C76B062" w:rsidR="00444D97" w:rsidRPr="00323989" w:rsidRDefault="00444D97" w:rsidP="006B36B9">
      <w:pPr>
        <w:pStyle w:val="Teksttreci0"/>
        <w:numPr>
          <w:ilvl w:val="5"/>
          <w:numId w:val="4"/>
        </w:numPr>
        <w:shd w:val="clear" w:color="auto" w:fill="auto"/>
        <w:spacing w:before="120" w:after="0" w:line="240" w:lineRule="auto"/>
        <w:ind w:left="851" w:right="20" w:hanging="425"/>
        <w:jc w:val="both"/>
        <w:rPr>
          <w:rFonts w:ascii="Times New Roman" w:hAnsi="Times New Roman" w:cs="Times New Roman"/>
          <w:sz w:val="24"/>
          <w:szCs w:val="24"/>
        </w:rPr>
      </w:pPr>
      <w:r w:rsidRPr="00323989">
        <w:rPr>
          <w:rFonts w:ascii="Times New Roman" w:hAnsi="Times New Roman" w:cs="Times New Roman"/>
          <w:sz w:val="24"/>
          <w:szCs w:val="24"/>
        </w:rPr>
        <w:t xml:space="preserve">Niewywiązania się </w:t>
      </w:r>
      <w:r w:rsidR="00784218" w:rsidRPr="008A08EB">
        <w:rPr>
          <w:rFonts w:ascii="Times New Roman" w:hAnsi="Times New Roman" w:cs="Times New Roman"/>
          <w:b/>
          <w:sz w:val="24"/>
          <w:szCs w:val="24"/>
        </w:rPr>
        <w:t>WYKONAWC</w:t>
      </w:r>
      <w:r w:rsidR="00784218">
        <w:rPr>
          <w:rFonts w:ascii="Times New Roman" w:hAnsi="Times New Roman" w:cs="Times New Roman"/>
          <w:b/>
          <w:sz w:val="24"/>
          <w:szCs w:val="24"/>
        </w:rPr>
        <w:t>Y</w:t>
      </w:r>
      <w:r w:rsidRPr="00323989">
        <w:rPr>
          <w:rFonts w:ascii="Times New Roman" w:hAnsi="Times New Roman" w:cs="Times New Roman"/>
          <w:sz w:val="24"/>
          <w:szCs w:val="24"/>
        </w:rPr>
        <w:t xml:space="preserve"> z </w:t>
      </w:r>
      <w:r w:rsidR="00A23AFC" w:rsidRPr="00A23AFC">
        <w:rPr>
          <w:rFonts w:ascii="Times New Roman" w:hAnsi="Times New Roman" w:cs="Times New Roman"/>
          <w:i/>
          <w:iCs/>
          <w:sz w:val="24"/>
          <w:szCs w:val="24"/>
        </w:rPr>
        <w:t>O</w:t>
      </w:r>
      <w:r w:rsidRPr="00A23AFC">
        <w:rPr>
          <w:rFonts w:ascii="Times New Roman" w:hAnsi="Times New Roman" w:cs="Times New Roman"/>
          <w:i/>
          <w:iCs/>
          <w:sz w:val="24"/>
          <w:szCs w:val="24"/>
        </w:rPr>
        <w:t>bowiązku zatrudnienia</w:t>
      </w:r>
      <w:r w:rsidRPr="00323989">
        <w:rPr>
          <w:rFonts w:ascii="Times New Roman" w:hAnsi="Times New Roman" w:cs="Times New Roman"/>
          <w:sz w:val="24"/>
          <w:szCs w:val="24"/>
        </w:rPr>
        <w:t xml:space="preserve"> zgodnie z wymogami ustalonymi w § 9 w wysokości 2</w:t>
      </w:r>
      <w:r w:rsidR="00784218">
        <w:rPr>
          <w:rFonts w:ascii="Times New Roman" w:hAnsi="Times New Roman" w:cs="Times New Roman"/>
          <w:sz w:val="24"/>
          <w:szCs w:val="24"/>
        </w:rPr>
        <w:t> </w:t>
      </w:r>
      <w:r w:rsidRPr="00323989">
        <w:rPr>
          <w:rFonts w:ascii="Times New Roman" w:hAnsi="Times New Roman" w:cs="Times New Roman"/>
          <w:sz w:val="24"/>
          <w:szCs w:val="24"/>
        </w:rPr>
        <w:t>000 zł</w:t>
      </w:r>
      <w:r w:rsidR="00784218">
        <w:rPr>
          <w:rFonts w:ascii="Times New Roman" w:hAnsi="Times New Roman" w:cs="Times New Roman"/>
          <w:sz w:val="24"/>
          <w:szCs w:val="24"/>
        </w:rPr>
        <w:t>otych za każdy stwierdzony przypadek</w:t>
      </w:r>
      <w:r w:rsidRPr="00323989">
        <w:rPr>
          <w:rFonts w:ascii="Times New Roman" w:hAnsi="Times New Roman" w:cs="Times New Roman"/>
          <w:sz w:val="24"/>
          <w:szCs w:val="24"/>
        </w:rPr>
        <w:t>;</w:t>
      </w:r>
    </w:p>
    <w:p w14:paraId="4A2E2950" w14:textId="1BE58DEA" w:rsidR="00444D97" w:rsidRPr="00323989" w:rsidRDefault="00444D97" w:rsidP="006B36B9">
      <w:pPr>
        <w:pStyle w:val="Teksttreci0"/>
        <w:numPr>
          <w:ilvl w:val="5"/>
          <w:numId w:val="4"/>
        </w:numPr>
        <w:shd w:val="clear" w:color="auto" w:fill="auto"/>
        <w:spacing w:before="120" w:after="0" w:line="240" w:lineRule="auto"/>
        <w:ind w:left="851" w:right="20" w:hanging="425"/>
        <w:jc w:val="both"/>
        <w:rPr>
          <w:rFonts w:ascii="Times New Roman" w:hAnsi="Times New Roman" w:cs="Times New Roman"/>
          <w:sz w:val="24"/>
          <w:szCs w:val="24"/>
        </w:rPr>
      </w:pPr>
      <w:r w:rsidRPr="00323989">
        <w:rPr>
          <w:rFonts w:ascii="Times New Roman" w:hAnsi="Times New Roman" w:cs="Times New Roman"/>
          <w:sz w:val="24"/>
          <w:szCs w:val="24"/>
        </w:rPr>
        <w:t xml:space="preserve">Opóźnienia w podstawieniu pojazdu zastępczego powyżej czasu określonego w § 3 ust. 3 i zadeklarowanego w ofercie </w:t>
      </w:r>
      <w:r w:rsidR="00784218" w:rsidRPr="008A08EB">
        <w:rPr>
          <w:rFonts w:ascii="Times New Roman" w:hAnsi="Times New Roman" w:cs="Times New Roman"/>
          <w:b/>
          <w:sz w:val="24"/>
          <w:szCs w:val="24"/>
        </w:rPr>
        <w:t>WYKONAWC</w:t>
      </w:r>
      <w:r w:rsidR="00784218">
        <w:rPr>
          <w:rFonts w:ascii="Times New Roman" w:hAnsi="Times New Roman" w:cs="Times New Roman"/>
          <w:b/>
          <w:sz w:val="24"/>
          <w:szCs w:val="24"/>
        </w:rPr>
        <w:t>Y</w:t>
      </w:r>
      <w:r w:rsidRPr="00323989">
        <w:rPr>
          <w:rFonts w:ascii="Times New Roman" w:hAnsi="Times New Roman" w:cs="Times New Roman"/>
          <w:sz w:val="24"/>
          <w:szCs w:val="24"/>
        </w:rPr>
        <w:t xml:space="preserve"> w wysokości </w:t>
      </w:r>
      <w:r w:rsidR="00A23AFC">
        <w:rPr>
          <w:rFonts w:ascii="Times New Roman" w:hAnsi="Times New Roman" w:cs="Times New Roman"/>
          <w:sz w:val="24"/>
          <w:szCs w:val="24"/>
        </w:rPr>
        <w:t>2</w:t>
      </w:r>
      <w:r w:rsidR="00784218">
        <w:rPr>
          <w:rFonts w:ascii="Times New Roman" w:hAnsi="Times New Roman" w:cs="Times New Roman"/>
          <w:sz w:val="24"/>
          <w:szCs w:val="24"/>
        </w:rPr>
        <w:t> 0</w:t>
      </w:r>
      <w:r w:rsidRPr="00323989">
        <w:rPr>
          <w:rFonts w:ascii="Times New Roman" w:hAnsi="Times New Roman" w:cs="Times New Roman"/>
          <w:sz w:val="24"/>
          <w:szCs w:val="24"/>
        </w:rPr>
        <w:t>00 zł</w:t>
      </w:r>
      <w:r w:rsidR="00784218">
        <w:rPr>
          <w:rFonts w:ascii="Times New Roman" w:hAnsi="Times New Roman" w:cs="Times New Roman"/>
          <w:sz w:val="24"/>
          <w:szCs w:val="24"/>
        </w:rPr>
        <w:t>otych</w:t>
      </w:r>
      <w:r w:rsidRPr="00323989">
        <w:rPr>
          <w:rFonts w:ascii="Times New Roman" w:hAnsi="Times New Roman" w:cs="Times New Roman"/>
          <w:sz w:val="24"/>
          <w:szCs w:val="24"/>
        </w:rPr>
        <w:t xml:space="preserve"> za każdy stwierdzony przypadek;</w:t>
      </w:r>
    </w:p>
    <w:p w14:paraId="67F3AD97" w14:textId="77777777" w:rsidR="00444D97" w:rsidRPr="00323989" w:rsidRDefault="00444D97" w:rsidP="006B36B9">
      <w:pPr>
        <w:pStyle w:val="Teksttreci0"/>
        <w:numPr>
          <w:ilvl w:val="5"/>
          <w:numId w:val="4"/>
        </w:numPr>
        <w:shd w:val="clear" w:color="auto" w:fill="auto"/>
        <w:spacing w:before="120" w:after="0" w:line="240" w:lineRule="auto"/>
        <w:ind w:left="851" w:right="20" w:hanging="425"/>
        <w:jc w:val="both"/>
        <w:rPr>
          <w:rFonts w:ascii="Times New Roman" w:hAnsi="Times New Roman" w:cs="Times New Roman"/>
          <w:sz w:val="24"/>
          <w:szCs w:val="24"/>
        </w:rPr>
      </w:pPr>
      <w:r w:rsidRPr="00323989">
        <w:rPr>
          <w:rFonts w:ascii="Times New Roman" w:hAnsi="Times New Roman" w:cs="Times New Roman"/>
          <w:sz w:val="24"/>
          <w:szCs w:val="24"/>
        </w:rPr>
        <w:t>Realizacji przedmiotu umowy z naruszeniem postanowień niniejszej umowy, polegającym w szczególności na:</w:t>
      </w:r>
    </w:p>
    <w:p w14:paraId="0A57574B" w14:textId="77777777" w:rsidR="00444D97" w:rsidRPr="00323989" w:rsidRDefault="00444D97" w:rsidP="006B36B9">
      <w:pPr>
        <w:pStyle w:val="Teksttreci0"/>
        <w:numPr>
          <w:ilvl w:val="6"/>
          <w:numId w:val="4"/>
        </w:numPr>
        <w:shd w:val="clear" w:color="auto" w:fill="auto"/>
        <w:spacing w:before="120" w:after="0" w:line="240" w:lineRule="auto"/>
        <w:ind w:left="1276" w:right="20" w:hanging="425"/>
        <w:jc w:val="both"/>
        <w:rPr>
          <w:rFonts w:ascii="Times New Roman" w:hAnsi="Times New Roman" w:cs="Times New Roman"/>
          <w:sz w:val="24"/>
          <w:szCs w:val="24"/>
        </w:rPr>
      </w:pPr>
      <w:r w:rsidRPr="00323989">
        <w:rPr>
          <w:rFonts w:ascii="Times New Roman" w:hAnsi="Times New Roman" w:cs="Times New Roman"/>
          <w:sz w:val="24"/>
          <w:szCs w:val="24"/>
        </w:rPr>
        <w:t>Wydłużeniu trasy, nie wynikającym z przyczyn obiektywnych (takim jak np. roboty drogowe, kolizja, wypadek, działanie siły wyższej);</w:t>
      </w:r>
    </w:p>
    <w:p w14:paraId="53BC9F21" w14:textId="408BB3E7" w:rsidR="00444D97" w:rsidRPr="00323989" w:rsidRDefault="00444D97" w:rsidP="006B36B9">
      <w:pPr>
        <w:pStyle w:val="Teksttreci0"/>
        <w:numPr>
          <w:ilvl w:val="6"/>
          <w:numId w:val="4"/>
        </w:numPr>
        <w:shd w:val="clear" w:color="auto" w:fill="auto"/>
        <w:spacing w:before="120" w:after="0" w:line="240" w:lineRule="auto"/>
        <w:ind w:left="1276" w:hanging="425"/>
        <w:jc w:val="both"/>
        <w:rPr>
          <w:rFonts w:ascii="Times New Roman" w:hAnsi="Times New Roman" w:cs="Times New Roman"/>
          <w:sz w:val="24"/>
          <w:szCs w:val="24"/>
        </w:rPr>
      </w:pPr>
      <w:r w:rsidRPr="00323989">
        <w:rPr>
          <w:rFonts w:ascii="Times New Roman" w:hAnsi="Times New Roman" w:cs="Times New Roman"/>
          <w:sz w:val="24"/>
          <w:szCs w:val="24"/>
        </w:rPr>
        <w:t xml:space="preserve">Przewożeniu </w:t>
      </w:r>
      <w:r w:rsidR="00B30AEC">
        <w:rPr>
          <w:rFonts w:ascii="Times New Roman" w:hAnsi="Times New Roman" w:cs="Times New Roman"/>
          <w:sz w:val="24"/>
          <w:szCs w:val="24"/>
        </w:rPr>
        <w:t>w</w:t>
      </w:r>
      <w:r w:rsidR="00E73B24">
        <w:rPr>
          <w:rFonts w:ascii="Times New Roman" w:hAnsi="Times New Roman" w:cs="Times New Roman"/>
          <w:sz w:val="24"/>
          <w:szCs w:val="24"/>
        </w:rPr>
        <w:t xml:space="preserve"> czasie przewozu </w:t>
      </w:r>
      <w:r w:rsidRPr="00323989">
        <w:rPr>
          <w:rFonts w:ascii="Times New Roman" w:hAnsi="Times New Roman" w:cs="Times New Roman"/>
          <w:sz w:val="24"/>
          <w:szCs w:val="24"/>
        </w:rPr>
        <w:t>osób nieuprawnionych;</w:t>
      </w:r>
    </w:p>
    <w:p w14:paraId="06318863" w14:textId="77777777" w:rsidR="00444D97" w:rsidRPr="00323989" w:rsidRDefault="00444D97" w:rsidP="006B36B9">
      <w:pPr>
        <w:pStyle w:val="Teksttreci0"/>
        <w:numPr>
          <w:ilvl w:val="6"/>
          <w:numId w:val="4"/>
        </w:numPr>
        <w:shd w:val="clear" w:color="auto" w:fill="auto"/>
        <w:spacing w:before="120" w:after="0" w:line="240" w:lineRule="auto"/>
        <w:ind w:left="1276" w:right="20" w:hanging="425"/>
        <w:jc w:val="both"/>
        <w:rPr>
          <w:rFonts w:ascii="Times New Roman" w:hAnsi="Times New Roman" w:cs="Times New Roman"/>
          <w:sz w:val="24"/>
          <w:szCs w:val="24"/>
        </w:rPr>
      </w:pPr>
      <w:r w:rsidRPr="00323989">
        <w:rPr>
          <w:rFonts w:ascii="Times New Roman" w:hAnsi="Times New Roman" w:cs="Times New Roman"/>
          <w:sz w:val="24"/>
          <w:szCs w:val="24"/>
        </w:rPr>
        <w:t>Odmowie udzielenia pomocy w wejściu bądź opuszczeniu pojazdu dziecku, które takiej pomocy wymaga;</w:t>
      </w:r>
    </w:p>
    <w:p w14:paraId="3549F7CF" w14:textId="313B9821" w:rsidR="00444D97" w:rsidRPr="00323989" w:rsidRDefault="00444D97" w:rsidP="006B36B9">
      <w:pPr>
        <w:pStyle w:val="Teksttreci0"/>
        <w:numPr>
          <w:ilvl w:val="6"/>
          <w:numId w:val="4"/>
        </w:numPr>
        <w:shd w:val="clear" w:color="auto" w:fill="auto"/>
        <w:spacing w:before="120" w:after="0" w:line="240" w:lineRule="auto"/>
        <w:ind w:left="1276" w:right="20" w:hanging="425"/>
        <w:jc w:val="both"/>
        <w:rPr>
          <w:rFonts w:ascii="Times New Roman" w:hAnsi="Times New Roman" w:cs="Times New Roman"/>
          <w:sz w:val="24"/>
          <w:szCs w:val="24"/>
        </w:rPr>
      </w:pPr>
      <w:r w:rsidRPr="00323989">
        <w:rPr>
          <w:rFonts w:ascii="Times New Roman" w:hAnsi="Times New Roman" w:cs="Times New Roman"/>
          <w:sz w:val="24"/>
          <w:szCs w:val="24"/>
        </w:rPr>
        <w:t>Odmowie w udzieleniu pomocy we wniesieniu i wyniesieniu dziecka do i</w:t>
      </w:r>
      <w:r w:rsidR="001D05B3">
        <w:rPr>
          <w:rFonts w:ascii="Times New Roman" w:hAnsi="Times New Roman" w:cs="Times New Roman"/>
          <w:sz w:val="24"/>
          <w:szCs w:val="24"/>
        </w:rPr>
        <w:t> </w:t>
      </w:r>
      <w:r w:rsidRPr="00323989">
        <w:rPr>
          <w:rFonts w:ascii="Times New Roman" w:hAnsi="Times New Roman" w:cs="Times New Roman"/>
          <w:sz w:val="24"/>
          <w:szCs w:val="24"/>
        </w:rPr>
        <w:t>z</w:t>
      </w:r>
      <w:r w:rsidR="001D05B3">
        <w:rPr>
          <w:rFonts w:ascii="Times New Roman" w:hAnsi="Times New Roman" w:cs="Times New Roman"/>
          <w:sz w:val="24"/>
          <w:szCs w:val="24"/>
        </w:rPr>
        <w:t> </w:t>
      </w:r>
      <w:r w:rsidRPr="00323989">
        <w:rPr>
          <w:rFonts w:ascii="Times New Roman" w:hAnsi="Times New Roman" w:cs="Times New Roman"/>
          <w:sz w:val="24"/>
          <w:szCs w:val="24"/>
        </w:rPr>
        <w:t>pojazdu w przypadku, gdy dziecko takiej pomocy wymaga;</w:t>
      </w:r>
    </w:p>
    <w:p w14:paraId="71B4A2BA" w14:textId="77777777" w:rsidR="00444D97" w:rsidRPr="00323989" w:rsidRDefault="00444D97" w:rsidP="006B36B9">
      <w:pPr>
        <w:pStyle w:val="Teksttreci0"/>
        <w:numPr>
          <w:ilvl w:val="6"/>
          <w:numId w:val="4"/>
        </w:numPr>
        <w:shd w:val="clear" w:color="auto" w:fill="auto"/>
        <w:spacing w:before="120" w:after="0" w:line="240" w:lineRule="auto"/>
        <w:ind w:left="1276" w:right="20" w:hanging="425"/>
        <w:jc w:val="both"/>
        <w:rPr>
          <w:rFonts w:ascii="Times New Roman" w:hAnsi="Times New Roman" w:cs="Times New Roman"/>
          <w:sz w:val="24"/>
          <w:szCs w:val="24"/>
        </w:rPr>
      </w:pPr>
      <w:r w:rsidRPr="00323989">
        <w:rPr>
          <w:rFonts w:ascii="Times New Roman" w:hAnsi="Times New Roman" w:cs="Times New Roman"/>
          <w:sz w:val="24"/>
          <w:szCs w:val="24"/>
        </w:rPr>
        <w:t>Przewożenia dzieci pojazdem nie wyposażonym w pasy bezpieczeństwa oraz nie zapewniającym wszystkim uprawnionym miejsc siedzących;</w:t>
      </w:r>
    </w:p>
    <w:p w14:paraId="39D3B44E" w14:textId="77777777" w:rsidR="00444D97" w:rsidRPr="00323989" w:rsidRDefault="00444D97" w:rsidP="006B36B9">
      <w:pPr>
        <w:pStyle w:val="Teksttreci0"/>
        <w:numPr>
          <w:ilvl w:val="6"/>
          <w:numId w:val="4"/>
        </w:numPr>
        <w:shd w:val="clear" w:color="auto" w:fill="auto"/>
        <w:spacing w:before="120" w:after="0" w:line="240" w:lineRule="auto"/>
        <w:ind w:left="1276" w:hanging="425"/>
        <w:jc w:val="both"/>
        <w:rPr>
          <w:rFonts w:ascii="Times New Roman" w:hAnsi="Times New Roman" w:cs="Times New Roman"/>
          <w:sz w:val="24"/>
          <w:szCs w:val="24"/>
        </w:rPr>
      </w:pPr>
      <w:r w:rsidRPr="00323989">
        <w:rPr>
          <w:rFonts w:ascii="Times New Roman" w:hAnsi="Times New Roman" w:cs="Times New Roman"/>
          <w:sz w:val="24"/>
          <w:szCs w:val="24"/>
        </w:rPr>
        <w:t>Naruszeniu umowy powierzenia przetwarzania danych osobowych;</w:t>
      </w:r>
    </w:p>
    <w:p w14:paraId="09B8DC32" w14:textId="1DF56E86" w:rsidR="00444D97" w:rsidRPr="00323989" w:rsidRDefault="00444D97" w:rsidP="006B36B9">
      <w:pPr>
        <w:pStyle w:val="Teksttreci0"/>
        <w:numPr>
          <w:ilvl w:val="6"/>
          <w:numId w:val="4"/>
        </w:numPr>
        <w:shd w:val="clear" w:color="auto" w:fill="auto"/>
        <w:spacing w:before="120" w:after="0" w:line="240" w:lineRule="auto"/>
        <w:ind w:left="1276" w:right="20" w:hanging="425"/>
        <w:jc w:val="both"/>
        <w:rPr>
          <w:rFonts w:ascii="Times New Roman" w:hAnsi="Times New Roman" w:cs="Times New Roman"/>
          <w:sz w:val="24"/>
          <w:szCs w:val="24"/>
        </w:rPr>
      </w:pPr>
      <w:r w:rsidRPr="00323989">
        <w:rPr>
          <w:rFonts w:ascii="Times New Roman" w:hAnsi="Times New Roman" w:cs="Times New Roman"/>
          <w:sz w:val="24"/>
          <w:szCs w:val="24"/>
        </w:rPr>
        <w:t xml:space="preserve">Uniemożliwienia lub utrudnienia przeprowadzenia kontroli realizacji umowy przez </w:t>
      </w:r>
      <w:r w:rsidR="001D05B3" w:rsidRPr="002B11E3">
        <w:rPr>
          <w:rFonts w:ascii="Times New Roman" w:hAnsi="Times New Roman" w:cs="Times New Roman"/>
          <w:b/>
          <w:bCs/>
          <w:sz w:val="24"/>
          <w:szCs w:val="24"/>
        </w:rPr>
        <w:t>ZAMAWIAJĄC</w:t>
      </w:r>
      <w:r w:rsidR="001D05B3">
        <w:rPr>
          <w:rFonts w:ascii="Times New Roman" w:hAnsi="Times New Roman" w:cs="Times New Roman"/>
          <w:b/>
          <w:bCs/>
          <w:sz w:val="24"/>
          <w:szCs w:val="24"/>
        </w:rPr>
        <w:t>EGO</w:t>
      </w:r>
      <w:r w:rsidRPr="00323989">
        <w:rPr>
          <w:rFonts w:ascii="Times New Roman" w:hAnsi="Times New Roman" w:cs="Times New Roman"/>
          <w:sz w:val="24"/>
          <w:szCs w:val="24"/>
        </w:rPr>
        <w:t>;</w:t>
      </w:r>
    </w:p>
    <w:p w14:paraId="13E42510" w14:textId="77777777" w:rsidR="00444D97" w:rsidRDefault="00444D97" w:rsidP="006B36B9">
      <w:pPr>
        <w:pStyle w:val="Teksttreci0"/>
        <w:numPr>
          <w:ilvl w:val="6"/>
          <w:numId w:val="4"/>
        </w:numPr>
        <w:shd w:val="clear" w:color="auto" w:fill="auto"/>
        <w:spacing w:before="120" w:after="0" w:line="240" w:lineRule="auto"/>
        <w:ind w:left="1276" w:hanging="425"/>
        <w:jc w:val="both"/>
        <w:rPr>
          <w:rFonts w:ascii="Times New Roman" w:hAnsi="Times New Roman" w:cs="Times New Roman"/>
          <w:sz w:val="24"/>
          <w:szCs w:val="24"/>
        </w:rPr>
      </w:pPr>
      <w:r w:rsidRPr="00323989">
        <w:rPr>
          <w:rFonts w:ascii="Times New Roman" w:hAnsi="Times New Roman" w:cs="Times New Roman"/>
          <w:sz w:val="24"/>
          <w:szCs w:val="24"/>
        </w:rPr>
        <w:t>Wykonywania przewozu bez zapewnienia opieki;</w:t>
      </w:r>
    </w:p>
    <w:p w14:paraId="62172A9C" w14:textId="4911DB94" w:rsidR="00B30AEC" w:rsidRPr="00B30AEC" w:rsidRDefault="00B30AEC" w:rsidP="006B36B9">
      <w:pPr>
        <w:pStyle w:val="Teksttreci0"/>
        <w:numPr>
          <w:ilvl w:val="6"/>
          <w:numId w:val="4"/>
        </w:numPr>
        <w:shd w:val="clear" w:color="auto" w:fill="auto"/>
        <w:spacing w:before="120" w:after="0" w:line="240" w:lineRule="auto"/>
        <w:ind w:left="1276" w:hanging="425"/>
        <w:jc w:val="both"/>
        <w:rPr>
          <w:rFonts w:ascii="Times New Roman" w:hAnsi="Times New Roman" w:cs="Times New Roman"/>
          <w:sz w:val="24"/>
          <w:szCs w:val="24"/>
        </w:rPr>
      </w:pPr>
      <w:r w:rsidRPr="00B30AEC">
        <w:rPr>
          <w:rFonts w:ascii="Times New Roman" w:hAnsi="Times New Roman" w:cs="Times New Roman"/>
          <w:sz w:val="24"/>
          <w:szCs w:val="24"/>
        </w:rPr>
        <w:t xml:space="preserve">gdy </w:t>
      </w:r>
      <w:r w:rsidRPr="00B30AEC">
        <w:rPr>
          <w:rFonts w:ascii="Times New Roman" w:hAnsi="Times New Roman" w:cs="Times New Roman"/>
          <w:b/>
          <w:bCs/>
          <w:sz w:val="24"/>
          <w:szCs w:val="24"/>
        </w:rPr>
        <w:t xml:space="preserve">ZAMAWIAJĄCY </w:t>
      </w:r>
      <w:r w:rsidRPr="00B30AEC">
        <w:rPr>
          <w:rFonts w:ascii="Times New Roman" w:hAnsi="Times New Roman" w:cs="Times New Roman"/>
          <w:sz w:val="24"/>
          <w:szCs w:val="24"/>
        </w:rPr>
        <w:t xml:space="preserve">stwierdzi, że </w:t>
      </w:r>
      <w:r w:rsidRPr="00B30AEC">
        <w:rPr>
          <w:rFonts w:ascii="Times New Roman" w:hAnsi="Times New Roman" w:cs="Times New Roman"/>
          <w:b/>
          <w:bCs/>
          <w:sz w:val="24"/>
          <w:szCs w:val="24"/>
        </w:rPr>
        <w:t>WYKONAWCA</w:t>
      </w:r>
      <w:r w:rsidRPr="00B30AEC">
        <w:rPr>
          <w:rFonts w:ascii="Times New Roman" w:hAnsi="Times New Roman" w:cs="Times New Roman"/>
          <w:sz w:val="24"/>
          <w:szCs w:val="24"/>
        </w:rPr>
        <w:t xml:space="preserve"> wykonuje dowóz uczniów pojazdami starszymi niż zadeklarował w złożonej ofercie.</w:t>
      </w:r>
    </w:p>
    <w:p w14:paraId="326E8173" w14:textId="2373343F" w:rsidR="00444D97" w:rsidRPr="00323989" w:rsidRDefault="00784218" w:rsidP="006B36B9">
      <w:pPr>
        <w:pStyle w:val="Teksttreci0"/>
        <w:shd w:val="clear" w:color="auto" w:fill="auto"/>
        <w:spacing w:before="120" w:after="0" w:line="240" w:lineRule="auto"/>
        <w:ind w:left="851" w:right="20" w:firstLine="0"/>
        <w:jc w:val="both"/>
        <w:rPr>
          <w:rFonts w:ascii="Times New Roman" w:hAnsi="Times New Roman" w:cs="Times New Roman"/>
          <w:sz w:val="24"/>
          <w:szCs w:val="24"/>
        </w:rPr>
      </w:pPr>
      <w:r>
        <w:rPr>
          <w:rFonts w:ascii="Times New Roman" w:hAnsi="Times New Roman" w:cs="Times New Roman"/>
          <w:sz w:val="24"/>
          <w:szCs w:val="24"/>
        </w:rPr>
        <w:t>w</w:t>
      </w:r>
      <w:r w:rsidR="00444D97" w:rsidRPr="00323989">
        <w:rPr>
          <w:rFonts w:ascii="Times New Roman" w:hAnsi="Times New Roman" w:cs="Times New Roman"/>
          <w:sz w:val="24"/>
          <w:szCs w:val="24"/>
        </w:rPr>
        <w:t xml:space="preserve"> wysokości </w:t>
      </w:r>
      <w:r>
        <w:rPr>
          <w:rFonts w:ascii="Times New Roman" w:hAnsi="Times New Roman" w:cs="Times New Roman"/>
          <w:sz w:val="24"/>
          <w:szCs w:val="24"/>
        </w:rPr>
        <w:t>1</w:t>
      </w:r>
      <w:r w:rsidR="00444D97" w:rsidRPr="00323989">
        <w:rPr>
          <w:rFonts w:ascii="Times New Roman" w:hAnsi="Times New Roman" w:cs="Times New Roman"/>
          <w:sz w:val="24"/>
          <w:szCs w:val="24"/>
        </w:rPr>
        <w:t xml:space="preserve">% </w:t>
      </w:r>
      <w:r>
        <w:rPr>
          <w:rFonts w:ascii="Times New Roman" w:hAnsi="Times New Roman" w:cs="Times New Roman"/>
          <w:sz w:val="24"/>
          <w:szCs w:val="24"/>
        </w:rPr>
        <w:t xml:space="preserve">wartości umowy określonej w </w:t>
      </w:r>
      <w:r w:rsidRPr="00323989">
        <w:rPr>
          <w:rFonts w:ascii="Times New Roman" w:hAnsi="Times New Roman" w:cs="Times New Roman"/>
          <w:sz w:val="24"/>
          <w:szCs w:val="24"/>
        </w:rPr>
        <w:t xml:space="preserve">§ 5 ust. </w:t>
      </w:r>
      <w:r>
        <w:rPr>
          <w:rFonts w:ascii="Times New Roman" w:hAnsi="Times New Roman" w:cs="Times New Roman"/>
          <w:sz w:val="24"/>
          <w:szCs w:val="24"/>
        </w:rPr>
        <w:t xml:space="preserve">2 </w:t>
      </w:r>
      <w:r w:rsidR="00444D97" w:rsidRPr="00323989">
        <w:rPr>
          <w:rFonts w:ascii="Times New Roman" w:hAnsi="Times New Roman" w:cs="Times New Roman"/>
          <w:sz w:val="24"/>
          <w:szCs w:val="24"/>
        </w:rPr>
        <w:t>za każdy przypadek naruszenia.</w:t>
      </w:r>
    </w:p>
    <w:p w14:paraId="5468D9D0" w14:textId="3A8EA552" w:rsidR="00444D97" w:rsidRDefault="001D05B3" w:rsidP="006B36B9">
      <w:pPr>
        <w:pStyle w:val="Teksttreci0"/>
        <w:numPr>
          <w:ilvl w:val="7"/>
          <w:numId w:val="4"/>
        </w:numPr>
        <w:shd w:val="clear" w:color="auto" w:fill="auto"/>
        <w:tabs>
          <w:tab w:val="left" w:pos="350"/>
        </w:tabs>
        <w:spacing w:before="120" w:after="0" w:line="240" w:lineRule="auto"/>
        <w:ind w:left="426" w:right="20" w:hanging="426"/>
        <w:jc w:val="both"/>
        <w:rPr>
          <w:rFonts w:ascii="Times New Roman" w:hAnsi="Times New Roman" w:cs="Times New Roman"/>
          <w:sz w:val="24"/>
          <w:szCs w:val="24"/>
        </w:rPr>
      </w:pPr>
      <w:r w:rsidRPr="002B11E3">
        <w:rPr>
          <w:rFonts w:ascii="Times New Roman" w:hAnsi="Times New Roman" w:cs="Times New Roman"/>
          <w:b/>
          <w:bCs/>
          <w:sz w:val="24"/>
          <w:szCs w:val="24"/>
        </w:rPr>
        <w:lastRenderedPageBreak/>
        <w:t>ZAMAWIAJĄCY</w:t>
      </w:r>
      <w:r w:rsidR="00444D97" w:rsidRPr="00323989">
        <w:rPr>
          <w:rFonts w:ascii="Times New Roman" w:hAnsi="Times New Roman" w:cs="Times New Roman"/>
          <w:sz w:val="24"/>
          <w:szCs w:val="24"/>
        </w:rPr>
        <w:t xml:space="preserve"> zapłaci </w:t>
      </w:r>
      <w:r w:rsidR="00784218" w:rsidRPr="008A08EB">
        <w:rPr>
          <w:rFonts w:ascii="Times New Roman" w:hAnsi="Times New Roman" w:cs="Times New Roman"/>
          <w:b/>
          <w:sz w:val="24"/>
          <w:szCs w:val="24"/>
        </w:rPr>
        <w:t>WYKONAWC</w:t>
      </w:r>
      <w:r w:rsidR="00784218">
        <w:rPr>
          <w:rFonts w:ascii="Times New Roman" w:hAnsi="Times New Roman" w:cs="Times New Roman"/>
          <w:b/>
          <w:sz w:val="24"/>
          <w:szCs w:val="24"/>
        </w:rPr>
        <w:t>Y</w:t>
      </w:r>
      <w:r w:rsidR="00444D97" w:rsidRPr="00323989">
        <w:rPr>
          <w:rFonts w:ascii="Times New Roman" w:hAnsi="Times New Roman" w:cs="Times New Roman"/>
          <w:sz w:val="24"/>
          <w:szCs w:val="24"/>
        </w:rPr>
        <w:t xml:space="preserve"> kar</w:t>
      </w:r>
      <w:r w:rsidR="00784218">
        <w:rPr>
          <w:rFonts w:ascii="Times New Roman" w:hAnsi="Times New Roman" w:cs="Times New Roman"/>
          <w:sz w:val="24"/>
          <w:szCs w:val="24"/>
        </w:rPr>
        <w:t>ę</w:t>
      </w:r>
      <w:r w:rsidR="00444D97" w:rsidRPr="00323989">
        <w:rPr>
          <w:rFonts w:ascii="Times New Roman" w:hAnsi="Times New Roman" w:cs="Times New Roman"/>
          <w:sz w:val="24"/>
          <w:szCs w:val="24"/>
        </w:rPr>
        <w:t xml:space="preserve"> umown</w:t>
      </w:r>
      <w:r w:rsidR="00784218">
        <w:rPr>
          <w:rFonts w:ascii="Times New Roman" w:hAnsi="Times New Roman" w:cs="Times New Roman"/>
          <w:sz w:val="24"/>
          <w:szCs w:val="24"/>
        </w:rPr>
        <w:t>ą</w:t>
      </w:r>
      <w:r w:rsidR="00444D97" w:rsidRPr="00323989">
        <w:rPr>
          <w:rFonts w:ascii="Times New Roman" w:hAnsi="Times New Roman" w:cs="Times New Roman"/>
          <w:sz w:val="24"/>
          <w:szCs w:val="24"/>
        </w:rPr>
        <w:t xml:space="preserve"> za odstąpienie od umowy z</w:t>
      </w:r>
      <w:r>
        <w:rPr>
          <w:rFonts w:ascii="Times New Roman" w:hAnsi="Times New Roman" w:cs="Times New Roman"/>
          <w:sz w:val="24"/>
          <w:szCs w:val="24"/>
        </w:rPr>
        <w:t> </w:t>
      </w:r>
      <w:r w:rsidR="00444D97" w:rsidRPr="00323989">
        <w:rPr>
          <w:rFonts w:ascii="Times New Roman" w:hAnsi="Times New Roman" w:cs="Times New Roman"/>
          <w:sz w:val="24"/>
          <w:szCs w:val="24"/>
        </w:rPr>
        <w:t xml:space="preserve">przyczyn zależnych od </w:t>
      </w:r>
      <w:r w:rsidR="00B30AEC" w:rsidRPr="00B30AEC">
        <w:rPr>
          <w:rFonts w:ascii="Times New Roman" w:hAnsi="Times New Roman" w:cs="Times New Roman"/>
          <w:b/>
          <w:bCs/>
          <w:sz w:val="24"/>
          <w:szCs w:val="24"/>
        </w:rPr>
        <w:t>ZAMAWIAJĄCEGO</w:t>
      </w:r>
      <w:r w:rsidR="00444D97" w:rsidRPr="00323989">
        <w:rPr>
          <w:rFonts w:ascii="Times New Roman" w:hAnsi="Times New Roman" w:cs="Times New Roman"/>
          <w:sz w:val="24"/>
          <w:szCs w:val="24"/>
        </w:rPr>
        <w:t xml:space="preserve"> w wysokości </w:t>
      </w:r>
      <w:r w:rsidR="00784218">
        <w:rPr>
          <w:rFonts w:ascii="Times New Roman" w:hAnsi="Times New Roman" w:cs="Times New Roman"/>
          <w:sz w:val="24"/>
          <w:szCs w:val="24"/>
        </w:rPr>
        <w:t>10% wartości umowy określonej w</w:t>
      </w:r>
      <w:r>
        <w:rPr>
          <w:rFonts w:ascii="Times New Roman" w:hAnsi="Times New Roman" w:cs="Times New Roman"/>
          <w:sz w:val="24"/>
          <w:szCs w:val="24"/>
        </w:rPr>
        <w:t> </w:t>
      </w:r>
      <w:r w:rsidR="00784218" w:rsidRPr="00323989">
        <w:rPr>
          <w:rFonts w:ascii="Times New Roman" w:hAnsi="Times New Roman" w:cs="Times New Roman"/>
          <w:sz w:val="24"/>
          <w:szCs w:val="24"/>
        </w:rPr>
        <w:t xml:space="preserve">§ 5 ust. </w:t>
      </w:r>
      <w:r w:rsidR="00784218">
        <w:rPr>
          <w:rFonts w:ascii="Times New Roman" w:hAnsi="Times New Roman" w:cs="Times New Roman"/>
          <w:sz w:val="24"/>
          <w:szCs w:val="24"/>
        </w:rPr>
        <w:t>2</w:t>
      </w:r>
      <w:r w:rsidR="00444D97" w:rsidRPr="00323989">
        <w:rPr>
          <w:rFonts w:ascii="Times New Roman" w:hAnsi="Times New Roman" w:cs="Times New Roman"/>
          <w:sz w:val="24"/>
          <w:szCs w:val="24"/>
        </w:rPr>
        <w:t>.</w:t>
      </w:r>
    </w:p>
    <w:p w14:paraId="07982B6E" w14:textId="4A9C73A6" w:rsidR="00B30AEC" w:rsidRPr="00B30AEC" w:rsidRDefault="00B30AEC" w:rsidP="00B30AEC">
      <w:pPr>
        <w:pStyle w:val="Teksttreci0"/>
        <w:numPr>
          <w:ilvl w:val="7"/>
          <w:numId w:val="4"/>
        </w:numPr>
        <w:shd w:val="clear" w:color="auto" w:fill="auto"/>
        <w:tabs>
          <w:tab w:val="left" w:pos="350"/>
        </w:tabs>
        <w:spacing w:before="120" w:after="0" w:line="240" w:lineRule="auto"/>
        <w:ind w:left="426" w:right="20" w:hanging="426"/>
        <w:jc w:val="both"/>
        <w:rPr>
          <w:rFonts w:ascii="Times New Roman" w:hAnsi="Times New Roman" w:cs="Times New Roman"/>
          <w:sz w:val="24"/>
          <w:szCs w:val="24"/>
        </w:rPr>
      </w:pPr>
      <w:r w:rsidRPr="00B30AEC">
        <w:rPr>
          <w:rFonts w:ascii="Times New Roman" w:hAnsi="Times New Roman" w:cs="Times New Roman"/>
          <w:b/>
          <w:bCs/>
          <w:sz w:val="24"/>
          <w:szCs w:val="24"/>
        </w:rPr>
        <w:t>WYKONAWCA</w:t>
      </w:r>
      <w:r w:rsidRPr="00B30AEC">
        <w:rPr>
          <w:rFonts w:ascii="Times New Roman" w:eastAsiaTheme="minorHAnsi" w:hAnsi="Times New Roman" w:cs="Times New Roman"/>
          <w:color w:val="000000"/>
          <w:sz w:val="24"/>
          <w:szCs w:val="24"/>
        </w:rPr>
        <w:t xml:space="preserve"> zobowiązany jest do zapłacenia </w:t>
      </w:r>
      <w:r w:rsidRPr="002B11E3">
        <w:rPr>
          <w:rFonts w:ascii="Times New Roman" w:hAnsi="Times New Roman" w:cs="Times New Roman"/>
          <w:b/>
          <w:bCs/>
          <w:sz w:val="24"/>
          <w:szCs w:val="24"/>
        </w:rPr>
        <w:t>ZAMAWIAJĄC</w:t>
      </w:r>
      <w:r>
        <w:rPr>
          <w:rFonts w:ascii="Times New Roman" w:hAnsi="Times New Roman" w:cs="Times New Roman"/>
          <w:b/>
          <w:bCs/>
          <w:sz w:val="24"/>
          <w:szCs w:val="24"/>
        </w:rPr>
        <w:t>EMU</w:t>
      </w:r>
      <w:r w:rsidRPr="00B30AEC">
        <w:rPr>
          <w:rFonts w:ascii="Times New Roman" w:eastAsiaTheme="minorHAnsi" w:hAnsi="Times New Roman" w:cs="Times New Roman"/>
          <w:color w:val="000000"/>
          <w:sz w:val="24"/>
          <w:szCs w:val="24"/>
        </w:rPr>
        <w:t xml:space="preserve"> kary umownej w</w:t>
      </w:r>
      <w:r>
        <w:rPr>
          <w:rFonts w:ascii="Times New Roman" w:eastAsiaTheme="minorHAnsi" w:hAnsi="Times New Roman" w:cs="Times New Roman"/>
          <w:color w:val="000000"/>
          <w:sz w:val="24"/>
          <w:szCs w:val="24"/>
        </w:rPr>
        <w:t xml:space="preserve"> </w:t>
      </w:r>
      <w:r w:rsidRPr="00B30AEC">
        <w:rPr>
          <w:rFonts w:ascii="Times New Roman" w:eastAsiaTheme="minorHAnsi" w:hAnsi="Times New Roman" w:cs="Times New Roman"/>
          <w:color w:val="000000"/>
          <w:sz w:val="24"/>
          <w:szCs w:val="24"/>
        </w:rPr>
        <w:t xml:space="preserve">terminie do 7 dni, licząc od daty otrzymania noty księgowej z żądaniem zapłaty kary umownej, wystawionej przez </w:t>
      </w:r>
      <w:r w:rsidRPr="002B11E3">
        <w:rPr>
          <w:rFonts w:ascii="Times New Roman" w:hAnsi="Times New Roman" w:cs="Times New Roman"/>
          <w:b/>
          <w:bCs/>
          <w:sz w:val="24"/>
          <w:szCs w:val="24"/>
        </w:rPr>
        <w:t>ZAMAWIAJĄC</w:t>
      </w:r>
      <w:r>
        <w:rPr>
          <w:rFonts w:ascii="Times New Roman" w:hAnsi="Times New Roman" w:cs="Times New Roman"/>
          <w:b/>
          <w:bCs/>
          <w:sz w:val="24"/>
          <w:szCs w:val="24"/>
        </w:rPr>
        <w:t>EGO</w:t>
      </w:r>
      <w:r w:rsidRPr="00B30AEC">
        <w:rPr>
          <w:rFonts w:ascii="Times New Roman" w:eastAsiaTheme="minorHAnsi" w:hAnsi="Times New Roman" w:cs="Times New Roman"/>
          <w:color w:val="000000"/>
          <w:sz w:val="24"/>
          <w:szCs w:val="24"/>
        </w:rPr>
        <w:t>.</w:t>
      </w:r>
    </w:p>
    <w:p w14:paraId="0582DDDC" w14:textId="374AC940" w:rsidR="00B30AEC" w:rsidRPr="00B30AEC" w:rsidRDefault="00B30AEC" w:rsidP="00B30AEC">
      <w:pPr>
        <w:pStyle w:val="Teksttreci0"/>
        <w:numPr>
          <w:ilvl w:val="7"/>
          <w:numId w:val="4"/>
        </w:numPr>
        <w:shd w:val="clear" w:color="auto" w:fill="auto"/>
        <w:tabs>
          <w:tab w:val="left" w:pos="350"/>
        </w:tabs>
        <w:spacing w:before="120" w:after="0" w:line="240" w:lineRule="auto"/>
        <w:ind w:left="426" w:right="20" w:hanging="426"/>
        <w:jc w:val="both"/>
        <w:rPr>
          <w:rFonts w:ascii="Times New Roman" w:hAnsi="Times New Roman" w:cs="Times New Roman"/>
          <w:sz w:val="24"/>
          <w:szCs w:val="24"/>
        </w:rPr>
      </w:pPr>
      <w:r w:rsidRPr="00B30AEC">
        <w:rPr>
          <w:rFonts w:ascii="Times New Roman" w:eastAsiaTheme="minorHAnsi" w:hAnsi="Times New Roman" w:cs="Times New Roman"/>
          <w:color w:val="000000"/>
          <w:sz w:val="24"/>
          <w:szCs w:val="24"/>
        </w:rPr>
        <w:t xml:space="preserve">W razie opóźnienia w zapłacie kary umownej, </w:t>
      </w:r>
      <w:r w:rsidRPr="002B11E3">
        <w:rPr>
          <w:rFonts w:ascii="Times New Roman" w:hAnsi="Times New Roman" w:cs="Times New Roman"/>
          <w:b/>
          <w:bCs/>
          <w:sz w:val="24"/>
          <w:szCs w:val="24"/>
        </w:rPr>
        <w:t>ZAMAWIAJĄC</w:t>
      </w:r>
      <w:r>
        <w:rPr>
          <w:rFonts w:ascii="Times New Roman" w:hAnsi="Times New Roman" w:cs="Times New Roman"/>
          <w:b/>
          <w:bCs/>
          <w:sz w:val="24"/>
          <w:szCs w:val="24"/>
        </w:rPr>
        <w:t>EMU</w:t>
      </w:r>
      <w:r w:rsidRPr="00B30AEC">
        <w:rPr>
          <w:rFonts w:ascii="Times New Roman" w:eastAsiaTheme="minorHAnsi" w:hAnsi="Times New Roman" w:cs="Times New Roman"/>
          <w:color w:val="000000"/>
          <w:sz w:val="24"/>
          <w:szCs w:val="24"/>
        </w:rPr>
        <w:t xml:space="preserve"> przysługuje prawo do potrącenia należności z tytułu naliczonych kar umownych, z wynagrodzenia należnego </w:t>
      </w:r>
      <w:r w:rsidRPr="00B30AEC">
        <w:rPr>
          <w:rFonts w:ascii="Times New Roman" w:hAnsi="Times New Roman" w:cs="Times New Roman"/>
          <w:b/>
          <w:bCs/>
          <w:sz w:val="24"/>
          <w:szCs w:val="24"/>
        </w:rPr>
        <w:t>WYKONAWC</w:t>
      </w:r>
      <w:r>
        <w:rPr>
          <w:rFonts w:ascii="Times New Roman" w:hAnsi="Times New Roman" w:cs="Times New Roman"/>
          <w:b/>
          <w:bCs/>
          <w:sz w:val="24"/>
          <w:szCs w:val="24"/>
        </w:rPr>
        <w:t>Y</w:t>
      </w:r>
      <w:r w:rsidRPr="00B30AEC">
        <w:rPr>
          <w:rFonts w:ascii="Times New Roman" w:eastAsiaTheme="minorHAnsi" w:hAnsi="Times New Roman" w:cs="Times New Roman"/>
          <w:color w:val="000000"/>
          <w:sz w:val="24"/>
          <w:szCs w:val="24"/>
        </w:rPr>
        <w:t xml:space="preserve">. </w:t>
      </w:r>
    </w:p>
    <w:p w14:paraId="31CD8451" w14:textId="6EAAD75E" w:rsidR="00B30AEC" w:rsidRPr="00B30AEC" w:rsidRDefault="00B30AEC" w:rsidP="00B30AEC">
      <w:pPr>
        <w:pStyle w:val="Teksttreci0"/>
        <w:numPr>
          <w:ilvl w:val="7"/>
          <w:numId w:val="4"/>
        </w:numPr>
        <w:shd w:val="clear" w:color="auto" w:fill="auto"/>
        <w:tabs>
          <w:tab w:val="left" w:pos="360"/>
        </w:tabs>
        <w:spacing w:before="120" w:after="0" w:line="240" w:lineRule="auto"/>
        <w:ind w:left="426" w:right="20" w:hanging="426"/>
        <w:jc w:val="both"/>
        <w:rPr>
          <w:rFonts w:ascii="Times New Roman" w:hAnsi="Times New Roman" w:cs="Times New Roman"/>
          <w:sz w:val="24"/>
          <w:szCs w:val="24"/>
        </w:rPr>
      </w:pPr>
      <w:r w:rsidRPr="002B11E3">
        <w:rPr>
          <w:rFonts w:ascii="Times New Roman" w:hAnsi="Times New Roman" w:cs="Times New Roman"/>
          <w:b/>
          <w:bCs/>
          <w:sz w:val="24"/>
          <w:szCs w:val="24"/>
        </w:rPr>
        <w:t>ZAMAWIAJĄCY</w:t>
      </w:r>
      <w:r w:rsidRPr="00B30AEC">
        <w:rPr>
          <w:rFonts w:ascii="Times New Roman" w:eastAsiaTheme="minorHAnsi" w:hAnsi="Times New Roman" w:cs="Times New Roman"/>
          <w:color w:val="000000"/>
          <w:sz w:val="24"/>
          <w:szCs w:val="24"/>
        </w:rPr>
        <w:t xml:space="preserve"> zastrzega sobie prawo do żądania odszkodowania uzupełniającego, gdyby wysokość poniesionej szkody przewyższała wysokość kar umownych</w:t>
      </w:r>
    </w:p>
    <w:p w14:paraId="64139DE5" w14:textId="32BCF54E" w:rsidR="00B30AEC" w:rsidRPr="00C46683" w:rsidRDefault="00B30AEC" w:rsidP="00B30AEC">
      <w:pPr>
        <w:pStyle w:val="Teksttreci0"/>
        <w:numPr>
          <w:ilvl w:val="7"/>
          <w:numId w:val="4"/>
        </w:numPr>
        <w:shd w:val="clear" w:color="auto" w:fill="auto"/>
        <w:tabs>
          <w:tab w:val="left" w:pos="360"/>
        </w:tabs>
        <w:spacing w:before="120" w:after="0" w:line="240" w:lineRule="auto"/>
        <w:ind w:left="426" w:right="20" w:hanging="426"/>
        <w:jc w:val="both"/>
        <w:rPr>
          <w:rFonts w:ascii="Times New Roman" w:hAnsi="Times New Roman" w:cs="Times New Roman"/>
          <w:sz w:val="24"/>
          <w:szCs w:val="24"/>
        </w:rPr>
      </w:pPr>
      <w:r w:rsidRPr="00B30AEC">
        <w:rPr>
          <w:rFonts w:ascii="Times New Roman" w:eastAsiaTheme="minorHAnsi" w:hAnsi="Times New Roman" w:cs="Times New Roman"/>
          <w:color w:val="000000"/>
          <w:sz w:val="24"/>
          <w:szCs w:val="24"/>
        </w:rPr>
        <w:t xml:space="preserve">Łączna maksymalna wysokość kar umownych, których mogą dochodzić strony wynosi </w:t>
      </w:r>
      <w:r>
        <w:rPr>
          <w:rFonts w:ascii="Times New Roman" w:eastAsiaTheme="minorHAnsi" w:hAnsi="Times New Roman" w:cs="Times New Roman"/>
          <w:color w:val="000000"/>
          <w:sz w:val="24"/>
          <w:szCs w:val="24"/>
        </w:rPr>
        <w:t>3</w:t>
      </w:r>
      <w:r w:rsidRPr="00B30AEC">
        <w:rPr>
          <w:rFonts w:ascii="Times New Roman" w:eastAsiaTheme="minorHAnsi" w:hAnsi="Times New Roman" w:cs="Times New Roman"/>
          <w:color w:val="000000"/>
          <w:sz w:val="24"/>
          <w:szCs w:val="24"/>
        </w:rPr>
        <w:t xml:space="preserve">0% wartości umowy brutto. </w:t>
      </w:r>
    </w:p>
    <w:p w14:paraId="03097D17" w14:textId="3C0E8FC6" w:rsidR="001257EA" w:rsidRPr="00AA2E97" w:rsidRDefault="00AA2E97" w:rsidP="00AA2E97">
      <w:pPr>
        <w:keepNext/>
        <w:keepLines/>
        <w:spacing w:before="120"/>
        <w:ind w:left="4400" w:hanging="4400"/>
        <w:jc w:val="center"/>
        <w:rPr>
          <w:b/>
          <w:bCs/>
          <w:i/>
          <w:iCs/>
          <w:sz w:val="24"/>
          <w:szCs w:val="24"/>
        </w:rPr>
      </w:pPr>
      <w:r w:rsidRPr="00AA2E97">
        <w:rPr>
          <w:b/>
          <w:bCs/>
          <w:i/>
          <w:iCs/>
          <w:sz w:val="24"/>
          <w:szCs w:val="24"/>
        </w:rPr>
        <w:t>Odstąpienie od umowy</w:t>
      </w:r>
    </w:p>
    <w:p w14:paraId="1653B593" w14:textId="1FBF255F" w:rsidR="00444D97" w:rsidRPr="003C4DA5" w:rsidRDefault="00444D97" w:rsidP="00444D97">
      <w:pPr>
        <w:keepNext/>
        <w:keepLines/>
        <w:spacing w:before="120"/>
        <w:ind w:left="4400"/>
        <w:rPr>
          <w:b/>
          <w:bCs/>
          <w:sz w:val="24"/>
          <w:szCs w:val="24"/>
        </w:rPr>
      </w:pPr>
      <w:r w:rsidRPr="003C4DA5">
        <w:rPr>
          <w:b/>
          <w:bCs/>
          <w:sz w:val="24"/>
          <w:szCs w:val="24"/>
        </w:rPr>
        <w:t>§ 7</w:t>
      </w:r>
    </w:p>
    <w:p w14:paraId="24697C8E" w14:textId="77777777" w:rsidR="00444D97" w:rsidRPr="00323989" w:rsidRDefault="00444D97" w:rsidP="006B36B9">
      <w:pPr>
        <w:pStyle w:val="Teksttreci0"/>
        <w:numPr>
          <w:ilvl w:val="8"/>
          <w:numId w:val="4"/>
        </w:numPr>
        <w:shd w:val="clear" w:color="auto" w:fill="auto"/>
        <w:spacing w:before="120" w:after="0" w:line="240" w:lineRule="auto"/>
        <w:ind w:left="426" w:right="20" w:hanging="426"/>
        <w:jc w:val="both"/>
        <w:rPr>
          <w:rFonts w:ascii="Times New Roman" w:hAnsi="Times New Roman" w:cs="Times New Roman"/>
          <w:sz w:val="24"/>
          <w:szCs w:val="24"/>
        </w:rPr>
      </w:pPr>
      <w:r w:rsidRPr="00323989">
        <w:rPr>
          <w:rFonts w:ascii="Times New Roman" w:hAnsi="Times New Roman" w:cs="Times New Roman"/>
          <w:sz w:val="24"/>
          <w:szCs w:val="24"/>
        </w:rPr>
        <w:t xml:space="preserve">Stronom przysługuje prawo odstąpienia od umowy w sytuacjach określonych w </w:t>
      </w:r>
      <w:r w:rsidRPr="00E73B24">
        <w:rPr>
          <w:rFonts w:ascii="Times New Roman" w:hAnsi="Times New Roman" w:cs="Times New Roman"/>
          <w:i/>
          <w:iCs/>
          <w:sz w:val="24"/>
          <w:szCs w:val="24"/>
        </w:rPr>
        <w:t>Kodeksie cywilnym</w:t>
      </w:r>
      <w:r w:rsidRPr="00323989">
        <w:rPr>
          <w:rFonts w:ascii="Times New Roman" w:hAnsi="Times New Roman" w:cs="Times New Roman"/>
          <w:sz w:val="24"/>
          <w:szCs w:val="24"/>
        </w:rPr>
        <w:t xml:space="preserve"> oraz niniejszej umowie.</w:t>
      </w:r>
    </w:p>
    <w:p w14:paraId="7DDC173E" w14:textId="611728F6" w:rsidR="00444D97" w:rsidRPr="00323989" w:rsidRDefault="001D05B3" w:rsidP="006B36B9">
      <w:pPr>
        <w:pStyle w:val="Teksttreci0"/>
        <w:numPr>
          <w:ilvl w:val="8"/>
          <w:numId w:val="4"/>
        </w:numPr>
        <w:shd w:val="clear" w:color="auto" w:fill="auto"/>
        <w:spacing w:before="120" w:after="0" w:line="240" w:lineRule="auto"/>
        <w:ind w:left="426" w:hanging="426"/>
        <w:jc w:val="both"/>
        <w:rPr>
          <w:rFonts w:ascii="Times New Roman" w:hAnsi="Times New Roman" w:cs="Times New Roman"/>
          <w:sz w:val="24"/>
          <w:szCs w:val="24"/>
        </w:rPr>
      </w:pPr>
      <w:r w:rsidRPr="002B11E3">
        <w:rPr>
          <w:rFonts w:ascii="Times New Roman" w:hAnsi="Times New Roman" w:cs="Times New Roman"/>
          <w:b/>
          <w:bCs/>
          <w:sz w:val="24"/>
          <w:szCs w:val="24"/>
        </w:rPr>
        <w:t>ZAMAWIAJĄC</w:t>
      </w:r>
      <w:r>
        <w:rPr>
          <w:rFonts w:ascii="Times New Roman" w:hAnsi="Times New Roman" w:cs="Times New Roman"/>
          <w:b/>
          <w:bCs/>
          <w:sz w:val="24"/>
          <w:szCs w:val="24"/>
        </w:rPr>
        <w:t>EMU</w:t>
      </w:r>
      <w:r w:rsidR="00444D97" w:rsidRPr="00323989">
        <w:rPr>
          <w:rFonts w:ascii="Times New Roman" w:hAnsi="Times New Roman" w:cs="Times New Roman"/>
          <w:sz w:val="24"/>
          <w:szCs w:val="24"/>
        </w:rPr>
        <w:t xml:space="preserve"> przysługuje prawo odstąpienia od umowy w przypadku, gdy:</w:t>
      </w:r>
    </w:p>
    <w:p w14:paraId="57FA6B0D" w14:textId="52980412" w:rsidR="006B36B9" w:rsidRDefault="00444D97" w:rsidP="006B36B9">
      <w:pPr>
        <w:pStyle w:val="Teksttreci0"/>
        <w:numPr>
          <w:ilvl w:val="0"/>
          <w:numId w:val="10"/>
        </w:numPr>
        <w:shd w:val="clear" w:color="auto" w:fill="auto"/>
        <w:spacing w:before="120" w:after="0" w:line="240" w:lineRule="auto"/>
        <w:ind w:left="851" w:right="20" w:hanging="425"/>
        <w:jc w:val="both"/>
        <w:rPr>
          <w:rFonts w:ascii="Times New Roman" w:hAnsi="Times New Roman" w:cs="Times New Roman"/>
          <w:sz w:val="24"/>
          <w:szCs w:val="24"/>
        </w:rPr>
      </w:pPr>
      <w:r w:rsidRPr="00323989">
        <w:rPr>
          <w:rFonts w:ascii="Times New Roman" w:hAnsi="Times New Roman" w:cs="Times New Roman"/>
          <w:sz w:val="24"/>
          <w:szCs w:val="24"/>
        </w:rPr>
        <w:t xml:space="preserve">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t>
      </w:r>
      <w:r w:rsidR="001D05B3" w:rsidRPr="002B11E3">
        <w:rPr>
          <w:rFonts w:ascii="Times New Roman" w:hAnsi="Times New Roman" w:cs="Times New Roman"/>
          <w:b/>
          <w:bCs/>
          <w:sz w:val="24"/>
          <w:szCs w:val="24"/>
        </w:rPr>
        <w:t>ZAMAWIAJĄCY</w:t>
      </w:r>
      <w:r w:rsidRPr="00323989">
        <w:rPr>
          <w:rFonts w:ascii="Times New Roman" w:hAnsi="Times New Roman" w:cs="Times New Roman"/>
          <w:sz w:val="24"/>
          <w:szCs w:val="24"/>
        </w:rPr>
        <w:t xml:space="preserve"> może odstąpić od umowy w terminie 30 dni od dnia powzięcia wiadomości o tych okolicznościach. W</w:t>
      </w:r>
      <w:r w:rsidR="001D05B3">
        <w:rPr>
          <w:rFonts w:ascii="Times New Roman" w:hAnsi="Times New Roman" w:cs="Times New Roman"/>
          <w:sz w:val="24"/>
          <w:szCs w:val="24"/>
        </w:rPr>
        <w:t> </w:t>
      </w:r>
      <w:r w:rsidRPr="00323989">
        <w:rPr>
          <w:rFonts w:ascii="Times New Roman" w:hAnsi="Times New Roman" w:cs="Times New Roman"/>
          <w:sz w:val="24"/>
          <w:szCs w:val="24"/>
        </w:rPr>
        <w:t xml:space="preserve">takim wypadku </w:t>
      </w:r>
      <w:r w:rsidR="00784218" w:rsidRPr="008A08EB">
        <w:rPr>
          <w:rFonts w:ascii="Times New Roman" w:hAnsi="Times New Roman" w:cs="Times New Roman"/>
          <w:b/>
          <w:sz w:val="24"/>
          <w:szCs w:val="24"/>
        </w:rPr>
        <w:t>WYKONAWC</w:t>
      </w:r>
      <w:r w:rsidR="00784218">
        <w:rPr>
          <w:rFonts w:ascii="Times New Roman" w:hAnsi="Times New Roman" w:cs="Times New Roman"/>
          <w:b/>
          <w:sz w:val="24"/>
          <w:szCs w:val="24"/>
        </w:rPr>
        <w:t>A</w:t>
      </w:r>
      <w:r w:rsidRPr="00323989">
        <w:rPr>
          <w:rFonts w:ascii="Times New Roman" w:hAnsi="Times New Roman" w:cs="Times New Roman"/>
          <w:sz w:val="24"/>
          <w:szCs w:val="24"/>
        </w:rPr>
        <w:t xml:space="preserve"> może żądać jedynie wynagrodzenia należnego z</w:t>
      </w:r>
      <w:r w:rsidR="001D05B3">
        <w:rPr>
          <w:rFonts w:ascii="Times New Roman" w:hAnsi="Times New Roman" w:cs="Times New Roman"/>
          <w:sz w:val="24"/>
          <w:szCs w:val="24"/>
        </w:rPr>
        <w:t> </w:t>
      </w:r>
      <w:r w:rsidRPr="00323989">
        <w:rPr>
          <w:rFonts w:ascii="Times New Roman" w:hAnsi="Times New Roman" w:cs="Times New Roman"/>
          <w:sz w:val="24"/>
          <w:szCs w:val="24"/>
        </w:rPr>
        <w:t>tytułu wykonania części umowy;</w:t>
      </w:r>
    </w:p>
    <w:p w14:paraId="289905DD" w14:textId="57045F14" w:rsidR="006B36B9" w:rsidRDefault="00444D97" w:rsidP="006B36B9">
      <w:pPr>
        <w:pStyle w:val="Teksttreci0"/>
        <w:numPr>
          <w:ilvl w:val="0"/>
          <w:numId w:val="10"/>
        </w:numPr>
        <w:shd w:val="clear" w:color="auto" w:fill="auto"/>
        <w:spacing w:before="120" w:after="0" w:line="240" w:lineRule="auto"/>
        <w:ind w:left="851" w:right="20" w:hanging="425"/>
        <w:jc w:val="both"/>
        <w:rPr>
          <w:rFonts w:ascii="Times New Roman" w:hAnsi="Times New Roman" w:cs="Times New Roman"/>
          <w:sz w:val="24"/>
          <w:szCs w:val="24"/>
        </w:rPr>
      </w:pPr>
      <w:r w:rsidRPr="006B36B9">
        <w:rPr>
          <w:rFonts w:ascii="Times New Roman" w:hAnsi="Times New Roman" w:cs="Times New Roman"/>
          <w:sz w:val="24"/>
          <w:szCs w:val="24"/>
        </w:rPr>
        <w:t xml:space="preserve">Zostanie wydany nakaz zajęcia majątku </w:t>
      </w:r>
      <w:r w:rsidR="00784218" w:rsidRPr="008A08EB">
        <w:rPr>
          <w:rFonts w:ascii="Times New Roman" w:hAnsi="Times New Roman" w:cs="Times New Roman"/>
          <w:b/>
          <w:sz w:val="24"/>
          <w:szCs w:val="24"/>
        </w:rPr>
        <w:t>WYKONAWC</w:t>
      </w:r>
      <w:r w:rsidR="00784218">
        <w:rPr>
          <w:rFonts w:ascii="Times New Roman" w:hAnsi="Times New Roman" w:cs="Times New Roman"/>
          <w:b/>
          <w:sz w:val="24"/>
          <w:szCs w:val="24"/>
        </w:rPr>
        <w:t>Y</w:t>
      </w:r>
      <w:r w:rsidRPr="006B36B9">
        <w:rPr>
          <w:rFonts w:ascii="Times New Roman" w:hAnsi="Times New Roman" w:cs="Times New Roman"/>
          <w:sz w:val="24"/>
          <w:szCs w:val="24"/>
        </w:rPr>
        <w:t>;</w:t>
      </w:r>
    </w:p>
    <w:p w14:paraId="57EDDA42" w14:textId="2CBF7FCC" w:rsidR="006B36B9" w:rsidRDefault="00444D97" w:rsidP="006B36B9">
      <w:pPr>
        <w:pStyle w:val="Teksttreci0"/>
        <w:numPr>
          <w:ilvl w:val="0"/>
          <w:numId w:val="10"/>
        </w:numPr>
        <w:shd w:val="clear" w:color="auto" w:fill="auto"/>
        <w:spacing w:before="120" w:after="0" w:line="240" w:lineRule="auto"/>
        <w:ind w:left="851" w:right="20" w:hanging="425"/>
        <w:jc w:val="both"/>
        <w:rPr>
          <w:rFonts w:ascii="Times New Roman" w:hAnsi="Times New Roman" w:cs="Times New Roman"/>
          <w:sz w:val="24"/>
          <w:szCs w:val="24"/>
        </w:rPr>
      </w:pPr>
      <w:r w:rsidRPr="006B36B9">
        <w:rPr>
          <w:rFonts w:ascii="Times New Roman" w:hAnsi="Times New Roman" w:cs="Times New Roman"/>
          <w:sz w:val="24"/>
          <w:szCs w:val="24"/>
        </w:rPr>
        <w:t xml:space="preserve">Zostanie ogłoszona upadłość lub rozwiązanie firmy </w:t>
      </w:r>
      <w:r w:rsidR="00784218" w:rsidRPr="008A08EB">
        <w:rPr>
          <w:rFonts w:ascii="Times New Roman" w:hAnsi="Times New Roman" w:cs="Times New Roman"/>
          <w:b/>
          <w:sz w:val="24"/>
          <w:szCs w:val="24"/>
        </w:rPr>
        <w:t>WYKONAWC</w:t>
      </w:r>
      <w:r w:rsidR="00784218">
        <w:rPr>
          <w:rFonts w:ascii="Times New Roman" w:hAnsi="Times New Roman" w:cs="Times New Roman"/>
          <w:b/>
          <w:sz w:val="24"/>
          <w:szCs w:val="24"/>
        </w:rPr>
        <w:t>Y</w:t>
      </w:r>
      <w:r w:rsidRPr="006B36B9">
        <w:rPr>
          <w:rFonts w:ascii="Times New Roman" w:hAnsi="Times New Roman" w:cs="Times New Roman"/>
          <w:sz w:val="24"/>
          <w:szCs w:val="24"/>
        </w:rPr>
        <w:t>;</w:t>
      </w:r>
    </w:p>
    <w:p w14:paraId="4612EE1E" w14:textId="3DC870B5" w:rsidR="00444D97" w:rsidRPr="006B36B9" w:rsidRDefault="00784218" w:rsidP="006B36B9">
      <w:pPr>
        <w:pStyle w:val="Teksttreci0"/>
        <w:numPr>
          <w:ilvl w:val="0"/>
          <w:numId w:val="10"/>
        </w:numPr>
        <w:shd w:val="clear" w:color="auto" w:fill="auto"/>
        <w:spacing w:before="120" w:after="0" w:line="240" w:lineRule="auto"/>
        <w:ind w:left="851" w:right="20" w:hanging="425"/>
        <w:jc w:val="both"/>
        <w:rPr>
          <w:rFonts w:ascii="Times New Roman" w:hAnsi="Times New Roman" w:cs="Times New Roman"/>
          <w:sz w:val="24"/>
          <w:szCs w:val="24"/>
        </w:rPr>
      </w:pPr>
      <w:r w:rsidRPr="008A08EB">
        <w:rPr>
          <w:rFonts w:ascii="Times New Roman" w:hAnsi="Times New Roman" w:cs="Times New Roman"/>
          <w:b/>
          <w:sz w:val="24"/>
          <w:szCs w:val="24"/>
        </w:rPr>
        <w:t>WYKONAWC</w:t>
      </w:r>
      <w:r>
        <w:rPr>
          <w:rFonts w:ascii="Times New Roman" w:hAnsi="Times New Roman" w:cs="Times New Roman"/>
          <w:b/>
          <w:sz w:val="24"/>
          <w:szCs w:val="24"/>
        </w:rPr>
        <w:t>A</w:t>
      </w:r>
      <w:r w:rsidR="00444D97" w:rsidRPr="006B36B9">
        <w:rPr>
          <w:rFonts w:ascii="Times New Roman" w:hAnsi="Times New Roman" w:cs="Times New Roman"/>
          <w:sz w:val="24"/>
          <w:szCs w:val="24"/>
        </w:rPr>
        <w:t xml:space="preserve"> realizuje przedmiot umowy z naruszeniem warunków umowy i</w:t>
      </w:r>
      <w:r w:rsidR="001D05B3">
        <w:rPr>
          <w:rFonts w:ascii="Times New Roman" w:hAnsi="Times New Roman" w:cs="Times New Roman"/>
          <w:sz w:val="24"/>
          <w:szCs w:val="24"/>
        </w:rPr>
        <w:t> </w:t>
      </w:r>
      <w:r w:rsidR="00444D97" w:rsidRPr="006B36B9">
        <w:rPr>
          <w:rFonts w:ascii="Times New Roman" w:hAnsi="Times New Roman" w:cs="Times New Roman"/>
          <w:sz w:val="24"/>
          <w:szCs w:val="24"/>
        </w:rPr>
        <w:t xml:space="preserve">pomimo wezwania </w:t>
      </w:r>
      <w:r w:rsidR="001D05B3" w:rsidRPr="002B11E3">
        <w:rPr>
          <w:rFonts w:ascii="Times New Roman" w:hAnsi="Times New Roman" w:cs="Times New Roman"/>
          <w:b/>
          <w:bCs/>
          <w:sz w:val="24"/>
          <w:szCs w:val="24"/>
        </w:rPr>
        <w:t>ZAMAWIAJĄC</w:t>
      </w:r>
      <w:r w:rsidR="001D05B3">
        <w:rPr>
          <w:rFonts w:ascii="Times New Roman" w:hAnsi="Times New Roman" w:cs="Times New Roman"/>
          <w:b/>
          <w:bCs/>
          <w:sz w:val="24"/>
          <w:szCs w:val="24"/>
        </w:rPr>
        <w:t>EGO</w:t>
      </w:r>
      <w:r w:rsidR="00444D97" w:rsidRPr="006B36B9">
        <w:rPr>
          <w:rFonts w:ascii="Times New Roman" w:hAnsi="Times New Roman" w:cs="Times New Roman"/>
          <w:sz w:val="24"/>
          <w:szCs w:val="24"/>
        </w:rPr>
        <w:t xml:space="preserve"> złożonego na piśmie, po upływie wyznaczonego terminu, nie rozpocznie realizacji przedmiotu umowy zgodnie z</w:t>
      </w:r>
      <w:r w:rsidR="001D05B3">
        <w:rPr>
          <w:rFonts w:ascii="Times New Roman" w:hAnsi="Times New Roman" w:cs="Times New Roman"/>
          <w:sz w:val="24"/>
          <w:szCs w:val="24"/>
        </w:rPr>
        <w:t> </w:t>
      </w:r>
      <w:r w:rsidR="00444D97" w:rsidRPr="006B36B9">
        <w:rPr>
          <w:rFonts w:ascii="Times New Roman" w:hAnsi="Times New Roman" w:cs="Times New Roman"/>
          <w:sz w:val="24"/>
          <w:szCs w:val="24"/>
        </w:rPr>
        <w:t>warunkami ustalonymi w niniejszej umowie.</w:t>
      </w:r>
    </w:p>
    <w:p w14:paraId="5F45BCE7" w14:textId="3E2E7ADF" w:rsidR="00444D97" w:rsidRPr="00323989" w:rsidRDefault="001D05B3" w:rsidP="006B36B9">
      <w:pPr>
        <w:pStyle w:val="Teksttreci0"/>
        <w:numPr>
          <w:ilvl w:val="8"/>
          <w:numId w:val="4"/>
        </w:numPr>
        <w:shd w:val="clear" w:color="auto" w:fill="auto"/>
        <w:tabs>
          <w:tab w:val="left" w:pos="360"/>
        </w:tabs>
        <w:spacing w:before="120" w:after="0" w:line="240" w:lineRule="auto"/>
        <w:ind w:left="426" w:right="20" w:hanging="426"/>
        <w:jc w:val="both"/>
        <w:rPr>
          <w:rFonts w:ascii="Times New Roman" w:hAnsi="Times New Roman" w:cs="Times New Roman"/>
          <w:sz w:val="24"/>
          <w:szCs w:val="24"/>
        </w:rPr>
      </w:pPr>
      <w:r w:rsidRPr="002B11E3">
        <w:rPr>
          <w:rFonts w:ascii="Times New Roman" w:hAnsi="Times New Roman" w:cs="Times New Roman"/>
          <w:b/>
          <w:bCs/>
          <w:sz w:val="24"/>
          <w:szCs w:val="24"/>
        </w:rPr>
        <w:t>ZAMAWIAJĄC</w:t>
      </w:r>
      <w:r>
        <w:rPr>
          <w:rFonts w:ascii="Times New Roman" w:hAnsi="Times New Roman" w:cs="Times New Roman"/>
          <w:b/>
          <w:bCs/>
          <w:sz w:val="24"/>
          <w:szCs w:val="24"/>
        </w:rPr>
        <w:t>EMU</w:t>
      </w:r>
      <w:r w:rsidR="00444D97" w:rsidRPr="00323989">
        <w:rPr>
          <w:rFonts w:ascii="Times New Roman" w:hAnsi="Times New Roman" w:cs="Times New Roman"/>
          <w:sz w:val="24"/>
          <w:szCs w:val="24"/>
        </w:rPr>
        <w:t xml:space="preserve"> przysługuje prawo odstąpienia od umowy w przypadku naruszenia przez </w:t>
      </w:r>
      <w:r w:rsidR="00784218" w:rsidRPr="008A08EB">
        <w:rPr>
          <w:rFonts w:ascii="Times New Roman" w:hAnsi="Times New Roman" w:cs="Times New Roman"/>
          <w:b/>
          <w:sz w:val="24"/>
          <w:szCs w:val="24"/>
        </w:rPr>
        <w:t>WYKONAWC</w:t>
      </w:r>
      <w:r w:rsidR="00784218">
        <w:rPr>
          <w:rFonts w:ascii="Times New Roman" w:hAnsi="Times New Roman" w:cs="Times New Roman"/>
          <w:b/>
          <w:sz w:val="24"/>
          <w:szCs w:val="24"/>
        </w:rPr>
        <w:t>Ę</w:t>
      </w:r>
      <w:r w:rsidR="00444D97" w:rsidRPr="00323989">
        <w:rPr>
          <w:rFonts w:ascii="Times New Roman" w:hAnsi="Times New Roman" w:cs="Times New Roman"/>
          <w:sz w:val="24"/>
          <w:szCs w:val="24"/>
        </w:rPr>
        <w:t xml:space="preserve"> przepisów prawa, skutkujących powstaniem zagrożenia bezpieczeństwa zdrowia lub życia uczniów. Prawo to </w:t>
      </w:r>
      <w:r w:rsidRPr="002B11E3">
        <w:rPr>
          <w:rFonts w:ascii="Times New Roman" w:hAnsi="Times New Roman" w:cs="Times New Roman"/>
          <w:b/>
          <w:bCs/>
          <w:sz w:val="24"/>
          <w:szCs w:val="24"/>
        </w:rPr>
        <w:t>ZAMAWIAJĄCY</w:t>
      </w:r>
      <w:r w:rsidR="00444D97" w:rsidRPr="00323989">
        <w:rPr>
          <w:rFonts w:ascii="Times New Roman" w:hAnsi="Times New Roman" w:cs="Times New Roman"/>
          <w:sz w:val="24"/>
          <w:szCs w:val="24"/>
        </w:rPr>
        <w:t xml:space="preserve"> może wykonywać w ciągu 30 dni od powzięcia przez niego wiadomości o naruszeniu przez </w:t>
      </w:r>
      <w:r w:rsidR="00784218" w:rsidRPr="008A08EB">
        <w:rPr>
          <w:rFonts w:ascii="Times New Roman" w:hAnsi="Times New Roman" w:cs="Times New Roman"/>
          <w:b/>
          <w:sz w:val="24"/>
          <w:szCs w:val="24"/>
        </w:rPr>
        <w:t>WYKONAWC</w:t>
      </w:r>
      <w:r w:rsidR="00784218">
        <w:rPr>
          <w:rFonts w:ascii="Times New Roman" w:hAnsi="Times New Roman" w:cs="Times New Roman"/>
          <w:b/>
          <w:sz w:val="24"/>
          <w:szCs w:val="24"/>
        </w:rPr>
        <w:t>Ę</w:t>
      </w:r>
      <w:r w:rsidR="00444D97" w:rsidRPr="00323989">
        <w:rPr>
          <w:rFonts w:ascii="Times New Roman" w:hAnsi="Times New Roman" w:cs="Times New Roman"/>
          <w:sz w:val="24"/>
          <w:szCs w:val="24"/>
        </w:rPr>
        <w:t xml:space="preserve"> przepisów prawa skutkujących powstaniem w/w zagrożeń. W takim przypadku </w:t>
      </w:r>
      <w:r w:rsidR="00784218" w:rsidRPr="008A08EB">
        <w:rPr>
          <w:rFonts w:ascii="Times New Roman" w:hAnsi="Times New Roman" w:cs="Times New Roman"/>
          <w:b/>
          <w:sz w:val="24"/>
          <w:szCs w:val="24"/>
        </w:rPr>
        <w:t>WYKONAWC</w:t>
      </w:r>
      <w:r w:rsidR="00784218">
        <w:rPr>
          <w:rFonts w:ascii="Times New Roman" w:hAnsi="Times New Roman" w:cs="Times New Roman"/>
          <w:b/>
          <w:sz w:val="24"/>
          <w:szCs w:val="24"/>
        </w:rPr>
        <w:t>Y</w:t>
      </w:r>
      <w:r w:rsidR="00444D97" w:rsidRPr="00323989">
        <w:rPr>
          <w:rFonts w:ascii="Times New Roman" w:hAnsi="Times New Roman" w:cs="Times New Roman"/>
          <w:sz w:val="24"/>
          <w:szCs w:val="24"/>
        </w:rPr>
        <w:t xml:space="preserve"> przysługuje wynagrodzenie należne mu z tytułu wykonania części umowy.</w:t>
      </w:r>
    </w:p>
    <w:p w14:paraId="116CD91D" w14:textId="00C4C577" w:rsidR="00444D97" w:rsidRPr="00323989" w:rsidRDefault="00784218" w:rsidP="006B36B9">
      <w:pPr>
        <w:pStyle w:val="Teksttreci0"/>
        <w:numPr>
          <w:ilvl w:val="8"/>
          <w:numId w:val="4"/>
        </w:numPr>
        <w:shd w:val="clear" w:color="auto" w:fill="auto"/>
        <w:tabs>
          <w:tab w:val="left" w:pos="365"/>
        </w:tabs>
        <w:spacing w:before="120" w:after="0" w:line="240" w:lineRule="auto"/>
        <w:ind w:left="426" w:right="20" w:hanging="426"/>
        <w:jc w:val="both"/>
        <w:rPr>
          <w:rFonts w:ascii="Times New Roman" w:hAnsi="Times New Roman" w:cs="Times New Roman"/>
          <w:sz w:val="24"/>
          <w:szCs w:val="24"/>
        </w:rPr>
      </w:pPr>
      <w:r w:rsidRPr="008A08EB">
        <w:rPr>
          <w:rFonts w:ascii="Times New Roman" w:hAnsi="Times New Roman" w:cs="Times New Roman"/>
          <w:b/>
          <w:sz w:val="24"/>
          <w:szCs w:val="24"/>
        </w:rPr>
        <w:t>WYKONAWC</w:t>
      </w:r>
      <w:r>
        <w:rPr>
          <w:rFonts w:ascii="Times New Roman" w:hAnsi="Times New Roman" w:cs="Times New Roman"/>
          <w:b/>
          <w:sz w:val="24"/>
          <w:szCs w:val="24"/>
        </w:rPr>
        <w:t>Y</w:t>
      </w:r>
      <w:r w:rsidR="00444D97" w:rsidRPr="00323989">
        <w:rPr>
          <w:rFonts w:ascii="Times New Roman" w:hAnsi="Times New Roman" w:cs="Times New Roman"/>
          <w:sz w:val="24"/>
          <w:szCs w:val="24"/>
        </w:rPr>
        <w:t xml:space="preserve"> przysługuje prawo odstąpienia od umowy, jeżeli </w:t>
      </w:r>
      <w:r w:rsidR="001D05B3" w:rsidRPr="002B11E3">
        <w:rPr>
          <w:rFonts w:ascii="Times New Roman" w:hAnsi="Times New Roman" w:cs="Times New Roman"/>
          <w:b/>
          <w:bCs/>
          <w:sz w:val="24"/>
          <w:szCs w:val="24"/>
        </w:rPr>
        <w:t>ZAMAWIAJĄCY</w:t>
      </w:r>
      <w:r w:rsidR="00444D97" w:rsidRPr="00323989">
        <w:rPr>
          <w:rFonts w:ascii="Times New Roman" w:hAnsi="Times New Roman" w:cs="Times New Roman"/>
          <w:sz w:val="24"/>
          <w:szCs w:val="24"/>
        </w:rPr>
        <w:t xml:space="preserve"> nie</w:t>
      </w:r>
      <w:r w:rsidR="001D05B3">
        <w:rPr>
          <w:rFonts w:ascii="Times New Roman" w:hAnsi="Times New Roman" w:cs="Times New Roman"/>
          <w:sz w:val="24"/>
          <w:szCs w:val="24"/>
        </w:rPr>
        <w:t> </w:t>
      </w:r>
      <w:r w:rsidR="00444D97" w:rsidRPr="00323989">
        <w:rPr>
          <w:rFonts w:ascii="Times New Roman" w:hAnsi="Times New Roman" w:cs="Times New Roman"/>
          <w:sz w:val="24"/>
          <w:szCs w:val="24"/>
        </w:rPr>
        <w:t>wywiązuje się z obowiązku zapłaty faktur VAT mimo dodatkowego wezwania w</w:t>
      </w:r>
      <w:r w:rsidR="001D05B3">
        <w:rPr>
          <w:rFonts w:ascii="Times New Roman" w:hAnsi="Times New Roman" w:cs="Times New Roman"/>
          <w:sz w:val="24"/>
          <w:szCs w:val="24"/>
        </w:rPr>
        <w:t> </w:t>
      </w:r>
      <w:r w:rsidR="00444D97" w:rsidRPr="00323989">
        <w:rPr>
          <w:rFonts w:ascii="Times New Roman" w:hAnsi="Times New Roman" w:cs="Times New Roman"/>
          <w:sz w:val="24"/>
          <w:szCs w:val="24"/>
        </w:rPr>
        <w:t>terminie 1 miesiąca od upływu terminu zapłaty, określonego w niniejszej umowie, w</w:t>
      </w:r>
      <w:r w:rsidR="001D05B3">
        <w:rPr>
          <w:rFonts w:ascii="Times New Roman" w:hAnsi="Times New Roman" w:cs="Times New Roman"/>
          <w:sz w:val="24"/>
          <w:szCs w:val="24"/>
        </w:rPr>
        <w:t> </w:t>
      </w:r>
      <w:r w:rsidR="00444D97" w:rsidRPr="00323989">
        <w:rPr>
          <w:rFonts w:ascii="Times New Roman" w:hAnsi="Times New Roman" w:cs="Times New Roman"/>
          <w:sz w:val="24"/>
          <w:szCs w:val="24"/>
        </w:rPr>
        <w:t>terminie do 30 dni od powstania okoliczności.</w:t>
      </w:r>
    </w:p>
    <w:p w14:paraId="17D1F64B" w14:textId="77777777" w:rsidR="00444D97" w:rsidRPr="00323989" w:rsidRDefault="00444D97" w:rsidP="006B36B9">
      <w:pPr>
        <w:pStyle w:val="Teksttreci0"/>
        <w:numPr>
          <w:ilvl w:val="8"/>
          <w:numId w:val="4"/>
        </w:numPr>
        <w:shd w:val="clear" w:color="auto" w:fill="auto"/>
        <w:tabs>
          <w:tab w:val="left" w:pos="365"/>
        </w:tabs>
        <w:spacing w:before="120" w:after="0" w:line="240" w:lineRule="auto"/>
        <w:ind w:left="426" w:right="20" w:hanging="426"/>
        <w:jc w:val="both"/>
        <w:rPr>
          <w:rFonts w:ascii="Times New Roman" w:hAnsi="Times New Roman" w:cs="Times New Roman"/>
          <w:sz w:val="24"/>
          <w:szCs w:val="24"/>
        </w:rPr>
      </w:pPr>
      <w:r w:rsidRPr="00323989">
        <w:rPr>
          <w:rFonts w:ascii="Times New Roman" w:hAnsi="Times New Roman" w:cs="Times New Roman"/>
          <w:sz w:val="24"/>
          <w:szCs w:val="24"/>
        </w:rPr>
        <w:t>Odstąpienie od umowy powinno nastąpić w formie pisemnej pod rygorem nieważności takiego oświadczenia i powinno zawierać uzasadnienie.</w:t>
      </w:r>
    </w:p>
    <w:p w14:paraId="04621B36" w14:textId="60E020F5" w:rsidR="00031C94" w:rsidRPr="00AA2E97" w:rsidRDefault="00AA2E97" w:rsidP="00AA2E97">
      <w:pPr>
        <w:keepNext/>
        <w:keepLines/>
        <w:spacing w:before="120"/>
        <w:ind w:left="4400" w:hanging="4400"/>
        <w:jc w:val="center"/>
        <w:rPr>
          <w:b/>
          <w:bCs/>
          <w:i/>
          <w:iCs/>
          <w:sz w:val="24"/>
          <w:szCs w:val="24"/>
        </w:rPr>
      </w:pPr>
      <w:bookmarkStart w:id="9" w:name="bookmark7"/>
      <w:r w:rsidRPr="00AA2E97">
        <w:rPr>
          <w:b/>
          <w:bCs/>
          <w:i/>
          <w:iCs/>
          <w:sz w:val="24"/>
          <w:szCs w:val="24"/>
        </w:rPr>
        <w:lastRenderedPageBreak/>
        <w:t>Zmiana umowy</w:t>
      </w:r>
    </w:p>
    <w:p w14:paraId="4317E82E" w14:textId="1BB185AE" w:rsidR="00444D97" w:rsidRPr="003C4DA5" w:rsidRDefault="00444D97" w:rsidP="00444D97">
      <w:pPr>
        <w:keepNext/>
        <w:keepLines/>
        <w:spacing w:before="120"/>
        <w:ind w:left="4400"/>
        <w:rPr>
          <w:b/>
          <w:bCs/>
          <w:sz w:val="24"/>
          <w:szCs w:val="24"/>
        </w:rPr>
      </w:pPr>
      <w:r w:rsidRPr="003C4DA5">
        <w:rPr>
          <w:b/>
          <w:bCs/>
          <w:sz w:val="24"/>
          <w:szCs w:val="24"/>
        </w:rPr>
        <w:t>§ 8</w:t>
      </w:r>
      <w:bookmarkEnd w:id="9"/>
    </w:p>
    <w:p w14:paraId="488703D0" w14:textId="20944137" w:rsidR="00444D97" w:rsidRPr="001257EA" w:rsidRDefault="00444D97" w:rsidP="006B36B9">
      <w:pPr>
        <w:pStyle w:val="Teksttreci0"/>
        <w:numPr>
          <w:ilvl w:val="0"/>
          <w:numId w:val="5"/>
        </w:numPr>
        <w:shd w:val="clear" w:color="auto" w:fill="auto"/>
        <w:spacing w:before="120" w:after="0" w:line="240" w:lineRule="auto"/>
        <w:ind w:left="426" w:right="20" w:hanging="390"/>
        <w:jc w:val="both"/>
        <w:rPr>
          <w:rFonts w:ascii="Times New Roman" w:hAnsi="Times New Roman" w:cs="Times New Roman"/>
          <w:sz w:val="24"/>
          <w:szCs w:val="24"/>
        </w:rPr>
      </w:pPr>
      <w:r w:rsidRPr="001257EA">
        <w:rPr>
          <w:rFonts w:ascii="Times New Roman" w:hAnsi="Times New Roman" w:cs="Times New Roman"/>
          <w:sz w:val="24"/>
          <w:szCs w:val="24"/>
        </w:rPr>
        <w:t xml:space="preserve">Na podstawie art. </w:t>
      </w:r>
      <w:r w:rsidR="00E56A18" w:rsidRPr="001257EA">
        <w:rPr>
          <w:rFonts w:ascii="Times New Roman" w:hAnsi="Times New Roman" w:cs="Times New Roman"/>
          <w:sz w:val="24"/>
          <w:szCs w:val="24"/>
        </w:rPr>
        <w:t>445</w:t>
      </w:r>
      <w:r w:rsidRPr="001257EA">
        <w:rPr>
          <w:rFonts w:ascii="Times New Roman" w:hAnsi="Times New Roman" w:cs="Times New Roman"/>
          <w:sz w:val="24"/>
          <w:szCs w:val="24"/>
        </w:rPr>
        <w:t xml:space="preserve"> ust.</w:t>
      </w:r>
      <w:r w:rsidR="00E56A18" w:rsidRPr="001257EA">
        <w:rPr>
          <w:rFonts w:ascii="Times New Roman" w:hAnsi="Times New Roman" w:cs="Times New Roman"/>
          <w:sz w:val="24"/>
          <w:szCs w:val="24"/>
        </w:rPr>
        <w:t xml:space="preserve"> </w:t>
      </w:r>
      <w:r w:rsidRPr="001257EA">
        <w:rPr>
          <w:rFonts w:ascii="Times New Roman" w:hAnsi="Times New Roman" w:cs="Times New Roman"/>
          <w:sz w:val="24"/>
          <w:szCs w:val="24"/>
        </w:rPr>
        <w:t xml:space="preserve">1 pkt 1 </w:t>
      </w:r>
      <w:r w:rsidR="00E56A18" w:rsidRPr="001257EA">
        <w:rPr>
          <w:rFonts w:ascii="Times New Roman" w:hAnsi="Times New Roman" w:cs="Times New Roman"/>
          <w:i/>
          <w:iCs/>
          <w:sz w:val="24"/>
          <w:szCs w:val="24"/>
        </w:rPr>
        <w:t>Prawa zamówień publicznych</w:t>
      </w:r>
      <w:r w:rsidRPr="001257EA">
        <w:rPr>
          <w:rFonts w:ascii="Times New Roman" w:hAnsi="Times New Roman" w:cs="Times New Roman"/>
          <w:sz w:val="24"/>
          <w:szCs w:val="24"/>
        </w:rPr>
        <w:t xml:space="preserve">, Zamawiający przewiduje </w:t>
      </w:r>
      <w:r w:rsidR="00E73B24" w:rsidRPr="001257EA">
        <w:rPr>
          <w:rFonts w:ascii="Times New Roman" w:hAnsi="Times New Roman" w:cs="Times New Roman"/>
          <w:sz w:val="24"/>
          <w:szCs w:val="24"/>
        </w:rPr>
        <w:t xml:space="preserve">możliwość </w:t>
      </w:r>
      <w:r w:rsidRPr="001257EA">
        <w:rPr>
          <w:rFonts w:ascii="Times New Roman" w:hAnsi="Times New Roman" w:cs="Times New Roman"/>
          <w:sz w:val="24"/>
          <w:szCs w:val="24"/>
        </w:rPr>
        <w:t>zmian</w:t>
      </w:r>
      <w:r w:rsidR="00E73B24" w:rsidRPr="001257EA">
        <w:rPr>
          <w:rFonts w:ascii="Times New Roman" w:hAnsi="Times New Roman" w:cs="Times New Roman"/>
          <w:sz w:val="24"/>
          <w:szCs w:val="24"/>
        </w:rPr>
        <w:t>y</w:t>
      </w:r>
      <w:r w:rsidRPr="001257EA">
        <w:rPr>
          <w:rFonts w:ascii="Times New Roman" w:hAnsi="Times New Roman" w:cs="Times New Roman"/>
          <w:sz w:val="24"/>
          <w:szCs w:val="24"/>
        </w:rPr>
        <w:t xml:space="preserve"> postanowień umowy w przypadku:</w:t>
      </w:r>
    </w:p>
    <w:p w14:paraId="7EAA1C19" w14:textId="77777777" w:rsidR="00444D97" w:rsidRPr="001257EA" w:rsidRDefault="00444D97" w:rsidP="006B36B9">
      <w:pPr>
        <w:pStyle w:val="Teksttreci0"/>
        <w:numPr>
          <w:ilvl w:val="1"/>
          <w:numId w:val="5"/>
        </w:numPr>
        <w:shd w:val="clear" w:color="auto" w:fill="auto"/>
        <w:spacing w:before="120" w:after="0" w:line="240" w:lineRule="auto"/>
        <w:ind w:left="851" w:hanging="425"/>
        <w:jc w:val="both"/>
        <w:rPr>
          <w:rFonts w:ascii="Times New Roman" w:hAnsi="Times New Roman" w:cs="Times New Roman"/>
          <w:sz w:val="24"/>
          <w:szCs w:val="24"/>
        </w:rPr>
      </w:pPr>
      <w:r w:rsidRPr="001257EA">
        <w:rPr>
          <w:rFonts w:ascii="Times New Roman" w:hAnsi="Times New Roman" w:cs="Times New Roman"/>
          <w:sz w:val="24"/>
          <w:szCs w:val="24"/>
        </w:rPr>
        <w:t>Zmiany terminów realizacji umowy z uwagi na działania siły wyższej;</w:t>
      </w:r>
    </w:p>
    <w:p w14:paraId="5F04ED9B" w14:textId="14AA72C4" w:rsidR="00444D97" w:rsidRPr="001257EA" w:rsidRDefault="00444D97" w:rsidP="006B36B9">
      <w:pPr>
        <w:pStyle w:val="Teksttreci0"/>
        <w:numPr>
          <w:ilvl w:val="1"/>
          <w:numId w:val="5"/>
        </w:numPr>
        <w:shd w:val="clear" w:color="auto" w:fill="auto"/>
        <w:spacing w:before="120" w:after="0" w:line="240" w:lineRule="auto"/>
        <w:ind w:left="851" w:right="20" w:hanging="425"/>
        <w:jc w:val="both"/>
        <w:rPr>
          <w:rFonts w:ascii="Times New Roman" w:hAnsi="Times New Roman" w:cs="Times New Roman"/>
          <w:sz w:val="24"/>
          <w:szCs w:val="24"/>
        </w:rPr>
      </w:pPr>
      <w:r w:rsidRPr="001257EA">
        <w:rPr>
          <w:rFonts w:ascii="Times New Roman" w:hAnsi="Times New Roman" w:cs="Times New Roman"/>
          <w:sz w:val="24"/>
          <w:szCs w:val="24"/>
        </w:rPr>
        <w:t>Zmiany tras i godzin w przypadku wystąpienia okoliczności nieprzewidzianych w</w:t>
      </w:r>
      <w:r w:rsidR="00E73B24" w:rsidRPr="001257EA">
        <w:rPr>
          <w:rFonts w:ascii="Times New Roman" w:hAnsi="Times New Roman" w:cs="Times New Roman"/>
          <w:sz w:val="24"/>
          <w:szCs w:val="24"/>
        </w:rPr>
        <w:t> </w:t>
      </w:r>
      <w:r w:rsidRPr="001257EA">
        <w:rPr>
          <w:rFonts w:ascii="Times New Roman" w:hAnsi="Times New Roman" w:cs="Times New Roman"/>
          <w:sz w:val="24"/>
          <w:szCs w:val="24"/>
        </w:rPr>
        <w:t xml:space="preserve">organizacji roku szkolnego. </w:t>
      </w:r>
      <w:r w:rsidR="00E56A18" w:rsidRPr="001257EA">
        <w:rPr>
          <w:rFonts w:ascii="Times New Roman" w:hAnsi="Times New Roman" w:cs="Times New Roman"/>
          <w:b/>
          <w:sz w:val="24"/>
          <w:szCs w:val="24"/>
        </w:rPr>
        <w:t>WYKONAWCA</w:t>
      </w:r>
      <w:r w:rsidRPr="001257EA">
        <w:rPr>
          <w:rFonts w:ascii="Times New Roman" w:hAnsi="Times New Roman" w:cs="Times New Roman"/>
          <w:sz w:val="24"/>
          <w:szCs w:val="24"/>
        </w:rPr>
        <w:t xml:space="preserve"> powinien dostosować się do zaistniałej sytuacji, o której zostanie powiadomiony przez </w:t>
      </w:r>
      <w:r w:rsidR="001D05B3" w:rsidRPr="001257EA">
        <w:rPr>
          <w:rFonts w:ascii="Times New Roman" w:hAnsi="Times New Roman" w:cs="Times New Roman"/>
          <w:b/>
          <w:bCs/>
          <w:sz w:val="24"/>
          <w:szCs w:val="24"/>
        </w:rPr>
        <w:t>ZAMAWIAJĄCEGO</w:t>
      </w:r>
      <w:r w:rsidRPr="001257EA">
        <w:rPr>
          <w:rFonts w:ascii="Times New Roman" w:hAnsi="Times New Roman" w:cs="Times New Roman"/>
          <w:sz w:val="24"/>
          <w:szCs w:val="24"/>
        </w:rPr>
        <w:t>;</w:t>
      </w:r>
    </w:p>
    <w:p w14:paraId="5B1C3D55" w14:textId="51257B6A" w:rsidR="00444D97" w:rsidRPr="001257EA" w:rsidRDefault="00444D97" w:rsidP="006B36B9">
      <w:pPr>
        <w:pStyle w:val="Teksttreci0"/>
        <w:numPr>
          <w:ilvl w:val="1"/>
          <w:numId w:val="5"/>
        </w:numPr>
        <w:shd w:val="clear" w:color="auto" w:fill="auto"/>
        <w:spacing w:before="120" w:after="0" w:line="240" w:lineRule="auto"/>
        <w:ind w:left="851" w:right="20" w:hanging="425"/>
        <w:jc w:val="both"/>
        <w:rPr>
          <w:rFonts w:ascii="Times New Roman" w:hAnsi="Times New Roman" w:cs="Times New Roman"/>
          <w:sz w:val="24"/>
          <w:szCs w:val="24"/>
        </w:rPr>
      </w:pPr>
      <w:r w:rsidRPr="001257EA">
        <w:rPr>
          <w:rFonts w:ascii="Times New Roman" w:hAnsi="Times New Roman" w:cs="Times New Roman"/>
          <w:sz w:val="24"/>
          <w:szCs w:val="24"/>
        </w:rPr>
        <w:t xml:space="preserve">Zawieszenia przez </w:t>
      </w:r>
      <w:r w:rsidR="001257EA" w:rsidRPr="001257EA">
        <w:rPr>
          <w:rFonts w:ascii="Times New Roman" w:hAnsi="Times New Roman" w:cs="Times New Roman"/>
          <w:b/>
          <w:bCs/>
          <w:sz w:val="24"/>
          <w:szCs w:val="24"/>
        </w:rPr>
        <w:t>ZAMAWIAJĄCEGO</w:t>
      </w:r>
      <w:r w:rsidRPr="001257EA">
        <w:rPr>
          <w:rFonts w:ascii="Times New Roman" w:hAnsi="Times New Roman" w:cs="Times New Roman"/>
          <w:sz w:val="24"/>
          <w:szCs w:val="24"/>
        </w:rPr>
        <w:t xml:space="preserve"> wykonania usługi z przyczyn niezależnych od </w:t>
      </w:r>
      <w:r w:rsidR="00784218" w:rsidRPr="001257EA">
        <w:rPr>
          <w:rFonts w:ascii="Times New Roman" w:hAnsi="Times New Roman" w:cs="Times New Roman"/>
          <w:b/>
          <w:sz w:val="24"/>
          <w:szCs w:val="24"/>
        </w:rPr>
        <w:t>WYKONAWCY</w:t>
      </w:r>
      <w:r w:rsidRPr="001257EA">
        <w:rPr>
          <w:rFonts w:ascii="Times New Roman" w:hAnsi="Times New Roman" w:cs="Times New Roman"/>
          <w:sz w:val="24"/>
          <w:szCs w:val="24"/>
        </w:rPr>
        <w:t>;</w:t>
      </w:r>
    </w:p>
    <w:p w14:paraId="5204B3F6" w14:textId="77777777" w:rsidR="006B36B9" w:rsidRPr="001257EA" w:rsidRDefault="00444D97" w:rsidP="006B36B9">
      <w:pPr>
        <w:pStyle w:val="Teksttreci0"/>
        <w:numPr>
          <w:ilvl w:val="1"/>
          <w:numId w:val="5"/>
        </w:numPr>
        <w:shd w:val="clear" w:color="auto" w:fill="auto"/>
        <w:spacing w:before="120" w:after="0" w:line="240" w:lineRule="auto"/>
        <w:ind w:left="851" w:hanging="425"/>
        <w:jc w:val="both"/>
        <w:rPr>
          <w:rFonts w:ascii="Times New Roman" w:hAnsi="Times New Roman" w:cs="Times New Roman"/>
          <w:sz w:val="24"/>
          <w:szCs w:val="24"/>
        </w:rPr>
      </w:pPr>
      <w:r w:rsidRPr="001257EA">
        <w:rPr>
          <w:rFonts w:ascii="Times New Roman" w:hAnsi="Times New Roman" w:cs="Times New Roman"/>
          <w:sz w:val="24"/>
          <w:szCs w:val="24"/>
        </w:rPr>
        <w:t>Zmiany wysokości wynagrodzenia w przypadku ustawowej zmiany stawki podatku VAT;</w:t>
      </w:r>
    </w:p>
    <w:p w14:paraId="250C6618" w14:textId="7E81BB8B" w:rsidR="00444D97" w:rsidRPr="001257EA" w:rsidRDefault="00444D97" w:rsidP="006B36B9">
      <w:pPr>
        <w:pStyle w:val="Teksttreci0"/>
        <w:numPr>
          <w:ilvl w:val="1"/>
          <w:numId w:val="5"/>
        </w:numPr>
        <w:shd w:val="clear" w:color="auto" w:fill="auto"/>
        <w:spacing w:before="120" w:after="0" w:line="240" w:lineRule="auto"/>
        <w:ind w:left="851" w:hanging="425"/>
        <w:jc w:val="both"/>
        <w:rPr>
          <w:rFonts w:ascii="Times New Roman" w:hAnsi="Times New Roman" w:cs="Times New Roman"/>
          <w:sz w:val="24"/>
          <w:szCs w:val="24"/>
        </w:rPr>
      </w:pPr>
      <w:r w:rsidRPr="001257EA">
        <w:rPr>
          <w:rFonts w:ascii="Times New Roman" w:hAnsi="Times New Roman" w:cs="Times New Roman"/>
          <w:sz w:val="24"/>
          <w:szCs w:val="24"/>
        </w:rPr>
        <w:t>Zmiany pojazdów, którymi realizowany jest przedmiot umowy, a także zmiany osób realizujących przedmiot umowy.</w:t>
      </w:r>
    </w:p>
    <w:p w14:paraId="67B57923" w14:textId="56E7E792" w:rsidR="00444D97" w:rsidRPr="00323989" w:rsidRDefault="00444D97" w:rsidP="006B36B9">
      <w:pPr>
        <w:pStyle w:val="Teksttreci0"/>
        <w:numPr>
          <w:ilvl w:val="0"/>
          <w:numId w:val="5"/>
        </w:numPr>
        <w:shd w:val="clear" w:color="auto" w:fill="auto"/>
        <w:spacing w:before="120" w:after="0" w:line="240" w:lineRule="auto"/>
        <w:ind w:left="396" w:right="20" w:hanging="360"/>
        <w:jc w:val="both"/>
        <w:rPr>
          <w:rFonts w:ascii="Times New Roman" w:hAnsi="Times New Roman" w:cs="Times New Roman"/>
          <w:sz w:val="24"/>
          <w:szCs w:val="24"/>
        </w:rPr>
      </w:pPr>
      <w:r w:rsidRPr="00323989">
        <w:rPr>
          <w:rFonts w:ascii="Times New Roman" w:hAnsi="Times New Roman" w:cs="Times New Roman"/>
          <w:sz w:val="24"/>
          <w:szCs w:val="24"/>
        </w:rPr>
        <w:t xml:space="preserve">Wszelkie zmiany i uzupełnienia treści niniejszej umowy mogą być dokonane za zgodą obu stron i wymagają aneksu sporządzonego z zachowaniem formy pisemnej pod rygorem nieważności. Zmiany mogą być wprowadzone na podstawie umotywowanego, pisemnego wniosku </w:t>
      </w:r>
      <w:r w:rsidR="00E56A18" w:rsidRPr="008A08EB">
        <w:rPr>
          <w:rFonts w:ascii="Times New Roman" w:hAnsi="Times New Roman" w:cs="Times New Roman"/>
          <w:b/>
          <w:sz w:val="24"/>
          <w:szCs w:val="24"/>
        </w:rPr>
        <w:t>WYKONAWC</w:t>
      </w:r>
      <w:r w:rsidR="00E56A18">
        <w:rPr>
          <w:rFonts w:ascii="Times New Roman" w:hAnsi="Times New Roman" w:cs="Times New Roman"/>
          <w:b/>
          <w:sz w:val="24"/>
          <w:szCs w:val="24"/>
        </w:rPr>
        <w:t>Y</w:t>
      </w:r>
      <w:r w:rsidRPr="00323989">
        <w:rPr>
          <w:rFonts w:ascii="Times New Roman" w:hAnsi="Times New Roman" w:cs="Times New Roman"/>
          <w:sz w:val="24"/>
          <w:szCs w:val="24"/>
        </w:rPr>
        <w:t xml:space="preserve"> i zaakceptowaniu go przez </w:t>
      </w:r>
      <w:r w:rsidR="001D05B3" w:rsidRPr="002B11E3">
        <w:rPr>
          <w:rFonts w:ascii="Times New Roman" w:hAnsi="Times New Roman" w:cs="Times New Roman"/>
          <w:b/>
          <w:bCs/>
          <w:sz w:val="24"/>
          <w:szCs w:val="24"/>
        </w:rPr>
        <w:t>ZAMAWIAJĄC</w:t>
      </w:r>
      <w:r w:rsidR="001D05B3">
        <w:rPr>
          <w:rFonts w:ascii="Times New Roman" w:hAnsi="Times New Roman" w:cs="Times New Roman"/>
          <w:b/>
          <w:bCs/>
          <w:sz w:val="24"/>
          <w:szCs w:val="24"/>
        </w:rPr>
        <w:t>EGO</w:t>
      </w:r>
      <w:r w:rsidRPr="00323989">
        <w:rPr>
          <w:rFonts w:ascii="Times New Roman" w:hAnsi="Times New Roman" w:cs="Times New Roman"/>
          <w:sz w:val="24"/>
          <w:szCs w:val="24"/>
        </w:rPr>
        <w:t xml:space="preserve"> lub na wniosek </w:t>
      </w:r>
      <w:r w:rsidR="00E73B24" w:rsidRPr="00E73B24">
        <w:rPr>
          <w:rFonts w:ascii="Times New Roman" w:hAnsi="Times New Roman" w:cs="Times New Roman"/>
          <w:b/>
          <w:bCs/>
          <w:sz w:val="24"/>
          <w:szCs w:val="24"/>
        </w:rPr>
        <w:t>ZAMAWIAJĄCEGO.</w:t>
      </w:r>
    </w:p>
    <w:p w14:paraId="37F52C6D" w14:textId="125B4D85" w:rsidR="00444D97" w:rsidRDefault="00444D97" w:rsidP="006B36B9">
      <w:pPr>
        <w:pStyle w:val="Teksttreci0"/>
        <w:numPr>
          <w:ilvl w:val="0"/>
          <w:numId w:val="5"/>
        </w:numPr>
        <w:shd w:val="clear" w:color="auto" w:fill="auto"/>
        <w:spacing w:before="120" w:after="0" w:line="240" w:lineRule="auto"/>
        <w:ind w:left="396" w:right="20" w:hanging="360"/>
        <w:jc w:val="both"/>
        <w:rPr>
          <w:rFonts w:ascii="Times New Roman" w:hAnsi="Times New Roman" w:cs="Times New Roman"/>
          <w:sz w:val="24"/>
          <w:szCs w:val="24"/>
        </w:rPr>
      </w:pPr>
      <w:r w:rsidRPr="00323989">
        <w:rPr>
          <w:rFonts w:ascii="Times New Roman" w:hAnsi="Times New Roman" w:cs="Times New Roman"/>
          <w:sz w:val="24"/>
          <w:szCs w:val="24"/>
        </w:rPr>
        <w:t xml:space="preserve">W przypadku zmiany pojazdów bądź osób, za pomocą których </w:t>
      </w:r>
      <w:r w:rsidR="00E56A18" w:rsidRPr="008A08EB">
        <w:rPr>
          <w:rFonts w:ascii="Times New Roman" w:hAnsi="Times New Roman" w:cs="Times New Roman"/>
          <w:b/>
          <w:sz w:val="24"/>
          <w:szCs w:val="24"/>
        </w:rPr>
        <w:t>WYKONAWC</w:t>
      </w:r>
      <w:r w:rsidR="00E56A18">
        <w:rPr>
          <w:rFonts w:ascii="Times New Roman" w:hAnsi="Times New Roman" w:cs="Times New Roman"/>
          <w:b/>
          <w:sz w:val="24"/>
          <w:szCs w:val="24"/>
        </w:rPr>
        <w:t>A</w:t>
      </w:r>
      <w:r w:rsidRPr="00323989">
        <w:rPr>
          <w:rFonts w:ascii="Times New Roman" w:hAnsi="Times New Roman" w:cs="Times New Roman"/>
          <w:sz w:val="24"/>
          <w:szCs w:val="24"/>
        </w:rPr>
        <w:t xml:space="preserve"> realizuje przedmiot umowy, </w:t>
      </w:r>
      <w:r w:rsidR="00E56A18" w:rsidRPr="008A08EB">
        <w:rPr>
          <w:rFonts w:ascii="Times New Roman" w:hAnsi="Times New Roman" w:cs="Times New Roman"/>
          <w:b/>
          <w:sz w:val="24"/>
          <w:szCs w:val="24"/>
        </w:rPr>
        <w:t>WYKONAWC</w:t>
      </w:r>
      <w:r w:rsidR="00E56A18">
        <w:rPr>
          <w:rFonts w:ascii="Times New Roman" w:hAnsi="Times New Roman" w:cs="Times New Roman"/>
          <w:b/>
          <w:sz w:val="24"/>
          <w:szCs w:val="24"/>
        </w:rPr>
        <w:t>A</w:t>
      </w:r>
      <w:r w:rsidRPr="00323989">
        <w:rPr>
          <w:rFonts w:ascii="Times New Roman" w:hAnsi="Times New Roman" w:cs="Times New Roman"/>
          <w:sz w:val="24"/>
          <w:szCs w:val="24"/>
        </w:rPr>
        <w:t xml:space="preserve"> jest zobowiązany złożyć oświadczenie </w:t>
      </w:r>
      <w:r w:rsidR="001D05B3" w:rsidRPr="002B11E3">
        <w:rPr>
          <w:rFonts w:ascii="Times New Roman" w:hAnsi="Times New Roman" w:cs="Times New Roman"/>
          <w:b/>
          <w:bCs/>
          <w:sz w:val="24"/>
          <w:szCs w:val="24"/>
        </w:rPr>
        <w:t>ZAMAWIAJĄC</w:t>
      </w:r>
      <w:r w:rsidR="001D05B3">
        <w:rPr>
          <w:rFonts w:ascii="Times New Roman" w:hAnsi="Times New Roman" w:cs="Times New Roman"/>
          <w:b/>
          <w:bCs/>
          <w:sz w:val="24"/>
          <w:szCs w:val="24"/>
        </w:rPr>
        <w:t>EMU</w:t>
      </w:r>
      <w:r w:rsidRPr="00323989">
        <w:rPr>
          <w:rFonts w:ascii="Times New Roman" w:hAnsi="Times New Roman" w:cs="Times New Roman"/>
          <w:sz w:val="24"/>
          <w:szCs w:val="24"/>
        </w:rPr>
        <w:t>, iż proponowany pojazd oraz osoby spełniają wymogi wymagane w trakcie postępowania o udzielenie zamówienia.</w:t>
      </w:r>
    </w:p>
    <w:p w14:paraId="6BDCFED8" w14:textId="47D2903E" w:rsidR="00C46683" w:rsidRPr="00C46683" w:rsidRDefault="00C46683" w:rsidP="006B36B9">
      <w:pPr>
        <w:pStyle w:val="Teksttreci0"/>
        <w:numPr>
          <w:ilvl w:val="0"/>
          <w:numId w:val="5"/>
        </w:numPr>
        <w:shd w:val="clear" w:color="auto" w:fill="auto"/>
        <w:spacing w:before="120" w:after="0" w:line="240" w:lineRule="auto"/>
        <w:ind w:left="396" w:right="20" w:hanging="360"/>
        <w:jc w:val="both"/>
        <w:rPr>
          <w:rFonts w:ascii="Times New Roman" w:hAnsi="Times New Roman" w:cs="Times New Roman"/>
          <w:sz w:val="24"/>
          <w:szCs w:val="24"/>
        </w:rPr>
      </w:pPr>
      <w:r w:rsidRPr="002B11E3">
        <w:rPr>
          <w:rFonts w:ascii="Times New Roman" w:hAnsi="Times New Roman" w:cs="Times New Roman"/>
          <w:b/>
          <w:bCs/>
          <w:sz w:val="24"/>
          <w:szCs w:val="24"/>
        </w:rPr>
        <w:t>ZAMAWIAJĄCY</w:t>
      </w:r>
      <w:r w:rsidRPr="00C46683">
        <w:rPr>
          <w:rFonts w:ascii="Times New Roman" w:hAnsi="Times New Roman" w:cs="Times New Roman"/>
          <w:sz w:val="24"/>
          <w:szCs w:val="24"/>
        </w:rPr>
        <w:t xml:space="preserve"> dopuszcza możliwość wykonywania przewozów innym pojazd</w:t>
      </w:r>
      <w:r>
        <w:rPr>
          <w:rFonts w:ascii="Times New Roman" w:hAnsi="Times New Roman" w:cs="Times New Roman"/>
          <w:sz w:val="24"/>
          <w:szCs w:val="24"/>
        </w:rPr>
        <w:t>e</w:t>
      </w:r>
      <w:r w:rsidRPr="00C46683">
        <w:rPr>
          <w:rFonts w:ascii="Times New Roman" w:hAnsi="Times New Roman" w:cs="Times New Roman"/>
          <w:sz w:val="24"/>
          <w:szCs w:val="24"/>
        </w:rPr>
        <w:t>m niż wskazano w złożonej ofercie, pod warunkiem, że będ</w:t>
      </w:r>
      <w:r>
        <w:rPr>
          <w:rFonts w:ascii="Times New Roman" w:hAnsi="Times New Roman" w:cs="Times New Roman"/>
          <w:sz w:val="24"/>
          <w:szCs w:val="24"/>
        </w:rPr>
        <w:t>zie</w:t>
      </w:r>
      <w:r w:rsidRPr="00C46683">
        <w:rPr>
          <w:rFonts w:ascii="Times New Roman" w:hAnsi="Times New Roman" w:cs="Times New Roman"/>
          <w:sz w:val="24"/>
          <w:szCs w:val="24"/>
        </w:rPr>
        <w:t xml:space="preserve"> one spełniały wymagania określone w SWZ oraz </w:t>
      </w:r>
      <w:r>
        <w:rPr>
          <w:rFonts w:ascii="Times New Roman" w:hAnsi="Times New Roman" w:cs="Times New Roman"/>
          <w:sz w:val="24"/>
          <w:szCs w:val="24"/>
        </w:rPr>
        <w:t xml:space="preserve">jego </w:t>
      </w:r>
      <w:r w:rsidRPr="00C46683">
        <w:rPr>
          <w:rFonts w:ascii="Times New Roman" w:hAnsi="Times New Roman" w:cs="Times New Roman"/>
          <w:sz w:val="24"/>
          <w:szCs w:val="24"/>
        </w:rPr>
        <w:t xml:space="preserve">rok produkcji będzie co najmniej taki sam jak wskazano w ofercie. Nie dopuszcza się możliwości wykorzystywania do realizacji umowy pojazdów starszych niż </w:t>
      </w:r>
      <w:r w:rsidRPr="00C46683">
        <w:rPr>
          <w:rFonts w:ascii="Times New Roman" w:hAnsi="Times New Roman" w:cs="Times New Roman"/>
          <w:b/>
          <w:bCs/>
          <w:sz w:val="24"/>
          <w:szCs w:val="24"/>
        </w:rPr>
        <w:t xml:space="preserve">WYKONAWCA </w:t>
      </w:r>
      <w:r w:rsidRPr="00C46683">
        <w:rPr>
          <w:rFonts w:ascii="Times New Roman" w:hAnsi="Times New Roman" w:cs="Times New Roman"/>
          <w:sz w:val="24"/>
          <w:szCs w:val="24"/>
        </w:rPr>
        <w:t>wskazał w złożonej ofercie.</w:t>
      </w:r>
    </w:p>
    <w:p w14:paraId="53B61CFA" w14:textId="5DCA3E37" w:rsidR="00444D97" w:rsidRPr="00323989" w:rsidRDefault="00E56A18" w:rsidP="006B36B9">
      <w:pPr>
        <w:pStyle w:val="Teksttreci0"/>
        <w:numPr>
          <w:ilvl w:val="0"/>
          <w:numId w:val="5"/>
        </w:numPr>
        <w:shd w:val="clear" w:color="auto" w:fill="auto"/>
        <w:spacing w:before="120" w:after="0" w:line="240" w:lineRule="auto"/>
        <w:ind w:left="396" w:right="20" w:hanging="360"/>
        <w:jc w:val="both"/>
        <w:rPr>
          <w:rFonts w:ascii="Times New Roman" w:hAnsi="Times New Roman" w:cs="Times New Roman"/>
          <w:sz w:val="24"/>
          <w:szCs w:val="24"/>
        </w:rPr>
      </w:pPr>
      <w:r w:rsidRPr="008A08EB">
        <w:rPr>
          <w:rFonts w:ascii="Times New Roman" w:hAnsi="Times New Roman" w:cs="Times New Roman"/>
          <w:b/>
          <w:sz w:val="24"/>
          <w:szCs w:val="24"/>
        </w:rPr>
        <w:t>WYKONAWC</w:t>
      </w:r>
      <w:r>
        <w:rPr>
          <w:rFonts w:ascii="Times New Roman" w:hAnsi="Times New Roman" w:cs="Times New Roman"/>
          <w:b/>
          <w:sz w:val="24"/>
          <w:szCs w:val="24"/>
        </w:rPr>
        <w:t>A</w:t>
      </w:r>
      <w:r w:rsidRPr="00323989">
        <w:rPr>
          <w:rFonts w:ascii="Times New Roman" w:hAnsi="Times New Roman" w:cs="Times New Roman"/>
          <w:sz w:val="24"/>
          <w:szCs w:val="24"/>
        </w:rPr>
        <w:t xml:space="preserve"> </w:t>
      </w:r>
      <w:r w:rsidR="00444D97" w:rsidRPr="00323989">
        <w:rPr>
          <w:rFonts w:ascii="Times New Roman" w:hAnsi="Times New Roman" w:cs="Times New Roman"/>
          <w:sz w:val="24"/>
          <w:szCs w:val="24"/>
        </w:rPr>
        <w:t xml:space="preserve">poinformuje niezwłocznie </w:t>
      </w:r>
      <w:r w:rsidR="001D05B3" w:rsidRPr="002B11E3">
        <w:rPr>
          <w:rFonts w:ascii="Times New Roman" w:hAnsi="Times New Roman" w:cs="Times New Roman"/>
          <w:b/>
          <w:bCs/>
          <w:sz w:val="24"/>
          <w:szCs w:val="24"/>
        </w:rPr>
        <w:t>ZAMAWIAJĄC</w:t>
      </w:r>
      <w:r w:rsidR="001D05B3">
        <w:rPr>
          <w:rFonts w:ascii="Times New Roman" w:hAnsi="Times New Roman" w:cs="Times New Roman"/>
          <w:b/>
          <w:bCs/>
          <w:sz w:val="24"/>
          <w:szCs w:val="24"/>
        </w:rPr>
        <w:t>EGO</w:t>
      </w:r>
      <w:r w:rsidR="00444D97" w:rsidRPr="00323989">
        <w:rPr>
          <w:rFonts w:ascii="Times New Roman" w:hAnsi="Times New Roman" w:cs="Times New Roman"/>
          <w:sz w:val="24"/>
          <w:szCs w:val="24"/>
        </w:rPr>
        <w:t xml:space="preserve"> o zmianie adresu siedziby </w:t>
      </w:r>
      <w:r w:rsidR="008B278A" w:rsidRPr="008A08EB">
        <w:rPr>
          <w:rFonts w:ascii="Times New Roman" w:hAnsi="Times New Roman" w:cs="Times New Roman"/>
          <w:b/>
          <w:sz w:val="24"/>
          <w:szCs w:val="24"/>
        </w:rPr>
        <w:t>WYKONAWC</w:t>
      </w:r>
      <w:r w:rsidR="008B278A">
        <w:rPr>
          <w:rFonts w:ascii="Times New Roman" w:hAnsi="Times New Roman" w:cs="Times New Roman"/>
          <w:b/>
          <w:sz w:val="24"/>
          <w:szCs w:val="24"/>
        </w:rPr>
        <w:t>Y</w:t>
      </w:r>
      <w:r w:rsidR="00444D97" w:rsidRPr="00323989">
        <w:rPr>
          <w:rFonts w:ascii="Times New Roman" w:hAnsi="Times New Roman" w:cs="Times New Roman"/>
          <w:sz w:val="24"/>
          <w:szCs w:val="24"/>
        </w:rPr>
        <w:t>, formy prawnej i przedłoży dokumenty potwierdzające te zmiany. Zmiany te zostaną wprowadzone w drodze aneksu do umowy.</w:t>
      </w:r>
    </w:p>
    <w:p w14:paraId="70303C11" w14:textId="73F469A5" w:rsidR="001257EA" w:rsidRPr="00AA2E97" w:rsidRDefault="00AA2E97" w:rsidP="00AA2E97">
      <w:pPr>
        <w:keepNext/>
        <w:keepLines/>
        <w:spacing w:before="120"/>
        <w:ind w:left="4380" w:hanging="4380"/>
        <w:jc w:val="center"/>
        <w:rPr>
          <w:b/>
          <w:bCs/>
          <w:i/>
          <w:iCs/>
          <w:sz w:val="24"/>
          <w:szCs w:val="24"/>
        </w:rPr>
      </w:pPr>
      <w:bookmarkStart w:id="10" w:name="bookmark8"/>
      <w:r w:rsidRPr="00AA2E97">
        <w:rPr>
          <w:b/>
          <w:bCs/>
          <w:i/>
          <w:iCs/>
          <w:sz w:val="24"/>
          <w:szCs w:val="24"/>
        </w:rPr>
        <w:t>Personel Wykonawcy</w:t>
      </w:r>
    </w:p>
    <w:p w14:paraId="0C827253" w14:textId="5A725B95" w:rsidR="00444D97" w:rsidRPr="003C4DA5" w:rsidRDefault="00444D97" w:rsidP="00444D97">
      <w:pPr>
        <w:keepNext/>
        <w:keepLines/>
        <w:spacing w:before="120"/>
        <w:ind w:left="4380"/>
        <w:rPr>
          <w:b/>
          <w:bCs/>
          <w:sz w:val="24"/>
          <w:szCs w:val="24"/>
        </w:rPr>
      </w:pPr>
      <w:r w:rsidRPr="003C4DA5">
        <w:rPr>
          <w:b/>
          <w:bCs/>
          <w:sz w:val="24"/>
          <w:szCs w:val="24"/>
        </w:rPr>
        <w:t>§ 9</w:t>
      </w:r>
      <w:bookmarkEnd w:id="10"/>
    </w:p>
    <w:p w14:paraId="036882EB" w14:textId="3421291E" w:rsidR="00444D97" w:rsidRPr="00323989" w:rsidRDefault="008B278A" w:rsidP="006B36B9">
      <w:pPr>
        <w:pStyle w:val="Teksttreci0"/>
        <w:numPr>
          <w:ilvl w:val="0"/>
          <w:numId w:val="6"/>
        </w:numPr>
        <w:shd w:val="clear" w:color="auto" w:fill="auto"/>
        <w:spacing w:before="120" w:after="0" w:line="240" w:lineRule="auto"/>
        <w:ind w:left="426" w:right="20" w:hanging="426"/>
        <w:jc w:val="both"/>
        <w:rPr>
          <w:rFonts w:ascii="Times New Roman" w:hAnsi="Times New Roman" w:cs="Times New Roman"/>
          <w:sz w:val="24"/>
          <w:szCs w:val="24"/>
        </w:rPr>
      </w:pPr>
      <w:r w:rsidRPr="008A08EB">
        <w:rPr>
          <w:rFonts w:ascii="Times New Roman" w:hAnsi="Times New Roman" w:cs="Times New Roman"/>
          <w:b/>
          <w:sz w:val="24"/>
          <w:szCs w:val="24"/>
        </w:rPr>
        <w:t>WYKONAWC</w:t>
      </w:r>
      <w:r>
        <w:rPr>
          <w:rFonts w:ascii="Times New Roman" w:hAnsi="Times New Roman" w:cs="Times New Roman"/>
          <w:b/>
          <w:sz w:val="24"/>
          <w:szCs w:val="24"/>
        </w:rPr>
        <w:t>A</w:t>
      </w:r>
      <w:r w:rsidR="00444D97" w:rsidRPr="00323989">
        <w:rPr>
          <w:rFonts w:ascii="Times New Roman" w:hAnsi="Times New Roman" w:cs="Times New Roman"/>
          <w:sz w:val="24"/>
          <w:szCs w:val="24"/>
        </w:rPr>
        <w:t xml:space="preserve"> oświadcza, że czynności osoby kierującej pojazdem i opiekun</w:t>
      </w:r>
      <w:r w:rsidR="00E73B24">
        <w:rPr>
          <w:rFonts w:ascii="Times New Roman" w:hAnsi="Times New Roman" w:cs="Times New Roman"/>
          <w:sz w:val="24"/>
          <w:szCs w:val="24"/>
        </w:rPr>
        <w:t xml:space="preserve">ów uczniów w czasie przewozu </w:t>
      </w:r>
      <w:r w:rsidR="00444D97" w:rsidRPr="00323989">
        <w:rPr>
          <w:rFonts w:ascii="Times New Roman" w:hAnsi="Times New Roman" w:cs="Times New Roman"/>
          <w:sz w:val="24"/>
          <w:szCs w:val="24"/>
        </w:rPr>
        <w:t xml:space="preserve">będą wykonywane przez osoby zatrudnione na podstawie umowy o pracę w rozumieniu przepisów </w:t>
      </w:r>
      <w:r w:rsidR="00444D97" w:rsidRPr="001D05B3">
        <w:rPr>
          <w:rFonts w:ascii="Times New Roman" w:hAnsi="Times New Roman" w:cs="Times New Roman"/>
          <w:i/>
          <w:iCs/>
          <w:sz w:val="24"/>
          <w:szCs w:val="24"/>
        </w:rPr>
        <w:t>Kodeksu pracy</w:t>
      </w:r>
      <w:r w:rsidR="00444D97" w:rsidRPr="00323989">
        <w:rPr>
          <w:rFonts w:ascii="Times New Roman" w:hAnsi="Times New Roman" w:cs="Times New Roman"/>
          <w:sz w:val="24"/>
          <w:szCs w:val="24"/>
        </w:rPr>
        <w:t xml:space="preserve"> przedkładając w tym celu wykaz pracowników zatrudnionych na podstawie umowy o pracę przy realizacji zamówienia</w:t>
      </w:r>
      <w:r>
        <w:rPr>
          <w:rFonts w:ascii="Times New Roman" w:hAnsi="Times New Roman" w:cs="Times New Roman"/>
          <w:sz w:val="24"/>
          <w:szCs w:val="24"/>
        </w:rPr>
        <w:t xml:space="preserve"> - „</w:t>
      </w:r>
      <w:r w:rsidRPr="008B278A">
        <w:rPr>
          <w:rFonts w:ascii="Times New Roman" w:hAnsi="Times New Roman" w:cs="Times New Roman"/>
          <w:i/>
          <w:iCs/>
          <w:sz w:val="24"/>
          <w:szCs w:val="24"/>
        </w:rPr>
        <w:t>Obowiązek zatrudnienia</w:t>
      </w:r>
      <w:r>
        <w:rPr>
          <w:rFonts w:ascii="Times New Roman" w:hAnsi="Times New Roman" w:cs="Times New Roman"/>
          <w:sz w:val="24"/>
          <w:szCs w:val="24"/>
        </w:rPr>
        <w:t>”</w:t>
      </w:r>
      <w:r w:rsidR="00444D97" w:rsidRPr="00323989">
        <w:rPr>
          <w:rFonts w:ascii="Times New Roman" w:hAnsi="Times New Roman" w:cs="Times New Roman"/>
          <w:sz w:val="24"/>
          <w:szCs w:val="24"/>
        </w:rPr>
        <w:t>.</w:t>
      </w:r>
    </w:p>
    <w:p w14:paraId="5B731DA7" w14:textId="45ABAC22" w:rsidR="00444D97" w:rsidRPr="00323989" w:rsidRDefault="008B278A" w:rsidP="006B36B9">
      <w:pPr>
        <w:pStyle w:val="Teksttreci0"/>
        <w:numPr>
          <w:ilvl w:val="0"/>
          <w:numId w:val="6"/>
        </w:numPr>
        <w:shd w:val="clear" w:color="auto" w:fill="auto"/>
        <w:spacing w:before="120" w:after="0" w:line="240" w:lineRule="auto"/>
        <w:ind w:left="426" w:hanging="540"/>
        <w:jc w:val="both"/>
        <w:rPr>
          <w:rFonts w:ascii="Times New Roman" w:hAnsi="Times New Roman" w:cs="Times New Roman"/>
          <w:sz w:val="24"/>
          <w:szCs w:val="24"/>
        </w:rPr>
      </w:pPr>
      <w:r w:rsidRPr="008B278A">
        <w:rPr>
          <w:rFonts w:ascii="Times New Roman" w:hAnsi="Times New Roman" w:cs="Times New Roman"/>
          <w:i/>
          <w:iCs/>
          <w:sz w:val="24"/>
          <w:szCs w:val="24"/>
        </w:rPr>
        <w:t>Obowiązek zatrudnienia</w:t>
      </w:r>
      <w:r w:rsidRPr="00323989">
        <w:rPr>
          <w:rFonts w:ascii="Times New Roman" w:hAnsi="Times New Roman" w:cs="Times New Roman"/>
          <w:sz w:val="24"/>
          <w:szCs w:val="24"/>
        </w:rPr>
        <w:t xml:space="preserve"> </w:t>
      </w:r>
      <w:r w:rsidR="00444D97" w:rsidRPr="00323989">
        <w:rPr>
          <w:rFonts w:ascii="Times New Roman" w:hAnsi="Times New Roman" w:cs="Times New Roman"/>
          <w:sz w:val="24"/>
          <w:szCs w:val="24"/>
        </w:rPr>
        <w:t>nie ma zastosowania do osób samozatrudnionych.</w:t>
      </w:r>
    </w:p>
    <w:p w14:paraId="6A4576EB" w14:textId="6877C8EB" w:rsidR="00444D97" w:rsidRPr="00323989" w:rsidRDefault="00444D97" w:rsidP="006B36B9">
      <w:pPr>
        <w:pStyle w:val="Teksttreci0"/>
        <w:numPr>
          <w:ilvl w:val="0"/>
          <w:numId w:val="6"/>
        </w:numPr>
        <w:shd w:val="clear" w:color="auto" w:fill="auto"/>
        <w:spacing w:before="120" w:after="0" w:line="240" w:lineRule="auto"/>
        <w:ind w:left="426" w:right="20" w:hanging="540"/>
        <w:jc w:val="both"/>
        <w:rPr>
          <w:rFonts w:ascii="Times New Roman" w:hAnsi="Times New Roman" w:cs="Times New Roman"/>
          <w:sz w:val="24"/>
          <w:szCs w:val="24"/>
        </w:rPr>
      </w:pPr>
      <w:r w:rsidRPr="00323989">
        <w:rPr>
          <w:rFonts w:ascii="Times New Roman" w:hAnsi="Times New Roman" w:cs="Times New Roman"/>
          <w:sz w:val="24"/>
          <w:szCs w:val="24"/>
        </w:rPr>
        <w:t xml:space="preserve">W trakcie realizacji </w:t>
      </w:r>
      <w:r w:rsidR="008B278A">
        <w:rPr>
          <w:rFonts w:ascii="Times New Roman" w:hAnsi="Times New Roman" w:cs="Times New Roman"/>
          <w:sz w:val="24"/>
          <w:szCs w:val="24"/>
        </w:rPr>
        <w:t>z</w:t>
      </w:r>
      <w:r w:rsidRPr="00323989">
        <w:rPr>
          <w:rFonts w:ascii="Times New Roman" w:hAnsi="Times New Roman" w:cs="Times New Roman"/>
          <w:sz w:val="24"/>
          <w:szCs w:val="24"/>
        </w:rPr>
        <w:t xml:space="preserve">amówienia </w:t>
      </w:r>
      <w:r w:rsidR="002B11E3" w:rsidRPr="002B11E3">
        <w:rPr>
          <w:rFonts w:ascii="Times New Roman" w:hAnsi="Times New Roman" w:cs="Times New Roman"/>
          <w:b/>
          <w:bCs/>
          <w:sz w:val="24"/>
          <w:szCs w:val="24"/>
        </w:rPr>
        <w:t>ZAMAWIAJĄCY</w:t>
      </w:r>
      <w:r w:rsidRPr="00323989">
        <w:rPr>
          <w:rFonts w:ascii="Times New Roman" w:hAnsi="Times New Roman" w:cs="Times New Roman"/>
          <w:sz w:val="24"/>
          <w:szCs w:val="24"/>
        </w:rPr>
        <w:t xml:space="preserve"> uprawniony jest do wykonywania czynności kontrolnych wobec </w:t>
      </w:r>
      <w:r w:rsidR="008B278A" w:rsidRPr="008A08EB">
        <w:rPr>
          <w:rFonts w:ascii="Times New Roman" w:hAnsi="Times New Roman" w:cs="Times New Roman"/>
          <w:b/>
          <w:sz w:val="24"/>
          <w:szCs w:val="24"/>
        </w:rPr>
        <w:t>WYKONAWC</w:t>
      </w:r>
      <w:r w:rsidR="008B278A">
        <w:rPr>
          <w:rFonts w:ascii="Times New Roman" w:hAnsi="Times New Roman" w:cs="Times New Roman"/>
          <w:b/>
          <w:sz w:val="24"/>
          <w:szCs w:val="24"/>
        </w:rPr>
        <w:t>Y</w:t>
      </w:r>
      <w:r w:rsidRPr="00323989">
        <w:rPr>
          <w:rFonts w:ascii="Times New Roman" w:hAnsi="Times New Roman" w:cs="Times New Roman"/>
          <w:sz w:val="24"/>
          <w:szCs w:val="24"/>
        </w:rPr>
        <w:t xml:space="preserve"> odnośnie spełniania przez </w:t>
      </w:r>
      <w:r w:rsidR="008B278A" w:rsidRPr="008A08EB">
        <w:rPr>
          <w:rFonts w:ascii="Times New Roman" w:hAnsi="Times New Roman" w:cs="Times New Roman"/>
          <w:b/>
          <w:sz w:val="24"/>
          <w:szCs w:val="24"/>
        </w:rPr>
        <w:t>WYKONAWC</w:t>
      </w:r>
      <w:r w:rsidR="008B278A">
        <w:rPr>
          <w:rFonts w:ascii="Times New Roman" w:hAnsi="Times New Roman" w:cs="Times New Roman"/>
          <w:b/>
          <w:sz w:val="24"/>
          <w:szCs w:val="24"/>
        </w:rPr>
        <w:t>Ę</w:t>
      </w:r>
      <w:r w:rsidR="008B278A">
        <w:rPr>
          <w:rFonts w:ascii="Times New Roman" w:hAnsi="Times New Roman" w:cs="Times New Roman"/>
          <w:sz w:val="24"/>
          <w:szCs w:val="24"/>
        </w:rPr>
        <w:t xml:space="preserve"> oraz </w:t>
      </w:r>
      <w:r w:rsidRPr="00323989">
        <w:rPr>
          <w:rFonts w:ascii="Times New Roman" w:hAnsi="Times New Roman" w:cs="Times New Roman"/>
          <w:sz w:val="24"/>
          <w:szCs w:val="24"/>
        </w:rPr>
        <w:t xml:space="preserve"> podwykonawców </w:t>
      </w:r>
      <w:r w:rsidR="008B278A" w:rsidRPr="008B278A">
        <w:rPr>
          <w:rFonts w:ascii="Times New Roman" w:hAnsi="Times New Roman" w:cs="Times New Roman"/>
          <w:i/>
          <w:iCs/>
          <w:sz w:val="24"/>
          <w:szCs w:val="24"/>
        </w:rPr>
        <w:t>Obowiązk</w:t>
      </w:r>
      <w:r w:rsidR="008B278A">
        <w:rPr>
          <w:rFonts w:ascii="Times New Roman" w:hAnsi="Times New Roman" w:cs="Times New Roman"/>
          <w:i/>
          <w:iCs/>
          <w:sz w:val="24"/>
          <w:szCs w:val="24"/>
        </w:rPr>
        <w:t>u</w:t>
      </w:r>
      <w:r w:rsidR="008B278A" w:rsidRPr="008B278A">
        <w:rPr>
          <w:rFonts w:ascii="Times New Roman" w:hAnsi="Times New Roman" w:cs="Times New Roman"/>
          <w:i/>
          <w:iCs/>
          <w:sz w:val="24"/>
          <w:szCs w:val="24"/>
        </w:rPr>
        <w:t xml:space="preserve"> zatrudnienia</w:t>
      </w:r>
      <w:r w:rsidRPr="00323989">
        <w:rPr>
          <w:rFonts w:ascii="Times New Roman" w:hAnsi="Times New Roman" w:cs="Times New Roman"/>
          <w:sz w:val="24"/>
          <w:szCs w:val="24"/>
        </w:rPr>
        <w:t>.</w:t>
      </w:r>
    </w:p>
    <w:p w14:paraId="05EFFAC1" w14:textId="4906F081" w:rsidR="00444D97" w:rsidRPr="00323989" w:rsidRDefault="001D05B3" w:rsidP="006B36B9">
      <w:pPr>
        <w:pStyle w:val="Teksttreci0"/>
        <w:numPr>
          <w:ilvl w:val="0"/>
          <w:numId w:val="6"/>
        </w:numPr>
        <w:shd w:val="clear" w:color="auto" w:fill="auto"/>
        <w:spacing w:before="120" w:after="0" w:line="240" w:lineRule="auto"/>
        <w:ind w:left="426" w:right="20" w:hanging="540"/>
        <w:jc w:val="both"/>
        <w:rPr>
          <w:rFonts w:ascii="Times New Roman" w:hAnsi="Times New Roman" w:cs="Times New Roman"/>
          <w:sz w:val="24"/>
          <w:szCs w:val="24"/>
        </w:rPr>
      </w:pPr>
      <w:r w:rsidRPr="002B11E3">
        <w:rPr>
          <w:rFonts w:ascii="Times New Roman" w:hAnsi="Times New Roman" w:cs="Times New Roman"/>
          <w:b/>
          <w:bCs/>
          <w:sz w:val="24"/>
          <w:szCs w:val="24"/>
        </w:rPr>
        <w:lastRenderedPageBreak/>
        <w:t>ZAMAWIAJĄCY</w:t>
      </w:r>
      <w:r w:rsidR="00444D97" w:rsidRPr="00323989">
        <w:rPr>
          <w:rFonts w:ascii="Times New Roman" w:hAnsi="Times New Roman" w:cs="Times New Roman"/>
          <w:sz w:val="24"/>
          <w:szCs w:val="24"/>
        </w:rPr>
        <w:t xml:space="preserve"> w celu weryfikacji zatrudnienia przez </w:t>
      </w:r>
      <w:r w:rsidR="008B278A" w:rsidRPr="008A08EB">
        <w:rPr>
          <w:rFonts w:ascii="Times New Roman" w:hAnsi="Times New Roman" w:cs="Times New Roman"/>
          <w:b/>
          <w:sz w:val="24"/>
          <w:szCs w:val="24"/>
        </w:rPr>
        <w:t>WYKONAWC</w:t>
      </w:r>
      <w:r w:rsidR="008B278A">
        <w:rPr>
          <w:rFonts w:ascii="Times New Roman" w:hAnsi="Times New Roman" w:cs="Times New Roman"/>
          <w:b/>
          <w:sz w:val="24"/>
          <w:szCs w:val="24"/>
        </w:rPr>
        <w:t>Ę</w:t>
      </w:r>
      <w:r w:rsidR="008B278A" w:rsidRPr="00323989">
        <w:rPr>
          <w:rFonts w:ascii="Times New Roman" w:hAnsi="Times New Roman" w:cs="Times New Roman"/>
          <w:sz w:val="24"/>
          <w:szCs w:val="24"/>
        </w:rPr>
        <w:t xml:space="preserve"> </w:t>
      </w:r>
      <w:r w:rsidR="00444D97" w:rsidRPr="00323989">
        <w:rPr>
          <w:rFonts w:ascii="Times New Roman" w:hAnsi="Times New Roman" w:cs="Times New Roman"/>
          <w:sz w:val="24"/>
          <w:szCs w:val="24"/>
        </w:rPr>
        <w:t xml:space="preserve">lub podwykonawcę </w:t>
      </w:r>
      <w:r w:rsidR="008B278A" w:rsidRPr="008B278A">
        <w:rPr>
          <w:rFonts w:ascii="Times New Roman" w:hAnsi="Times New Roman" w:cs="Times New Roman"/>
          <w:i/>
          <w:iCs/>
          <w:sz w:val="24"/>
          <w:szCs w:val="24"/>
        </w:rPr>
        <w:t>Obowiązk</w:t>
      </w:r>
      <w:r w:rsidR="008B278A">
        <w:rPr>
          <w:rFonts w:ascii="Times New Roman" w:hAnsi="Times New Roman" w:cs="Times New Roman"/>
          <w:i/>
          <w:iCs/>
          <w:sz w:val="24"/>
          <w:szCs w:val="24"/>
        </w:rPr>
        <w:t>u</w:t>
      </w:r>
      <w:r w:rsidR="008B278A" w:rsidRPr="008B278A">
        <w:rPr>
          <w:rFonts w:ascii="Times New Roman" w:hAnsi="Times New Roman" w:cs="Times New Roman"/>
          <w:i/>
          <w:iCs/>
          <w:sz w:val="24"/>
          <w:szCs w:val="24"/>
        </w:rPr>
        <w:t xml:space="preserve"> zatrudnienia</w:t>
      </w:r>
      <w:r w:rsidR="00444D97" w:rsidRPr="00323989">
        <w:rPr>
          <w:rFonts w:ascii="Times New Roman" w:hAnsi="Times New Roman" w:cs="Times New Roman"/>
          <w:sz w:val="24"/>
          <w:szCs w:val="24"/>
        </w:rPr>
        <w:t>, może żądać w szczególności:</w:t>
      </w:r>
    </w:p>
    <w:p w14:paraId="6273685F" w14:textId="270FD56A" w:rsidR="00444D97" w:rsidRPr="00323989" w:rsidRDefault="00444D97" w:rsidP="001D05B3">
      <w:pPr>
        <w:pStyle w:val="Teksttreci0"/>
        <w:numPr>
          <w:ilvl w:val="1"/>
          <w:numId w:val="6"/>
        </w:numPr>
        <w:shd w:val="clear" w:color="auto" w:fill="auto"/>
        <w:spacing w:before="120" w:after="0" w:line="240" w:lineRule="auto"/>
        <w:ind w:left="851" w:right="20" w:hanging="425"/>
        <w:jc w:val="both"/>
        <w:rPr>
          <w:rFonts w:ascii="Times New Roman" w:hAnsi="Times New Roman" w:cs="Times New Roman"/>
          <w:sz w:val="24"/>
          <w:szCs w:val="24"/>
        </w:rPr>
      </w:pPr>
      <w:r w:rsidRPr="00323989">
        <w:rPr>
          <w:rFonts w:ascii="Times New Roman" w:hAnsi="Times New Roman" w:cs="Times New Roman"/>
          <w:sz w:val="24"/>
          <w:szCs w:val="24"/>
        </w:rPr>
        <w:t xml:space="preserve">oświadczenia </w:t>
      </w:r>
      <w:r w:rsidR="008B278A" w:rsidRPr="008A08EB">
        <w:rPr>
          <w:rFonts w:ascii="Times New Roman" w:hAnsi="Times New Roman" w:cs="Times New Roman"/>
          <w:b/>
          <w:sz w:val="24"/>
          <w:szCs w:val="24"/>
        </w:rPr>
        <w:t>WYKONAWC</w:t>
      </w:r>
      <w:r w:rsidR="008B278A">
        <w:rPr>
          <w:rFonts w:ascii="Times New Roman" w:hAnsi="Times New Roman" w:cs="Times New Roman"/>
          <w:b/>
          <w:sz w:val="24"/>
          <w:szCs w:val="24"/>
        </w:rPr>
        <w:t>Y</w:t>
      </w:r>
      <w:r w:rsidRPr="00323989">
        <w:rPr>
          <w:rFonts w:ascii="Times New Roman" w:hAnsi="Times New Roman" w:cs="Times New Roman"/>
          <w:sz w:val="24"/>
          <w:szCs w:val="24"/>
        </w:rPr>
        <w:t xml:space="preserve"> lub podwykonawcy o zatrudnieniu pracownika na podstawie umowy o pracę;</w:t>
      </w:r>
    </w:p>
    <w:p w14:paraId="0077EF70" w14:textId="77777777" w:rsidR="00444D97" w:rsidRPr="00323989" w:rsidRDefault="00444D97" w:rsidP="001D05B3">
      <w:pPr>
        <w:pStyle w:val="Teksttreci0"/>
        <w:numPr>
          <w:ilvl w:val="1"/>
          <w:numId w:val="6"/>
        </w:numPr>
        <w:shd w:val="clear" w:color="auto" w:fill="auto"/>
        <w:spacing w:before="120" w:after="0" w:line="240" w:lineRule="auto"/>
        <w:ind w:left="851" w:right="20" w:hanging="425"/>
        <w:jc w:val="both"/>
        <w:rPr>
          <w:rFonts w:ascii="Times New Roman" w:hAnsi="Times New Roman" w:cs="Times New Roman"/>
          <w:sz w:val="24"/>
          <w:szCs w:val="24"/>
        </w:rPr>
      </w:pPr>
      <w:r w:rsidRPr="00323989">
        <w:rPr>
          <w:rFonts w:ascii="Times New Roman" w:hAnsi="Times New Roman" w:cs="Times New Roman"/>
          <w:sz w:val="24"/>
          <w:szCs w:val="24"/>
        </w:rPr>
        <w:t>poświadczonej za zgodność z oryginałem kopii umowy o pracę zatrudnionego pracownika;</w:t>
      </w:r>
    </w:p>
    <w:p w14:paraId="10F6E29D" w14:textId="6F649170" w:rsidR="00444D97" w:rsidRPr="006B36B9" w:rsidRDefault="00444D97" w:rsidP="001D05B3">
      <w:pPr>
        <w:pStyle w:val="Teksttreci0"/>
        <w:numPr>
          <w:ilvl w:val="1"/>
          <w:numId w:val="6"/>
        </w:numPr>
        <w:shd w:val="clear" w:color="auto" w:fill="auto"/>
        <w:spacing w:before="120" w:after="0" w:line="240" w:lineRule="auto"/>
        <w:ind w:left="851" w:right="20" w:hanging="425"/>
        <w:jc w:val="both"/>
        <w:rPr>
          <w:rFonts w:ascii="Times New Roman" w:hAnsi="Times New Roman" w:cs="Times New Roman"/>
          <w:sz w:val="24"/>
          <w:szCs w:val="24"/>
        </w:rPr>
      </w:pPr>
      <w:r w:rsidRPr="006B36B9">
        <w:rPr>
          <w:rFonts w:ascii="Times New Roman" w:hAnsi="Times New Roman" w:cs="Times New Roman"/>
          <w:sz w:val="24"/>
          <w:szCs w:val="24"/>
        </w:rPr>
        <w:t>innych dokumentów</w:t>
      </w:r>
      <w:r w:rsidR="006B36B9" w:rsidRPr="006B36B9">
        <w:rPr>
          <w:rFonts w:ascii="Times New Roman" w:hAnsi="Times New Roman" w:cs="Times New Roman"/>
          <w:sz w:val="24"/>
          <w:szCs w:val="24"/>
        </w:rPr>
        <w:t xml:space="preserve"> </w:t>
      </w:r>
      <w:r w:rsidRPr="006B36B9">
        <w:rPr>
          <w:rFonts w:ascii="Times New Roman" w:hAnsi="Times New Roman" w:cs="Times New Roman"/>
          <w:sz w:val="24"/>
          <w:szCs w:val="24"/>
        </w:rPr>
        <w:t>zawierających informacje, w tym dane osobowe, niezbędne do weryfikacji zatrudnienia na podstawie umowy o pracę, w szczególności imię i</w:t>
      </w:r>
      <w:r w:rsidR="001D05B3">
        <w:rPr>
          <w:rFonts w:ascii="Times New Roman" w:hAnsi="Times New Roman" w:cs="Times New Roman"/>
          <w:sz w:val="24"/>
          <w:szCs w:val="24"/>
        </w:rPr>
        <w:t> </w:t>
      </w:r>
      <w:r w:rsidRPr="006B36B9">
        <w:rPr>
          <w:rFonts w:ascii="Times New Roman" w:hAnsi="Times New Roman" w:cs="Times New Roman"/>
          <w:sz w:val="24"/>
          <w:szCs w:val="24"/>
        </w:rPr>
        <w:t>nazwisko zatrudnionego pracownika, datę zawarcia umowy o pracę, rodzaj umowy o</w:t>
      </w:r>
      <w:r w:rsidR="001D05B3">
        <w:rPr>
          <w:rFonts w:ascii="Times New Roman" w:hAnsi="Times New Roman" w:cs="Times New Roman"/>
          <w:sz w:val="24"/>
          <w:szCs w:val="24"/>
        </w:rPr>
        <w:t> </w:t>
      </w:r>
      <w:r w:rsidRPr="006B36B9">
        <w:rPr>
          <w:rFonts w:ascii="Times New Roman" w:hAnsi="Times New Roman" w:cs="Times New Roman"/>
          <w:sz w:val="24"/>
          <w:szCs w:val="24"/>
        </w:rPr>
        <w:t>pracę oraz zakres obowiązków pracownika.</w:t>
      </w:r>
    </w:p>
    <w:p w14:paraId="6A605D17" w14:textId="027DE208" w:rsidR="00444D97" w:rsidRPr="00323989" w:rsidRDefault="008B278A" w:rsidP="001D05B3">
      <w:pPr>
        <w:pStyle w:val="Teksttreci0"/>
        <w:numPr>
          <w:ilvl w:val="0"/>
          <w:numId w:val="6"/>
        </w:numPr>
        <w:shd w:val="clear" w:color="auto" w:fill="auto"/>
        <w:spacing w:before="120" w:after="0" w:line="240" w:lineRule="auto"/>
        <w:ind w:left="426" w:right="20" w:hanging="426"/>
        <w:jc w:val="both"/>
        <w:rPr>
          <w:rFonts w:ascii="Times New Roman" w:hAnsi="Times New Roman" w:cs="Times New Roman"/>
          <w:sz w:val="24"/>
          <w:szCs w:val="24"/>
        </w:rPr>
      </w:pPr>
      <w:r w:rsidRPr="008A08EB">
        <w:rPr>
          <w:rFonts w:ascii="Times New Roman" w:hAnsi="Times New Roman" w:cs="Times New Roman"/>
          <w:b/>
          <w:sz w:val="24"/>
          <w:szCs w:val="24"/>
        </w:rPr>
        <w:t>WYKONAWC</w:t>
      </w:r>
      <w:r>
        <w:rPr>
          <w:rFonts w:ascii="Times New Roman" w:hAnsi="Times New Roman" w:cs="Times New Roman"/>
          <w:b/>
          <w:sz w:val="24"/>
          <w:szCs w:val="24"/>
        </w:rPr>
        <w:t>A</w:t>
      </w:r>
      <w:r w:rsidR="00444D97" w:rsidRPr="00323989">
        <w:rPr>
          <w:rFonts w:ascii="Times New Roman" w:hAnsi="Times New Roman" w:cs="Times New Roman"/>
          <w:sz w:val="24"/>
          <w:szCs w:val="24"/>
        </w:rPr>
        <w:t xml:space="preserve"> zobowiązuje się do zatrudnienia pracownika posiadającego odpowiednie kwalifikacje, uprawnienia i umiejętności niezbędne do wykonywania wyznaczonych mu zadań.</w:t>
      </w:r>
    </w:p>
    <w:p w14:paraId="0DE01875" w14:textId="4FF11060" w:rsidR="00444D97" w:rsidRPr="00323989" w:rsidRDefault="001D05B3" w:rsidP="00023E1D">
      <w:pPr>
        <w:pStyle w:val="Teksttreci0"/>
        <w:numPr>
          <w:ilvl w:val="0"/>
          <w:numId w:val="6"/>
        </w:numPr>
        <w:shd w:val="clear" w:color="auto" w:fill="auto"/>
        <w:spacing w:before="120" w:after="0" w:line="240" w:lineRule="auto"/>
        <w:ind w:left="426" w:right="20" w:hanging="426"/>
        <w:jc w:val="both"/>
        <w:rPr>
          <w:rFonts w:ascii="Times New Roman" w:hAnsi="Times New Roman" w:cs="Times New Roman"/>
          <w:sz w:val="24"/>
          <w:szCs w:val="24"/>
        </w:rPr>
      </w:pPr>
      <w:r w:rsidRPr="002B11E3">
        <w:rPr>
          <w:rFonts w:ascii="Times New Roman" w:hAnsi="Times New Roman" w:cs="Times New Roman"/>
          <w:b/>
          <w:bCs/>
          <w:sz w:val="24"/>
          <w:szCs w:val="24"/>
        </w:rPr>
        <w:t>ZAMAWIAJĄCY</w:t>
      </w:r>
      <w:r w:rsidR="00444D97" w:rsidRPr="00323989">
        <w:rPr>
          <w:rFonts w:ascii="Times New Roman" w:hAnsi="Times New Roman" w:cs="Times New Roman"/>
          <w:sz w:val="24"/>
          <w:szCs w:val="24"/>
        </w:rPr>
        <w:t xml:space="preserve"> dopuszcza możliwość zmiany osoby wymienionej w wykazie pracowników na inną osobę posiadająca odpowiednie kwalifikacje, uprawnienia i</w:t>
      </w:r>
      <w:r>
        <w:rPr>
          <w:rFonts w:ascii="Times New Roman" w:hAnsi="Times New Roman" w:cs="Times New Roman"/>
          <w:sz w:val="24"/>
          <w:szCs w:val="24"/>
        </w:rPr>
        <w:t> </w:t>
      </w:r>
      <w:r w:rsidR="00444D97" w:rsidRPr="00323989">
        <w:rPr>
          <w:rFonts w:ascii="Times New Roman" w:hAnsi="Times New Roman" w:cs="Times New Roman"/>
          <w:sz w:val="24"/>
          <w:szCs w:val="24"/>
        </w:rPr>
        <w:t xml:space="preserve">umiejętności, z zachowaniem powyższych wymagań dotyczących zatrudniania na podstawie umowy o pracę. O planowanej zmianie pracownika </w:t>
      </w:r>
      <w:r w:rsidR="008B278A" w:rsidRPr="008A08EB">
        <w:rPr>
          <w:rFonts w:ascii="Times New Roman" w:hAnsi="Times New Roman" w:cs="Times New Roman"/>
          <w:b/>
          <w:sz w:val="24"/>
          <w:szCs w:val="24"/>
        </w:rPr>
        <w:t>WYKONAWC</w:t>
      </w:r>
      <w:r w:rsidR="008B278A">
        <w:rPr>
          <w:rFonts w:ascii="Times New Roman" w:hAnsi="Times New Roman" w:cs="Times New Roman"/>
          <w:b/>
          <w:sz w:val="24"/>
          <w:szCs w:val="24"/>
        </w:rPr>
        <w:t>A</w:t>
      </w:r>
      <w:r w:rsidR="00444D97" w:rsidRPr="00323989">
        <w:rPr>
          <w:rFonts w:ascii="Times New Roman" w:hAnsi="Times New Roman" w:cs="Times New Roman"/>
          <w:sz w:val="24"/>
          <w:szCs w:val="24"/>
        </w:rPr>
        <w:t xml:space="preserve"> zobowiązany jest niezwłocznie powiadomić </w:t>
      </w:r>
      <w:r w:rsidRPr="002B11E3">
        <w:rPr>
          <w:rFonts w:ascii="Times New Roman" w:hAnsi="Times New Roman" w:cs="Times New Roman"/>
          <w:b/>
          <w:bCs/>
          <w:sz w:val="24"/>
          <w:szCs w:val="24"/>
        </w:rPr>
        <w:t>ZAMAWIAJĄC</w:t>
      </w:r>
      <w:r>
        <w:rPr>
          <w:rFonts w:ascii="Times New Roman" w:hAnsi="Times New Roman" w:cs="Times New Roman"/>
          <w:b/>
          <w:bCs/>
          <w:sz w:val="24"/>
          <w:szCs w:val="24"/>
        </w:rPr>
        <w:t>EGO</w:t>
      </w:r>
      <w:r w:rsidR="00444D97" w:rsidRPr="00323989">
        <w:rPr>
          <w:rFonts w:ascii="Times New Roman" w:hAnsi="Times New Roman" w:cs="Times New Roman"/>
          <w:sz w:val="24"/>
          <w:szCs w:val="24"/>
        </w:rPr>
        <w:t xml:space="preserve"> na piśmie przed dopuszczeniem nowej osoby do wykonywania prac, dołączając nowy wykaz pracowników.</w:t>
      </w:r>
    </w:p>
    <w:p w14:paraId="3F6FBD13" w14:textId="35FB1646" w:rsidR="00282E40" w:rsidRDefault="00282E40" w:rsidP="00023E1D">
      <w:pPr>
        <w:autoSpaceDE w:val="0"/>
        <w:autoSpaceDN w:val="0"/>
        <w:adjustRightInd w:val="0"/>
        <w:spacing w:before="120"/>
        <w:jc w:val="center"/>
        <w:rPr>
          <w:rFonts w:eastAsiaTheme="minorHAnsi"/>
          <w:b/>
          <w:bCs/>
          <w:i/>
          <w:iCs/>
          <w:color w:val="000000"/>
          <w:sz w:val="24"/>
          <w:szCs w:val="24"/>
          <w:lang w:eastAsia="en-US"/>
        </w:rPr>
      </w:pPr>
      <w:bookmarkStart w:id="11" w:name="bookmark9"/>
      <w:r w:rsidRPr="00282E40">
        <w:rPr>
          <w:rFonts w:eastAsiaTheme="minorHAnsi"/>
          <w:b/>
          <w:bCs/>
          <w:i/>
          <w:iCs/>
          <w:color w:val="000000"/>
          <w:sz w:val="24"/>
          <w:szCs w:val="24"/>
          <w:lang w:eastAsia="en-US"/>
        </w:rPr>
        <w:t>Osoby upoważnione do kontaktów w sprawie realizacji umowy</w:t>
      </w:r>
    </w:p>
    <w:p w14:paraId="4D8800C8" w14:textId="77777777" w:rsidR="00282E40" w:rsidRPr="003C4DA5" w:rsidRDefault="00282E40" w:rsidP="00282E40">
      <w:pPr>
        <w:keepNext/>
        <w:keepLines/>
        <w:spacing w:before="120"/>
        <w:ind w:left="4380"/>
        <w:rPr>
          <w:b/>
          <w:bCs/>
          <w:sz w:val="24"/>
          <w:szCs w:val="24"/>
        </w:rPr>
      </w:pPr>
      <w:r w:rsidRPr="003C4DA5">
        <w:rPr>
          <w:b/>
          <w:bCs/>
          <w:sz w:val="24"/>
          <w:szCs w:val="24"/>
        </w:rPr>
        <w:t>§ 10</w:t>
      </w:r>
    </w:p>
    <w:p w14:paraId="053D202D" w14:textId="77777777" w:rsidR="00282E40" w:rsidRDefault="00282E40" w:rsidP="00282E40">
      <w:pPr>
        <w:autoSpaceDE w:val="0"/>
        <w:autoSpaceDN w:val="0"/>
        <w:adjustRightInd w:val="0"/>
        <w:spacing w:before="120"/>
        <w:rPr>
          <w:rFonts w:eastAsiaTheme="minorHAnsi"/>
          <w:color w:val="000000"/>
          <w:sz w:val="24"/>
          <w:szCs w:val="24"/>
          <w:lang w:eastAsia="en-US"/>
        </w:rPr>
      </w:pPr>
      <w:r w:rsidRPr="00282E40">
        <w:rPr>
          <w:rFonts w:eastAsiaTheme="minorHAnsi"/>
          <w:color w:val="000000"/>
          <w:sz w:val="24"/>
          <w:szCs w:val="24"/>
          <w:lang w:eastAsia="en-US"/>
        </w:rPr>
        <w:t xml:space="preserve">W sprawach związanych z realizacją niniejszej umowy </w:t>
      </w:r>
    </w:p>
    <w:p w14:paraId="3CB559A5" w14:textId="6901CDB2" w:rsidR="00282E40" w:rsidRPr="00282E40" w:rsidRDefault="00282E40" w:rsidP="00282E40">
      <w:pPr>
        <w:autoSpaceDE w:val="0"/>
        <w:autoSpaceDN w:val="0"/>
        <w:adjustRightInd w:val="0"/>
        <w:spacing w:before="120"/>
        <w:rPr>
          <w:rFonts w:eastAsiaTheme="minorHAnsi"/>
          <w:color w:val="000000"/>
          <w:sz w:val="24"/>
          <w:szCs w:val="24"/>
          <w:lang w:eastAsia="en-US"/>
        </w:rPr>
      </w:pPr>
      <w:r w:rsidRPr="00282E40">
        <w:rPr>
          <w:rFonts w:eastAsiaTheme="minorHAnsi"/>
          <w:b/>
          <w:bCs/>
          <w:color w:val="000000"/>
          <w:sz w:val="24"/>
          <w:szCs w:val="24"/>
          <w:lang w:eastAsia="en-US"/>
        </w:rPr>
        <w:t>ZAMAWIAJĄCEGO</w:t>
      </w:r>
      <w:r>
        <w:rPr>
          <w:rFonts w:eastAsiaTheme="minorHAnsi"/>
          <w:color w:val="000000"/>
          <w:sz w:val="24"/>
          <w:szCs w:val="24"/>
          <w:lang w:eastAsia="en-US"/>
        </w:rPr>
        <w:t xml:space="preserve"> </w:t>
      </w:r>
      <w:r w:rsidRPr="00282E40">
        <w:rPr>
          <w:rFonts w:eastAsiaTheme="minorHAnsi"/>
          <w:color w:val="000000"/>
          <w:sz w:val="24"/>
          <w:szCs w:val="24"/>
          <w:lang w:eastAsia="en-US"/>
        </w:rPr>
        <w:t xml:space="preserve">reprezentować będzie: </w:t>
      </w:r>
    </w:p>
    <w:p w14:paraId="143CDD52" w14:textId="54C6C3FE" w:rsidR="00282E40" w:rsidRPr="00282E40" w:rsidRDefault="00282E40" w:rsidP="00282E40">
      <w:pPr>
        <w:autoSpaceDE w:val="0"/>
        <w:autoSpaceDN w:val="0"/>
        <w:adjustRightInd w:val="0"/>
        <w:spacing w:before="120"/>
        <w:rPr>
          <w:rFonts w:eastAsiaTheme="minorHAnsi"/>
          <w:color w:val="000000"/>
          <w:sz w:val="24"/>
          <w:szCs w:val="24"/>
          <w:lang w:eastAsia="en-US"/>
        </w:rPr>
      </w:pPr>
      <w:r w:rsidRPr="00282E40">
        <w:rPr>
          <w:rFonts w:eastAsiaTheme="minorHAnsi"/>
          <w:color w:val="000000"/>
          <w:sz w:val="24"/>
          <w:szCs w:val="24"/>
          <w:lang w:eastAsia="en-US"/>
        </w:rPr>
        <w:t>-</w:t>
      </w:r>
      <w:r>
        <w:rPr>
          <w:rFonts w:eastAsiaTheme="minorHAnsi"/>
          <w:color w:val="000000"/>
          <w:sz w:val="24"/>
          <w:szCs w:val="24"/>
          <w:lang w:eastAsia="en-US"/>
        </w:rPr>
        <w:t xml:space="preserve"> Pani/Pan </w:t>
      </w:r>
      <w:r w:rsidRPr="00282E40">
        <w:rPr>
          <w:rFonts w:eastAsiaTheme="minorHAnsi"/>
          <w:color w:val="000000"/>
          <w:sz w:val="24"/>
          <w:szCs w:val="24"/>
          <w:lang w:eastAsia="en-US"/>
        </w:rPr>
        <w:t>.......................................................................................................... (dane osoby)</w:t>
      </w:r>
    </w:p>
    <w:p w14:paraId="5EA5B0A2" w14:textId="1E358311" w:rsidR="00282E40" w:rsidRPr="00282E40" w:rsidRDefault="00282E40" w:rsidP="00282E40">
      <w:pPr>
        <w:autoSpaceDE w:val="0"/>
        <w:autoSpaceDN w:val="0"/>
        <w:adjustRightInd w:val="0"/>
        <w:spacing w:before="120"/>
        <w:rPr>
          <w:rFonts w:eastAsiaTheme="minorHAnsi"/>
          <w:color w:val="000000"/>
          <w:sz w:val="24"/>
          <w:szCs w:val="24"/>
          <w:lang w:eastAsia="en-US"/>
        </w:rPr>
      </w:pPr>
      <w:r>
        <w:rPr>
          <w:rFonts w:eastAsiaTheme="minorHAnsi"/>
          <w:color w:val="000000"/>
          <w:sz w:val="24"/>
          <w:szCs w:val="24"/>
          <w:lang w:eastAsia="en-US"/>
        </w:rPr>
        <w:t>t</w:t>
      </w:r>
      <w:r w:rsidRPr="00282E40">
        <w:rPr>
          <w:rFonts w:eastAsiaTheme="minorHAnsi"/>
          <w:color w:val="000000"/>
          <w:sz w:val="24"/>
          <w:szCs w:val="24"/>
          <w:lang w:eastAsia="en-US"/>
        </w:rPr>
        <w:t>elefon</w:t>
      </w:r>
      <w:r>
        <w:rPr>
          <w:rFonts w:eastAsiaTheme="minorHAnsi"/>
          <w:color w:val="000000"/>
          <w:sz w:val="24"/>
          <w:szCs w:val="24"/>
          <w:lang w:eastAsia="en-US"/>
        </w:rPr>
        <w:t xml:space="preserve"> </w:t>
      </w:r>
      <w:r w:rsidRPr="00282E40">
        <w:rPr>
          <w:rFonts w:eastAsiaTheme="minorHAnsi"/>
          <w:color w:val="000000"/>
          <w:sz w:val="24"/>
          <w:szCs w:val="24"/>
          <w:lang w:eastAsia="en-US"/>
        </w:rPr>
        <w:t>do kontaktu: .............................</w:t>
      </w:r>
      <w:r>
        <w:rPr>
          <w:rFonts w:eastAsiaTheme="minorHAnsi"/>
          <w:color w:val="000000"/>
          <w:sz w:val="24"/>
          <w:szCs w:val="24"/>
          <w:lang w:eastAsia="en-US"/>
        </w:rPr>
        <w:t xml:space="preserve"> </w:t>
      </w:r>
      <w:r w:rsidRPr="00282E40">
        <w:rPr>
          <w:rFonts w:eastAsiaTheme="minorHAnsi"/>
          <w:color w:val="000000"/>
          <w:sz w:val="24"/>
          <w:szCs w:val="24"/>
          <w:lang w:eastAsia="en-US"/>
        </w:rPr>
        <w:t>e-mail: ..........................................................................</w:t>
      </w:r>
    </w:p>
    <w:p w14:paraId="1576187C" w14:textId="7186BE7C" w:rsidR="00282E40" w:rsidRPr="00282E40" w:rsidRDefault="00282E40" w:rsidP="00282E40">
      <w:pPr>
        <w:autoSpaceDE w:val="0"/>
        <w:autoSpaceDN w:val="0"/>
        <w:adjustRightInd w:val="0"/>
        <w:spacing w:before="120"/>
        <w:rPr>
          <w:rFonts w:eastAsiaTheme="minorHAnsi"/>
          <w:color w:val="000000"/>
          <w:sz w:val="24"/>
          <w:szCs w:val="24"/>
          <w:lang w:eastAsia="en-US"/>
        </w:rPr>
      </w:pPr>
      <w:r w:rsidRPr="00282E40">
        <w:rPr>
          <w:rFonts w:eastAsiaTheme="minorHAnsi"/>
          <w:b/>
          <w:bCs/>
          <w:color w:val="000000"/>
          <w:sz w:val="24"/>
          <w:szCs w:val="24"/>
          <w:lang w:eastAsia="en-US"/>
        </w:rPr>
        <w:t>WYKONAWCĘ</w:t>
      </w:r>
      <w:r w:rsidRPr="00282E40">
        <w:rPr>
          <w:rFonts w:eastAsiaTheme="minorHAnsi"/>
          <w:color w:val="000000"/>
          <w:sz w:val="24"/>
          <w:szCs w:val="24"/>
          <w:lang w:eastAsia="en-US"/>
        </w:rPr>
        <w:t xml:space="preserve"> reprezentować będzie:</w:t>
      </w:r>
    </w:p>
    <w:p w14:paraId="51B9A33E" w14:textId="77777777" w:rsidR="00282E40" w:rsidRPr="00282E40" w:rsidRDefault="00282E40" w:rsidP="00282E40">
      <w:pPr>
        <w:autoSpaceDE w:val="0"/>
        <w:autoSpaceDN w:val="0"/>
        <w:adjustRightInd w:val="0"/>
        <w:spacing w:before="120"/>
        <w:rPr>
          <w:rFonts w:eastAsiaTheme="minorHAnsi"/>
          <w:color w:val="000000"/>
          <w:sz w:val="24"/>
          <w:szCs w:val="24"/>
          <w:lang w:eastAsia="en-US"/>
        </w:rPr>
      </w:pPr>
      <w:r w:rsidRPr="00282E40">
        <w:rPr>
          <w:rFonts w:eastAsiaTheme="minorHAnsi"/>
          <w:color w:val="000000"/>
          <w:sz w:val="24"/>
          <w:szCs w:val="24"/>
          <w:lang w:eastAsia="en-US"/>
        </w:rPr>
        <w:t>-</w:t>
      </w:r>
      <w:r>
        <w:rPr>
          <w:rFonts w:eastAsiaTheme="minorHAnsi"/>
          <w:color w:val="000000"/>
          <w:sz w:val="24"/>
          <w:szCs w:val="24"/>
          <w:lang w:eastAsia="en-US"/>
        </w:rPr>
        <w:t xml:space="preserve"> Pani/Pan </w:t>
      </w:r>
      <w:r w:rsidRPr="00282E40">
        <w:rPr>
          <w:rFonts w:eastAsiaTheme="minorHAnsi"/>
          <w:color w:val="000000"/>
          <w:sz w:val="24"/>
          <w:szCs w:val="24"/>
          <w:lang w:eastAsia="en-US"/>
        </w:rPr>
        <w:t>.......................................................................................................... (dane osoby)</w:t>
      </w:r>
    </w:p>
    <w:p w14:paraId="59B8572A" w14:textId="77777777" w:rsidR="00282E40" w:rsidRPr="00282E40" w:rsidRDefault="00282E40" w:rsidP="00282E40">
      <w:pPr>
        <w:autoSpaceDE w:val="0"/>
        <w:autoSpaceDN w:val="0"/>
        <w:adjustRightInd w:val="0"/>
        <w:spacing w:before="120"/>
        <w:rPr>
          <w:rFonts w:eastAsiaTheme="minorHAnsi"/>
          <w:color w:val="000000"/>
          <w:sz w:val="24"/>
          <w:szCs w:val="24"/>
          <w:lang w:eastAsia="en-US"/>
        </w:rPr>
      </w:pPr>
      <w:r>
        <w:rPr>
          <w:rFonts w:eastAsiaTheme="minorHAnsi"/>
          <w:color w:val="000000"/>
          <w:sz w:val="24"/>
          <w:szCs w:val="24"/>
          <w:lang w:eastAsia="en-US"/>
        </w:rPr>
        <w:t>t</w:t>
      </w:r>
      <w:r w:rsidRPr="00282E40">
        <w:rPr>
          <w:rFonts w:eastAsiaTheme="minorHAnsi"/>
          <w:color w:val="000000"/>
          <w:sz w:val="24"/>
          <w:szCs w:val="24"/>
          <w:lang w:eastAsia="en-US"/>
        </w:rPr>
        <w:t>elefon</w:t>
      </w:r>
      <w:r>
        <w:rPr>
          <w:rFonts w:eastAsiaTheme="minorHAnsi"/>
          <w:color w:val="000000"/>
          <w:sz w:val="24"/>
          <w:szCs w:val="24"/>
          <w:lang w:eastAsia="en-US"/>
        </w:rPr>
        <w:t xml:space="preserve"> </w:t>
      </w:r>
      <w:r w:rsidRPr="00282E40">
        <w:rPr>
          <w:rFonts w:eastAsiaTheme="minorHAnsi"/>
          <w:color w:val="000000"/>
          <w:sz w:val="24"/>
          <w:szCs w:val="24"/>
          <w:lang w:eastAsia="en-US"/>
        </w:rPr>
        <w:t>do kontaktu: .............................</w:t>
      </w:r>
      <w:r>
        <w:rPr>
          <w:rFonts w:eastAsiaTheme="minorHAnsi"/>
          <w:color w:val="000000"/>
          <w:sz w:val="24"/>
          <w:szCs w:val="24"/>
          <w:lang w:eastAsia="en-US"/>
        </w:rPr>
        <w:t xml:space="preserve"> </w:t>
      </w:r>
      <w:r w:rsidRPr="00282E40">
        <w:rPr>
          <w:rFonts w:eastAsiaTheme="minorHAnsi"/>
          <w:color w:val="000000"/>
          <w:sz w:val="24"/>
          <w:szCs w:val="24"/>
          <w:lang w:eastAsia="en-US"/>
        </w:rPr>
        <w:t>e-mail: ..........................................................................</w:t>
      </w:r>
    </w:p>
    <w:p w14:paraId="3C412974" w14:textId="3C5C68FF" w:rsidR="00023E1D" w:rsidRDefault="00023E1D" w:rsidP="00023E1D">
      <w:pPr>
        <w:pStyle w:val="Default"/>
        <w:spacing w:before="120"/>
        <w:jc w:val="center"/>
        <w:rPr>
          <w:rFonts w:ascii="Times New Roman" w:eastAsia="Calibri" w:hAnsi="Times New Roman" w:cs="Times New Roman"/>
          <w:b/>
          <w:bCs/>
          <w:i/>
          <w:color w:val="auto"/>
          <w:szCs w:val="22"/>
        </w:rPr>
      </w:pPr>
      <w:bookmarkStart w:id="12" w:name="_Toc122981289"/>
      <w:r w:rsidRPr="00023E1D">
        <w:rPr>
          <w:rFonts w:ascii="Times New Roman" w:eastAsia="Calibri" w:hAnsi="Times New Roman" w:cs="Times New Roman"/>
          <w:b/>
          <w:bCs/>
          <w:i/>
          <w:color w:val="auto"/>
          <w:szCs w:val="22"/>
        </w:rPr>
        <w:t>Ochrona danych osobowych</w:t>
      </w:r>
      <w:bookmarkEnd w:id="12"/>
    </w:p>
    <w:p w14:paraId="31F9F1AC" w14:textId="0E474F42" w:rsidR="00023E1D" w:rsidRPr="00023E1D" w:rsidRDefault="00023E1D" w:rsidP="00023E1D">
      <w:pPr>
        <w:keepNext/>
        <w:keepLines/>
        <w:spacing w:before="120"/>
        <w:ind w:left="4380"/>
        <w:rPr>
          <w:b/>
          <w:bCs/>
          <w:i/>
          <w:sz w:val="22"/>
          <w:szCs w:val="22"/>
        </w:rPr>
      </w:pPr>
      <w:r w:rsidRPr="003C4DA5">
        <w:rPr>
          <w:b/>
          <w:bCs/>
          <w:sz w:val="24"/>
          <w:szCs w:val="24"/>
        </w:rPr>
        <w:t>§ 1</w:t>
      </w:r>
      <w:r>
        <w:rPr>
          <w:b/>
          <w:bCs/>
          <w:sz w:val="24"/>
          <w:szCs w:val="24"/>
        </w:rPr>
        <w:t>1</w:t>
      </w:r>
    </w:p>
    <w:p w14:paraId="2AE01F7C" w14:textId="77777777" w:rsidR="00023E1D" w:rsidRPr="008E1D69" w:rsidRDefault="00023E1D" w:rsidP="00023E1D">
      <w:pPr>
        <w:autoSpaceDE w:val="0"/>
        <w:autoSpaceDN w:val="0"/>
        <w:adjustRightInd w:val="0"/>
        <w:spacing w:before="120"/>
        <w:ind w:left="426" w:hanging="426"/>
        <w:rPr>
          <w:rFonts w:eastAsia="Calibri"/>
          <w:sz w:val="24"/>
          <w:szCs w:val="24"/>
          <w:lang w:eastAsia="en-US"/>
        </w:rPr>
      </w:pPr>
      <w:r w:rsidRPr="008E1D69">
        <w:rPr>
          <w:rFonts w:eastAsia="Calibri"/>
          <w:sz w:val="24"/>
          <w:szCs w:val="24"/>
          <w:lang w:eastAsia="en-US"/>
        </w:rPr>
        <w:t>1.</w:t>
      </w:r>
      <w:r w:rsidRPr="008E1D69">
        <w:rPr>
          <w:rFonts w:eastAsia="Calibri"/>
          <w:sz w:val="24"/>
          <w:szCs w:val="24"/>
          <w:lang w:eastAsia="en-US"/>
        </w:rPr>
        <w:tab/>
        <w:t xml:space="preserve">Oświadczenie </w:t>
      </w:r>
      <w:r w:rsidRPr="008E1D69">
        <w:rPr>
          <w:rFonts w:eastAsia="Calibri"/>
          <w:b/>
          <w:bCs/>
          <w:sz w:val="24"/>
          <w:szCs w:val="24"/>
          <w:lang w:eastAsia="en-US"/>
        </w:rPr>
        <w:t>ZAMAWIAJĄCEGO</w:t>
      </w:r>
      <w:r w:rsidRPr="008E1D69">
        <w:rPr>
          <w:rFonts w:eastAsia="Calibri"/>
          <w:sz w:val="24"/>
          <w:szCs w:val="24"/>
          <w:lang w:eastAsia="en-US"/>
        </w:rPr>
        <w:t xml:space="preserve">: </w:t>
      </w:r>
    </w:p>
    <w:p w14:paraId="73249170" w14:textId="77777777" w:rsidR="00023E1D" w:rsidRPr="008E1D69" w:rsidRDefault="00023E1D" w:rsidP="00023E1D">
      <w:pPr>
        <w:autoSpaceDE w:val="0"/>
        <w:autoSpaceDN w:val="0"/>
        <w:adjustRightInd w:val="0"/>
        <w:spacing w:before="120"/>
        <w:ind w:left="851" w:hanging="425"/>
        <w:jc w:val="both"/>
        <w:rPr>
          <w:rFonts w:eastAsia="Calibri"/>
          <w:sz w:val="24"/>
          <w:szCs w:val="24"/>
          <w:lang w:eastAsia="en-US"/>
        </w:rPr>
      </w:pPr>
      <w:r w:rsidRPr="008E1D69">
        <w:rPr>
          <w:rFonts w:eastAsia="Calibri"/>
          <w:sz w:val="24"/>
          <w:szCs w:val="24"/>
          <w:lang w:eastAsia="en-US"/>
        </w:rPr>
        <w:t>1)</w:t>
      </w:r>
      <w:r w:rsidRPr="008E1D69">
        <w:rPr>
          <w:rFonts w:eastAsia="Calibri"/>
          <w:sz w:val="24"/>
          <w:szCs w:val="24"/>
          <w:lang w:eastAsia="en-US"/>
        </w:rPr>
        <w:tab/>
        <w:t xml:space="preserve">Burmistrz Miasta i Gminy Szczekociny, </w:t>
      </w:r>
      <w:r w:rsidRPr="008E1D69">
        <w:rPr>
          <w:rFonts w:eastAsia="Calibri"/>
          <w:iCs/>
          <w:sz w:val="24"/>
          <w:szCs w:val="24"/>
          <w:lang w:eastAsia="en-US"/>
        </w:rPr>
        <w:t>zwany dalej w niniejszym ustępie Administratorem</w:t>
      </w:r>
      <w:r w:rsidRPr="008E1D69">
        <w:rPr>
          <w:rFonts w:eastAsia="Calibri"/>
          <w:sz w:val="24"/>
          <w:szCs w:val="24"/>
          <w:lang w:eastAsia="en-US"/>
        </w:rPr>
        <w:t xml:space="preserve">, oświadcza, iż w przypadku przetwarzania danych osobowych w rozumieniu ustawy z dnia 10 maja 2018 r. </w:t>
      </w:r>
      <w:r w:rsidRPr="008E1D69">
        <w:rPr>
          <w:rFonts w:eastAsia="Calibri"/>
          <w:i/>
          <w:iCs/>
          <w:sz w:val="24"/>
          <w:szCs w:val="24"/>
          <w:lang w:eastAsia="en-US"/>
        </w:rPr>
        <w:t xml:space="preserve">o ochronie danych osobowych </w:t>
      </w:r>
      <w:r w:rsidRPr="008E1D69">
        <w:rPr>
          <w:rFonts w:eastAsia="Calibri"/>
          <w:sz w:val="24"/>
          <w:szCs w:val="24"/>
          <w:lang w:eastAsia="en-US"/>
        </w:rPr>
        <w:t xml:space="preserve">i RODO (Rozporządzenie Parlamentu Europejskiego i Rady (UE) 2016/679 z dnia 27 kwietnia 2016 r. </w:t>
      </w:r>
      <w:r w:rsidRPr="008E1D69">
        <w:rPr>
          <w:rFonts w:eastAsia="Calibri"/>
          <w:i/>
          <w:iCs/>
          <w:sz w:val="24"/>
          <w:szCs w:val="24"/>
          <w:lang w:eastAsia="en-US"/>
        </w:rPr>
        <w:t>w sprawie ochrony osób fizycznych w</w:t>
      </w:r>
      <w:r>
        <w:rPr>
          <w:rFonts w:eastAsia="Calibri"/>
          <w:i/>
          <w:iCs/>
          <w:sz w:val="24"/>
          <w:szCs w:val="24"/>
          <w:lang w:eastAsia="en-US"/>
        </w:rPr>
        <w:t xml:space="preserve"> </w:t>
      </w:r>
      <w:r w:rsidRPr="008E1D69">
        <w:rPr>
          <w:rFonts w:eastAsia="Calibri"/>
          <w:i/>
          <w:iCs/>
          <w:sz w:val="24"/>
          <w:szCs w:val="24"/>
          <w:lang w:eastAsia="en-US"/>
        </w:rPr>
        <w:t>związku z przetwarzaniem danych osobowych i w sprawie swobodnego przepływu takich danych oraz uchylenia dyrektywy 95/46/WE</w:t>
      </w:r>
      <w:r w:rsidRPr="008E1D69">
        <w:rPr>
          <w:rFonts w:eastAsia="Calibri"/>
          <w:sz w:val="24"/>
          <w:szCs w:val="24"/>
          <w:lang w:eastAsia="en-US"/>
        </w:rPr>
        <w:t xml:space="preserve">), zebranych w związku z realizacją Umowy od osoby będącej jej stroną, jest ich Administratorem; </w:t>
      </w:r>
    </w:p>
    <w:p w14:paraId="5CEC7B22" w14:textId="77777777" w:rsidR="00023E1D" w:rsidRPr="008E1D69" w:rsidRDefault="00023E1D" w:rsidP="00023E1D">
      <w:pPr>
        <w:autoSpaceDE w:val="0"/>
        <w:autoSpaceDN w:val="0"/>
        <w:adjustRightInd w:val="0"/>
        <w:spacing w:before="120"/>
        <w:ind w:left="851" w:hanging="425"/>
        <w:jc w:val="both"/>
        <w:rPr>
          <w:rFonts w:eastAsia="Calibri"/>
          <w:sz w:val="24"/>
          <w:szCs w:val="24"/>
          <w:lang w:eastAsia="en-US"/>
        </w:rPr>
      </w:pPr>
      <w:r w:rsidRPr="008E1D69">
        <w:rPr>
          <w:rFonts w:eastAsia="Calibri"/>
          <w:sz w:val="24"/>
          <w:szCs w:val="24"/>
          <w:lang w:eastAsia="en-US"/>
        </w:rPr>
        <w:lastRenderedPageBreak/>
        <w:t>2)</w:t>
      </w:r>
      <w:r w:rsidRPr="008E1D69">
        <w:rPr>
          <w:rFonts w:eastAsia="Calibri"/>
          <w:sz w:val="24"/>
          <w:szCs w:val="24"/>
          <w:lang w:eastAsia="en-US"/>
        </w:rPr>
        <w:tab/>
        <w:t xml:space="preserve">kontakt do osoby odpowiedzialnej za zapewnienie zgodności przetwarzania danych osobowych z przepisami prawa o ich ochronie u Administratora: Administratora: ................................. (adres e-mail ) ………………….......... nr tel. ...................... , </w:t>
      </w:r>
    </w:p>
    <w:p w14:paraId="773CB485" w14:textId="77777777" w:rsidR="00023E1D" w:rsidRPr="008E1D69" w:rsidRDefault="00023E1D" w:rsidP="00023E1D">
      <w:pPr>
        <w:autoSpaceDE w:val="0"/>
        <w:autoSpaceDN w:val="0"/>
        <w:adjustRightInd w:val="0"/>
        <w:spacing w:before="120"/>
        <w:ind w:left="851" w:hanging="425"/>
        <w:jc w:val="both"/>
        <w:rPr>
          <w:rFonts w:eastAsia="Calibri"/>
          <w:sz w:val="24"/>
          <w:szCs w:val="24"/>
          <w:lang w:eastAsia="en-US"/>
        </w:rPr>
      </w:pPr>
      <w:r w:rsidRPr="008E1D69">
        <w:rPr>
          <w:rFonts w:eastAsia="Calibri"/>
          <w:sz w:val="24"/>
          <w:szCs w:val="24"/>
          <w:lang w:eastAsia="en-US"/>
        </w:rPr>
        <w:t>3)</w:t>
      </w:r>
      <w:r w:rsidRPr="008E1D69">
        <w:rPr>
          <w:rFonts w:eastAsia="Calibri"/>
          <w:sz w:val="24"/>
          <w:szCs w:val="24"/>
          <w:lang w:eastAsia="en-US"/>
        </w:rPr>
        <w:tab/>
        <w:t xml:space="preserve">dane osobowe będą przetwarzane w celu realizacji i rozliczenia Umowy, z uwzględnieniem obowiązujących przepisów prawa oraz ewentualnego dochodzenia roszczeń z nią związanych. Podstawę żądania danych osobowych stanowi niniejsza Umowa. Podanie danych jest dobrowolne, lecz warunkuje możliwość zawarcia oraz wykonania Umowy; </w:t>
      </w:r>
    </w:p>
    <w:p w14:paraId="6EE6451B" w14:textId="77777777" w:rsidR="00023E1D" w:rsidRPr="008E1D69" w:rsidRDefault="00023E1D" w:rsidP="00023E1D">
      <w:pPr>
        <w:autoSpaceDE w:val="0"/>
        <w:autoSpaceDN w:val="0"/>
        <w:adjustRightInd w:val="0"/>
        <w:spacing w:before="120"/>
        <w:ind w:left="851" w:hanging="425"/>
        <w:jc w:val="both"/>
        <w:rPr>
          <w:rFonts w:eastAsia="Calibri"/>
          <w:sz w:val="24"/>
          <w:szCs w:val="24"/>
          <w:lang w:eastAsia="en-US"/>
        </w:rPr>
      </w:pPr>
      <w:r w:rsidRPr="008E1D69">
        <w:rPr>
          <w:rFonts w:eastAsia="Calibri"/>
          <w:sz w:val="24"/>
          <w:szCs w:val="24"/>
          <w:lang w:eastAsia="en-US"/>
        </w:rPr>
        <w:t>4)</w:t>
      </w:r>
      <w:r w:rsidRPr="008E1D69">
        <w:rPr>
          <w:rFonts w:eastAsia="Calibri"/>
          <w:sz w:val="24"/>
          <w:szCs w:val="24"/>
          <w:lang w:eastAsia="en-US"/>
        </w:rPr>
        <w:tab/>
        <w:t xml:space="preserve">kategorie danych, które przetwarzane będą w związku z realizacją Umowy to podstawowe dane identyfikacyjne związane z prowadzoną przez Strony współpracą: imię i nazwisko, rodzaj pełnionej funkcji, telefon kontaktowy (stacjonarny, komórkowy, fax), adres i miejsce pracy, płeć oraz adres e-mail; </w:t>
      </w:r>
    </w:p>
    <w:p w14:paraId="12F60124" w14:textId="77777777" w:rsidR="00023E1D" w:rsidRPr="008E1D69" w:rsidRDefault="00023E1D" w:rsidP="00023E1D">
      <w:pPr>
        <w:autoSpaceDE w:val="0"/>
        <w:autoSpaceDN w:val="0"/>
        <w:adjustRightInd w:val="0"/>
        <w:spacing w:before="120"/>
        <w:ind w:left="851" w:hanging="425"/>
        <w:jc w:val="both"/>
        <w:rPr>
          <w:rFonts w:eastAsia="Calibri"/>
          <w:sz w:val="24"/>
          <w:szCs w:val="24"/>
          <w:lang w:eastAsia="en-US"/>
        </w:rPr>
      </w:pPr>
      <w:r w:rsidRPr="008E1D69">
        <w:rPr>
          <w:rFonts w:eastAsia="Calibri"/>
          <w:sz w:val="24"/>
          <w:szCs w:val="24"/>
          <w:lang w:eastAsia="en-US"/>
        </w:rPr>
        <w:t>5)</w:t>
      </w:r>
      <w:r w:rsidRPr="008E1D69">
        <w:rPr>
          <w:rFonts w:eastAsia="Calibri"/>
          <w:sz w:val="24"/>
          <w:szCs w:val="24"/>
          <w:lang w:eastAsia="en-US"/>
        </w:rPr>
        <w:tab/>
        <w:t xml:space="preserve">dane osobowe nie będą przekazywane do państwa trzeciego / organizacji międzynarodowej </w:t>
      </w:r>
    </w:p>
    <w:p w14:paraId="02967DF3" w14:textId="77777777" w:rsidR="00023E1D" w:rsidRPr="008E1D69" w:rsidRDefault="00023E1D" w:rsidP="00023E1D">
      <w:pPr>
        <w:autoSpaceDE w:val="0"/>
        <w:autoSpaceDN w:val="0"/>
        <w:adjustRightInd w:val="0"/>
        <w:spacing w:before="120"/>
        <w:ind w:left="851" w:hanging="425"/>
        <w:jc w:val="both"/>
        <w:rPr>
          <w:rFonts w:eastAsia="Calibri"/>
          <w:sz w:val="24"/>
          <w:szCs w:val="24"/>
          <w:lang w:eastAsia="en-US"/>
        </w:rPr>
      </w:pPr>
      <w:r w:rsidRPr="008E1D69">
        <w:rPr>
          <w:rFonts w:eastAsia="Calibri"/>
          <w:sz w:val="24"/>
          <w:szCs w:val="24"/>
          <w:lang w:eastAsia="en-US"/>
        </w:rPr>
        <w:t>6)</w:t>
      </w:r>
      <w:r w:rsidRPr="008E1D69">
        <w:rPr>
          <w:rFonts w:eastAsia="Calibri"/>
          <w:sz w:val="24"/>
          <w:szCs w:val="24"/>
          <w:lang w:eastAsia="en-US"/>
        </w:rPr>
        <w:tab/>
        <w:t xml:space="preserve">dane osobowe będą przechowywane maksymalnie do czasu przedawnienia roszczeń </w:t>
      </w:r>
      <w:r w:rsidRPr="008E1D69">
        <w:rPr>
          <w:rFonts w:eastAsia="Calibri"/>
          <w:b/>
          <w:bCs/>
          <w:sz w:val="24"/>
          <w:szCs w:val="24"/>
          <w:lang w:eastAsia="en-US"/>
        </w:rPr>
        <w:t xml:space="preserve">ZAMAWIAJĄCEGO </w:t>
      </w:r>
      <w:r w:rsidRPr="008E1D69">
        <w:rPr>
          <w:rFonts w:eastAsia="Calibri"/>
          <w:sz w:val="24"/>
          <w:szCs w:val="24"/>
          <w:lang w:eastAsia="en-US"/>
        </w:rPr>
        <w:t xml:space="preserve">względem </w:t>
      </w:r>
      <w:r w:rsidRPr="008E1D69">
        <w:rPr>
          <w:rFonts w:eastAsia="Calibri"/>
          <w:b/>
          <w:bCs/>
          <w:sz w:val="24"/>
          <w:szCs w:val="24"/>
          <w:lang w:eastAsia="en-US"/>
        </w:rPr>
        <w:t>WYKONAWCY</w:t>
      </w:r>
      <w:r w:rsidRPr="008E1D69">
        <w:rPr>
          <w:rFonts w:eastAsia="Calibri"/>
          <w:sz w:val="24"/>
          <w:szCs w:val="24"/>
          <w:lang w:eastAsia="en-US"/>
        </w:rPr>
        <w:t xml:space="preserve">, a w przypadku skierowania sprawy na drogę sądową, do czasu zakończenia postępowania sądowego lub egzekucyjnego; </w:t>
      </w:r>
    </w:p>
    <w:p w14:paraId="626A8BC6" w14:textId="77777777" w:rsidR="00023E1D" w:rsidRPr="008E1D69" w:rsidRDefault="00023E1D" w:rsidP="00023E1D">
      <w:pPr>
        <w:autoSpaceDE w:val="0"/>
        <w:autoSpaceDN w:val="0"/>
        <w:adjustRightInd w:val="0"/>
        <w:spacing w:before="120"/>
        <w:ind w:left="851" w:hanging="425"/>
        <w:jc w:val="both"/>
        <w:rPr>
          <w:rFonts w:eastAsia="Calibri"/>
          <w:sz w:val="24"/>
          <w:szCs w:val="24"/>
          <w:lang w:eastAsia="en-US"/>
        </w:rPr>
      </w:pPr>
      <w:r w:rsidRPr="008E1D69">
        <w:rPr>
          <w:rFonts w:eastAsia="Calibri"/>
          <w:sz w:val="24"/>
          <w:szCs w:val="24"/>
          <w:lang w:eastAsia="en-US"/>
        </w:rPr>
        <w:t>7)</w:t>
      </w:r>
      <w:r w:rsidRPr="008E1D69">
        <w:rPr>
          <w:rFonts w:eastAsia="Calibri"/>
          <w:sz w:val="24"/>
          <w:szCs w:val="24"/>
          <w:lang w:eastAsia="en-US"/>
        </w:rPr>
        <w:tab/>
      </w:r>
      <w:r w:rsidRPr="008E1D69">
        <w:rPr>
          <w:rFonts w:eastAsia="Calibri"/>
          <w:b/>
          <w:bCs/>
          <w:sz w:val="24"/>
          <w:szCs w:val="24"/>
          <w:lang w:eastAsia="en-US"/>
        </w:rPr>
        <w:t>WYKONAWCA</w:t>
      </w:r>
      <w:r w:rsidRPr="008E1D69">
        <w:rPr>
          <w:rFonts w:eastAsia="Calibri"/>
          <w:sz w:val="24"/>
          <w:szCs w:val="24"/>
          <w:lang w:eastAsia="en-US"/>
        </w:rPr>
        <w:t xml:space="preserve">, jak i osoby wskazane w treści umowy - posiada prawo dostępu do treści swoich danych osobowych, ich sprostowania, prawo ograniczenia ich przetwarzania lub usunięcia, prawo żądania przeniesienia danych do innego Administratora, prawo do wniesienia sprzeciwu wobec przetwarzania danych osobowych – w dowolnym momencie, a także prawo wniesienia skargi do właściwego organu nadzorczego w przypadku, gdy uzna, że przetwarzanie przez </w:t>
      </w:r>
      <w:r w:rsidRPr="008E1D69">
        <w:rPr>
          <w:rFonts w:eastAsia="Calibri"/>
          <w:b/>
          <w:bCs/>
          <w:sz w:val="24"/>
          <w:szCs w:val="24"/>
          <w:lang w:eastAsia="en-US"/>
        </w:rPr>
        <w:t xml:space="preserve">ZAMAWIAJĄCEGO </w:t>
      </w:r>
      <w:r w:rsidRPr="008E1D69">
        <w:rPr>
          <w:rFonts w:eastAsia="Calibri"/>
          <w:sz w:val="24"/>
          <w:szCs w:val="24"/>
          <w:lang w:eastAsia="en-US"/>
        </w:rPr>
        <w:t xml:space="preserve">danych osobowych narusza przepisy rozporządzenia RODO. </w:t>
      </w:r>
    </w:p>
    <w:p w14:paraId="2C810320" w14:textId="77777777" w:rsidR="00023E1D" w:rsidRPr="008E1D69" w:rsidRDefault="00023E1D" w:rsidP="00023E1D">
      <w:pPr>
        <w:autoSpaceDE w:val="0"/>
        <w:autoSpaceDN w:val="0"/>
        <w:adjustRightInd w:val="0"/>
        <w:spacing w:before="120"/>
        <w:ind w:left="426" w:hanging="426"/>
        <w:jc w:val="both"/>
        <w:rPr>
          <w:rFonts w:eastAsia="Calibri"/>
          <w:sz w:val="24"/>
          <w:szCs w:val="24"/>
          <w:lang w:eastAsia="en-US"/>
        </w:rPr>
      </w:pPr>
      <w:r w:rsidRPr="008E1D69">
        <w:rPr>
          <w:rFonts w:eastAsia="Calibri"/>
          <w:sz w:val="24"/>
          <w:szCs w:val="24"/>
          <w:lang w:eastAsia="en-US"/>
        </w:rPr>
        <w:t>2.</w:t>
      </w:r>
      <w:r w:rsidRPr="008E1D69">
        <w:rPr>
          <w:rFonts w:eastAsia="Calibri"/>
          <w:sz w:val="24"/>
          <w:szCs w:val="24"/>
          <w:lang w:eastAsia="en-US"/>
        </w:rPr>
        <w:tab/>
        <w:t xml:space="preserve">Oświadczenie </w:t>
      </w:r>
      <w:r w:rsidRPr="008E1D69">
        <w:rPr>
          <w:rFonts w:eastAsia="Calibri"/>
          <w:b/>
          <w:bCs/>
          <w:sz w:val="24"/>
          <w:szCs w:val="24"/>
          <w:lang w:eastAsia="en-US"/>
        </w:rPr>
        <w:t>WYKONAWCY</w:t>
      </w:r>
      <w:r w:rsidRPr="008E1D69">
        <w:rPr>
          <w:rFonts w:eastAsia="Calibri"/>
          <w:sz w:val="24"/>
          <w:szCs w:val="24"/>
          <w:lang w:eastAsia="en-US"/>
        </w:rPr>
        <w:t xml:space="preserve">: </w:t>
      </w:r>
    </w:p>
    <w:p w14:paraId="6C61A516" w14:textId="77777777" w:rsidR="00023E1D" w:rsidRPr="008E1D69" w:rsidRDefault="00023E1D" w:rsidP="00023E1D">
      <w:pPr>
        <w:autoSpaceDE w:val="0"/>
        <w:autoSpaceDN w:val="0"/>
        <w:adjustRightInd w:val="0"/>
        <w:spacing w:before="120"/>
        <w:ind w:left="851" w:hanging="425"/>
        <w:jc w:val="both"/>
        <w:rPr>
          <w:rFonts w:eastAsia="Calibri"/>
          <w:sz w:val="24"/>
          <w:szCs w:val="24"/>
          <w:lang w:eastAsia="en-US"/>
        </w:rPr>
      </w:pPr>
      <w:r w:rsidRPr="008E1D69">
        <w:rPr>
          <w:rFonts w:eastAsia="Calibri"/>
          <w:sz w:val="24"/>
          <w:szCs w:val="24"/>
          <w:lang w:eastAsia="en-US"/>
        </w:rPr>
        <w:t>1)</w:t>
      </w:r>
      <w:r w:rsidRPr="008E1D69">
        <w:rPr>
          <w:rFonts w:eastAsia="Calibri"/>
          <w:sz w:val="24"/>
          <w:szCs w:val="24"/>
          <w:lang w:eastAsia="en-US"/>
        </w:rPr>
        <w:tab/>
      </w:r>
      <w:r w:rsidRPr="008E1D69">
        <w:rPr>
          <w:rFonts w:eastAsia="Calibri"/>
          <w:b/>
          <w:bCs/>
          <w:sz w:val="24"/>
          <w:szCs w:val="24"/>
          <w:lang w:eastAsia="en-US"/>
        </w:rPr>
        <w:t xml:space="preserve">WYKONAWCA </w:t>
      </w:r>
      <w:r w:rsidRPr="008E1D69">
        <w:rPr>
          <w:rFonts w:eastAsia="Calibri"/>
          <w:sz w:val="24"/>
          <w:szCs w:val="24"/>
          <w:lang w:eastAsia="en-US"/>
        </w:rPr>
        <w:t xml:space="preserve">zwany dalej w niniejszym ustępie </w:t>
      </w:r>
      <w:r w:rsidRPr="008E1D69">
        <w:rPr>
          <w:rFonts w:eastAsia="Calibri"/>
          <w:iCs/>
          <w:sz w:val="24"/>
          <w:szCs w:val="24"/>
          <w:lang w:eastAsia="en-US"/>
        </w:rPr>
        <w:t>Administratorem</w:t>
      </w:r>
      <w:r w:rsidRPr="008E1D69">
        <w:rPr>
          <w:rFonts w:eastAsia="Calibri"/>
          <w:sz w:val="24"/>
          <w:szCs w:val="24"/>
          <w:lang w:eastAsia="en-US"/>
        </w:rPr>
        <w:t>, oświadcza, iż w</w:t>
      </w:r>
      <w:r>
        <w:rPr>
          <w:rFonts w:eastAsia="Calibri"/>
          <w:sz w:val="24"/>
          <w:szCs w:val="24"/>
          <w:lang w:eastAsia="en-US"/>
        </w:rPr>
        <w:t> </w:t>
      </w:r>
      <w:r w:rsidRPr="008E1D69">
        <w:rPr>
          <w:rFonts w:eastAsia="Calibri"/>
          <w:sz w:val="24"/>
          <w:szCs w:val="24"/>
          <w:lang w:eastAsia="en-US"/>
        </w:rPr>
        <w:t xml:space="preserve">przypadku przetwarzania danych osobowych w rozumieniu Ustawy z dnia 10 maja 2018 r. </w:t>
      </w:r>
      <w:r w:rsidRPr="008E1D69">
        <w:rPr>
          <w:rFonts w:eastAsia="Calibri"/>
          <w:i/>
          <w:iCs/>
          <w:sz w:val="24"/>
          <w:szCs w:val="24"/>
          <w:lang w:eastAsia="en-US"/>
        </w:rPr>
        <w:t>o ochronie danych osobowych</w:t>
      </w:r>
      <w:r w:rsidRPr="008E1D69">
        <w:rPr>
          <w:rFonts w:eastAsia="Calibri"/>
          <w:sz w:val="24"/>
          <w:szCs w:val="24"/>
          <w:lang w:eastAsia="en-US"/>
        </w:rPr>
        <w:t xml:space="preserve"> i RODO (Rozporządzenie Parlamentu Europejskiego i</w:t>
      </w:r>
      <w:r>
        <w:rPr>
          <w:rFonts w:eastAsia="Calibri"/>
          <w:sz w:val="24"/>
          <w:szCs w:val="24"/>
          <w:lang w:eastAsia="en-US"/>
        </w:rPr>
        <w:t> </w:t>
      </w:r>
      <w:r w:rsidRPr="008E1D69">
        <w:rPr>
          <w:rFonts w:eastAsia="Calibri"/>
          <w:sz w:val="24"/>
          <w:szCs w:val="24"/>
          <w:lang w:eastAsia="en-US"/>
        </w:rPr>
        <w:t xml:space="preserve">Rady (UE) 2016/679 z dnia 27 kwietnia 2016 r. </w:t>
      </w:r>
      <w:r w:rsidRPr="008E1D69">
        <w:rPr>
          <w:rFonts w:eastAsia="Calibri"/>
          <w:i/>
          <w:iCs/>
          <w:sz w:val="24"/>
          <w:szCs w:val="24"/>
          <w:lang w:eastAsia="en-US"/>
        </w:rPr>
        <w:t>w sprawie ochrony osób fizycznych w związku z przetwarzaniem danych osobowych i w sprawie swobodnego przepływu takich danych oraz uchylenia dyrektywy 95/46/WE)</w:t>
      </w:r>
      <w:r w:rsidRPr="008E1D69">
        <w:rPr>
          <w:rFonts w:eastAsia="Calibri"/>
          <w:sz w:val="24"/>
          <w:szCs w:val="24"/>
          <w:lang w:eastAsia="en-US"/>
        </w:rPr>
        <w:t xml:space="preserve">, zebranych w związku z realizacją Umowy od osoby będącej jej stroną, jest ich Administratorem; </w:t>
      </w:r>
    </w:p>
    <w:p w14:paraId="79071B40" w14:textId="77777777" w:rsidR="00023E1D" w:rsidRPr="008E1D69" w:rsidRDefault="00023E1D" w:rsidP="00023E1D">
      <w:pPr>
        <w:autoSpaceDE w:val="0"/>
        <w:autoSpaceDN w:val="0"/>
        <w:adjustRightInd w:val="0"/>
        <w:spacing w:before="120"/>
        <w:ind w:left="851" w:hanging="425"/>
        <w:jc w:val="both"/>
        <w:rPr>
          <w:rFonts w:eastAsia="Calibri"/>
          <w:sz w:val="24"/>
          <w:szCs w:val="24"/>
          <w:lang w:eastAsia="en-US"/>
        </w:rPr>
      </w:pPr>
      <w:r w:rsidRPr="008E1D69">
        <w:rPr>
          <w:rFonts w:eastAsia="Calibri"/>
          <w:sz w:val="24"/>
          <w:szCs w:val="24"/>
          <w:lang w:eastAsia="en-US"/>
        </w:rPr>
        <w:t>2)</w:t>
      </w:r>
      <w:r w:rsidRPr="008E1D69">
        <w:rPr>
          <w:rFonts w:eastAsia="Calibri"/>
          <w:sz w:val="24"/>
          <w:szCs w:val="24"/>
          <w:lang w:eastAsia="en-US"/>
        </w:rPr>
        <w:tab/>
        <w:t xml:space="preserve">kontakt do osoby odpowiedzialnej za zapewnienie zgodności przetwarzania danych osobowych z przepisami prawa o ich ochronie u Administratora: ................................. (adres e-mail ) ………………….......... nr tel. ...................... , </w:t>
      </w:r>
    </w:p>
    <w:p w14:paraId="20AD5393" w14:textId="77777777" w:rsidR="00023E1D" w:rsidRPr="008E1D69" w:rsidRDefault="00023E1D" w:rsidP="00023E1D">
      <w:pPr>
        <w:autoSpaceDE w:val="0"/>
        <w:autoSpaceDN w:val="0"/>
        <w:adjustRightInd w:val="0"/>
        <w:spacing w:before="120"/>
        <w:ind w:left="851" w:hanging="425"/>
        <w:jc w:val="both"/>
        <w:rPr>
          <w:rFonts w:eastAsia="Calibri"/>
          <w:sz w:val="24"/>
          <w:szCs w:val="24"/>
          <w:lang w:eastAsia="en-US"/>
        </w:rPr>
      </w:pPr>
      <w:r w:rsidRPr="008E1D69">
        <w:rPr>
          <w:rFonts w:eastAsia="Calibri"/>
          <w:sz w:val="24"/>
          <w:szCs w:val="24"/>
          <w:lang w:eastAsia="en-US"/>
        </w:rPr>
        <w:t>3)</w:t>
      </w:r>
      <w:r w:rsidRPr="008E1D69">
        <w:rPr>
          <w:rFonts w:eastAsia="Calibri"/>
          <w:sz w:val="24"/>
          <w:szCs w:val="24"/>
          <w:lang w:eastAsia="en-US"/>
        </w:rPr>
        <w:tab/>
        <w:t xml:space="preserve">dane osobowe będą przetwarzane w celu realizacji i rozliczenia Umowy, z uwzględnieniem obowiązujących przepisów prawa oraz ewentualnego dochodzenia roszczeń z nią związanych. Podstawę żądania danych osobowych stanowi niniejsza Umowa. Podanie danych jest dobrowolne, lecz warunkuje możliwość zawarcia oraz wykonania Umowy; </w:t>
      </w:r>
    </w:p>
    <w:p w14:paraId="346BE27B" w14:textId="77777777" w:rsidR="00023E1D" w:rsidRPr="008E1D69" w:rsidRDefault="00023E1D" w:rsidP="00023E1D">
      <w:pPr>
        <w:autoSpaceDE w:val="0"/>
        <w:autoSpaceDN w:val="0"/>
        <w:adjustRightInd w:val="0"/>
        <w:spacing w:before="120"/>
        <w:ind w:left="851" w:hanging="425"/>
        <w:jc w:val="both"/>
        <w:rPr>
          <w:rFonts w:eastAsia="Calibri"/>
          <w:sz w:val="24"/>
          <w:szCs w:val="24"/>
          <w:lang w:eastAsia="en-US"/>
        </w:rPr>
      </w:pPr>
      <w:r w:rsidRPr="008E1D69">
        <w:rPr>
          <w:rFonts w:eastAsia="Calibri"/>
          <w:sz w:val="24"/>
          <w:szCs w:val="24"/>
          <w:lang w:eastAsia="en-US"/>
        </w:rPr>
        <w:t>4)</w:t>
      </w:r>
      <w:r w:rsidRPr="008E1D69">
        <w:rPr>
          <w:rFonts w:eastAsia="Calibri"/>
          <w:sz w:val="24"/>
          <w:szCs w:val="24"/>
          <w:lang w:eastAsia="en-US"/>
        </w:rPr>
        <w:tab/>
        <w:t xml:space="preserve">odbiorcą danych osobowych będzie/ będą: ze strony </w:t>
      </w:r>
      <w:r w:rsidRPr="008E1D69">
        <w:rPr>
          <w:rFonts w:eastAsia="Calibri"/>
          <w:b/>
          <w:bCs/>
          <w:sz w:val="24"/>
          <w:szCs w:val="24"/>
          <w:lang w:eastAsia="en-US"/>
        </w:rPr>
        <w:t xml:space="preserve">WYKONAWCY </w:t>
      </w:r>
      <w:r w:rsidRPr="008E1D69">
        <w:rPr>
          <w:rFonts w:eastAsia="Calibri"/>
          <w:sz w:val="24"/>
          <w:szCs w:val="24"/>
          <w:lang w:eastAsia="en-US"/>
        </w:rPr>
        <w:t xml:space="preserve">– jednostki / komórki organizacyjne odpowiedzialne za realizację i rozliczenie Umowy; </w:t>
      </w:r>
    </w:p>
    <w:p w14:paraId="29DC4561" w14:textId="77777777" w:rsidR="00023E1D" w:rsidRPr="008E1D69" w:rsidRDefault="00023E1D" w:rsidP="00023E1D">
      <w:pPr>
        <w:autoSpaceDE w:val="0"/>
        <w:autoSpaceDN w:val="0"/>
        <w:adjustRightInd w:val="0"/>
        <w:spacing w:before="120"/>
        <w:ind w:left="851" w:hanging="425"/>
        <w:jc w:val="both"/>
        <w:rPr>
          <w:rFonts w:eastAsia="Calibri"/>
          <w:sz w:val="24"/>
          <w:szCs w:val="24"/>
          <w:lang w:eastAsia="en-US"/>
        </w:rPr>
      </w:pPr>
      <w:r w:rsidRPr="008E1D69">
        <w:rPr>
          <w:rFonts w:eastAsia="Calibri"/>
          <w:sz w:val="24"/>
          <w:szCs w:val="24"/>
          <w:lang w:eastAsia="en-US"/>
        </w:rPr>
        <w:t>5)</w:t>
      </w:r>
      <w:r w:rsidRPr="008E1D69">
        <w:rPr>
          <w:rFonts w:eastAsia="Calibri"/>
          <w:sz w:val="24"/>
          <w:szCs w:val="24"/>
          <w:lang w:eastAsia="en-US"/>
        </w:rPr>
        <w:tab/>
        <w:t xml:space="preserve">ponadto oprócz </w:t>
      </w:r>
      <w:r w:rsidRPr="008E1D69">
        <w:rPr>
          <w:rFonts w:eastAsia="Calibri"/>
          <w:b/>
          <w:bCs/>
          <w:sz w:val="24"/>
          <w:szCs w:val="24"/>
          <w:lang w:eastAsia="en-US"/>
        </w:rPr>
        <w:t xml:space="preserve">WYKONAWCY </w:t>
      </w:r>
      <w:r w:rsidRPr="008E1D69">
        <w:rPr>
          <w:rFonts w:eastAsia="Calibri"/>
          <w:sz w:val="24"/>
          <w:szCs w:val="24"/>
          <w:lang w:eastAsia="en-US"/>
        </w:rPr>
        <w:t xml:space="preserve">– instytucje upoważnione z mocy przepisów prawa, kancelaria / kancelarie prawne świadczące obsługę prawną, Biuro Informacji </w:t>
      </w:r>
      <w:r w:rsidRPr="008E1D69">
        <w:rPr>
          <w:rFonts w:eastAsia="Calibri"/>
          <w:sz w:val="24"/>
          <w:szCs w:val="24"/>
          <w:lang w:eastAsia="en-US"/>
        </w:rPr>
        <w:lastRenderedPageBreak/>
        <w:t xml:space="preserve">Gospodarczej, instytucje finansowe uczestniczące w procesie realizacji i rozliczenia Umowy oraz podmioty świadczące usługi informatyczne, doradcze i audytorskie dla Administratora); </w:t>
      </w:r>
    </w:p>
    <w:p w14:paraId="025E52AA" w14:textId="77777777" w:rsidR="00023E1D" w:rsidRPr="008E1D69" w:rsidRDefault="00023E1D" w:rsidP="00023E1D">
      <w:pPr>
        <w:autoSpaceDE w:val="0"/>
        <w:autoSpaceDN w:val="0"/>
        <w:adjustRightInd w:val="0"/>
        <w:spacing w:before="120"/>
        <w:ind w:left="851" w:hanging="425"/>
        <w:jc w:val="both"/>
        <w:rPr>
          <w:rFonts w:eastAsia="Calibri"/>
          <w:sz w:val="24"/>
          <w:szCs w:val="24"/>
          <w:lang w:eastAsia="en-US"/>
        </w:rPr>
      </w:pPr>
      <w:r w:rsidRPr="008E1D69">
        <w:rPr>
          <w:rFonts w:eastAsia="Calibri"/>
          <w:sz w:val="24"/>
          <w:szCs w:val="24"/>
          <w:lang w:eastAsia="en-US"/>
        </w:rPr>
        <w:t>6)</w:t>
      </w:r>
      <w:r w:rsidRPr="008E1D69">
        <w:rPr>
          <w:rFonts w:eastAsia="Calibri"/>
          <w:sz w:val="24"/>
          <w:szCs w:val="24"/>
          <w:lang w:eastAsia="en-US"/>
        </w:rPr>
        <w:tab/>
        <w:t xml:space="preserve">dane osobowe nie będą przekazywane do państwa trzeciego / organizacji międzynarodowej; </w:t>
      </w:r>
    </w:p>
    <w:p w14:paraId="7795EE9D" w14:textId="77777777" w:rsidR="00023E1D" w:rsidRPr="008E1D69" w:rsidRDefault="00023E1D" w:rsidP="00023E1D">
      <w:pPr>
        <w:autoSpaceDE w:val="0"/>
        <w:autoSpaceDN w:val="0"/>
        <w:adjustRightInd w:val="0"/>
        <w:spacing w:before="120"/>
        <w:ind w:left="851" w:hanging="425"/>
        <w:jc w:val="both"/>
        <w:rPr>
          <w:rFonts w:eastAsia="Calibri"/>
          <w:sz w:val="24"/>
          <w:szCs w:val="24"/>
          <w:lang w:eastAsia="en-US"/>
        </w:rPr>
      </w:pPr>
      <w:r w:rsidRPr="008E1D69">
        <w:rPr>
          <w:rFonts w:eastAsia="Calibri"/>
          <w:sz w:val="24"/>
          <w:szCs w:val="24"/>
          <w:lang w:eastAsia="en-US"/>
        </w:rPr>
        <w:t xml:space="preserve">7) dane osobowe będą przetwarzane w celu realizacji i rozliczenia Umowy, z uwzględnieniem obowiązujących przepisów prawa oraz ewentualnego dochodzenia roszczeń z nią związanych. Podstawę żądania danych osobowych stanowi niniejsza Umowa. Podanie danych jest dobrowolne, lecz warunkuje możliwość zawarcia oraz wykonania Umowy; </w:t>
      </w:r>
    </w:p>
    <w:p w14:paraId="4DEFF958" w14:textId="77777777" w:rsidR="00023E1D" w:rsidRPr="008E1D69" w:rsidRDefault="00023E1D" w:rsidP="00023E1D">
      <w:pPr>
        <w:autoSpaceDE w:val="0"/>
        <w:autoSpaceDN w:val="0"/>
        <w:adjustRightInd w:val="0"/>
        <w:spacing w:before="120"/>
        <w:ind w:left="851" w:hanging="425"/>
        <w:jc w:val="both"/>
        <w:rPr>
          <w:rFonts w:eastAsia="Calibri"/>
          <w:sz w:val="24"/>
          <w:szCs w:val="24"/>
          <w:lang w:eastAsia="en-US"/>
        </w:rPr>
      </w:pPr>
      <w:r w:rsidRPr="008E1D69">
        <w:rPr>
          <w:rFonts w:eastAsia="Calibri"/>
          <w:sz w:val="24"/>
          <w:szCs w:val="24"/>
          <w:lang w:eastAsia="en-US"/>
        </w:rPr>
        <w:t>8)</w:t>
      </w:r>
      <w:r w:rsidRPr="008E1D69">
        <w:rPr>
          <w:rFonts w:eastAsia="Calibri"/>
          <w:sz w:val="24"/>
          <w:szCs w:val="24"/>
          <w:lang w:eastAsia="en-US"/>
        </w:rPr>
        <w:tab/>
      </w:r>
      <w:r w:rsidRPr="008E1D69">
        <w:rPr>
          <w:rFonts w:eastAsia="Calibri"/>
          <w:b/>
          <w:sz w:val="24"/>
          <w:szCs w:val="24"/>
          <w:lang w:eastAsia="en-US"/>
        </w:rPr>
        <w:t xml:space="preserve">ZAMAWIAJĄCY </w:t>
      </w:r>
      <w:r w:rsidRPr="008E1D69">
        <w:rPr>
          <w:rFonts w:eastAsia="Calibri"/>
          <w:sz w:val="24"/>
          <w:szCs w:val="24"/>
          <w:lang w:eastAsia="en-US"/>
        </w:rPr>
        <w:t>posiada prawo dostępu do treści swoich danych osobowych oraz prawo ich sprostowania, usunięcia lub ograniczenia przetwarzania, prawo do wniesienia sprzeciwu wobec przetwarzania, a także prawo do przenoszenia danych osobowych, prawo wniesienia skargi do właściwego organu nadzorczego w</w:t>
      </w:r>
      <w:r>
        <w:rPr>
          <w:rFonts w:eastAsia="Calibri"/>
          <w:sz w:val="24"/>
          <w:szCs w:val="24"/>
          <w:lang w:eastAsia="en-US"/>
        </w:rPr>
        <w:t xml:space="preserve"> </w:t>
      </w:r>
      <w:r w:rsidRPr="008E1D69">
        <w:rPr>
          <w:rFonts w:eastAsia="Calibri"/>
          <w:sz w:val="24"/>
          <w:szCs w:val="24"/>
          <w:lang w:eastAsia="en-US"/>
        </w:rPr>
        <w:t>przypadku, gdy uzna, że</w:t>
      </w:r>
      <w:r>
        <w:rPr>
          <w:rFonts w:eastAsia="Calibri"/>
          <w:sz w:val="24"/>
          <w:szCs w:val="24"/>
          <w:lang w:eastAsia="en-US"/>
        </w:rPr>
        <w:t> </w:t>
      </w:r>
      <w:r w:rsidRPr="008E1D69">
        <w:rPr>
          <w:rFonts w:eastAsia="Calibri"/>
          <w:sz w:val="24"/>
          <w:szCs w:val="24"/>
          <w:lang w:eastAsia="en-US"/>
        </w:rPr>
        <w:t xml:space="preserve">przetwarzanie przez Administratora danych osobowych narusza przepisy RODO. </w:t>
      </w:r>
    </w:p>
    <w:p w14:paraId="3FBDD50D" w14:textId="7B0812AB" w:rsidR="00AA2E97" w:rsidRPr="00AA2E97" w:rsidRDefault="00AA2E97" w:rsidP="00AA2E97">
      <w:pPr>
        <w:keepNext/>
        <w:keepLines/>
        <w:spacing w:before="120"/>
        <w:ind w:left="4380" w:hanging="4380"/>
        <w:jc w:val="center"/>
        <w:rPr>
          <w:b/>
          <w:bCs/>
          <w:i/>
          <w:iCs/>
          <w:sz w:val="24"/>
          <w:szCs w:val="24"/>
        </w:rPr>
      </w:pPr>
      <w:r>
        <w:rPr>
          <w:b/>
          <w:bCs/>
          <w:i/>
          <w:iCs/>
          <w:sz w:val="24"/>
          <w:szCs w:val="24"/>
        </w:rPr>
        <w:t>Inne postanowienia</w:t>
      </w:r>
    </w:p>
    <w:p w14:paraId="31B18950" w14:textId="17AE6598" w:rsidR="00444D97" w:rsidRPr="003C4DA5" w:rsidRDefault="00444D97" w:rsidP="00444D97">
      <w:pPr>
        <w:keepNext/>
        <w:keepLines/>
        <w:spacing w:before="120"/>
        <w:ind w:left="4380"/>
        <w:rPr>
          <w:b/>
          <w:bCs/>
          <w:sz w:val="24"/>
          <w:szCs w:val="24"/>
        </w:rPr>
      </w:pPr>
      <w:r w:rsidRPr="003C4DA5">
        <w:rPr>
          <w:b/>
          <w:bCs/>
          <w:sz w:val="24"/>
          <w:szCs w:val="24"/>
        </w:rPr>
        <w:t>§ 1</w:t>
      </w:r>
      <w:r w:rsidR="00023E1D">
        <w:rPr>
          <w:b/>
          <w:bCs/>
          <w:sz w:val="24"/>
          <w:szCs w:val="24"/>
        </w:rPr>
        <w:t>2</w:t>
      </w:r>
      <w:bookmarkEnd w:id="11"/>
    </w:p>
    <w:p w14:paraId="300D1669" w14:textId="5E4FB4E2" w:rsidR="00444D97" w:rsidRPr="00323989" w:rsidRDefault="00444D97" w:rsidP="00D96D0A">
      <w:pPr>
        <w:pStyle w:val="Teksttreci0"/>
        <w:numPr>
          <w:ilvl w:val="0"/>
          <w:numId w:val="7"/>
        </w:numPr>
        <w:shd w:val="clear" w:color="auto" w:fill="auto"/>
        <w:tabs>
          <w:tab w:val="left" w:pos="346"/>
        </w:tabs>
        <w:spacing w:before="120" w:after="0" w:line="240" w:lineRule="auto"/>
        <w:ind w:left="380" w:right="20" w:hanging="360"/>
        <w:jc w:val="both"/>
        <w:rPr>
          <w:rFonts w:ascii="Times New Roman" w:hAnsi="Times New Roman" w:cs="Times New Roman"/>
          <w:sz w:val="24"/>
          <w:szCs w:val="24"/>
        </w:rPr>
      </w:pPr>
      <w:r w:rsidRPr="00323989">
        <w:rPr>
          <w:rFonts w:ascii="Times New Roman" w:hAnsi="Times New Roman" w:cs="Times New Roman"/>
          <w:sz w:val="24"/>
          <w:szCs w:val="24"/>
        </w:rPr>
        <w:t xml:space="preserve">Ewentualne spory, wynikłe w związku z realizacją przedmiotu umowy, Strony zobowiązują się rozwiązywać na drodze wspólnych negocjacji, a w przypadku niemożności ustalenia kompromisu spory będą rozstrzygane przez sąd właściwy dla siedziby </w:t>
      </w:r>
      <w:r w:rsidR="001D05B3" w:rsidRPr="002B11E3">
        <w:rPr>
          <w:rFonts w:ascii="Times New Roman" w:hAnsi="Times New Roman" w:cs="Times New Roman"/>
          <w:b/>
          <w:bCs/>
          <w:sz w:val="24"/>
          <w:szCs w:val="24"/>
        </w:rPr>
        <w:t>ZAMAWIAJĄC</w:t>
      </w:r>
      <w:r w:rsidR="001D05B3">
        <w:rPr>
          <w:rFonts w:ascii="Times New Roman" w:hAnsi="Times New Roman" w:cs="Times New Roman"/>
          <w:b/>
          <w:bCs/>
          <w:sz w:val="24"/>
          <w:szCs w:val="24"/>
        </w:rPr>
        <w:t>EGO</w:t>
      </w:r>
      <w:r w:rsidRPr="00323989">
        <w:rPr>
          <w:rFonts w:ascii="Times New Roman" w:hAnsi="Times New Roman" w:cs="Times New Roman"/>
          <w:sz w:val="24"/>
          <w:szCs w:val="24"/>
        </w:rPr>
        <w:t>.</w:t>
      </w:r>
    </w:p>
    <w:p w14:paraId="01219962" w14:textId="1C97A988" w:rsidR="00444D97" w:rsidRPr="00323989" w:rsidRDefault="00444D97" w:rsidP="00D96D0A">
      <w:pPr>
        <w:pStyle w:val="Teksttreci0"/>
        <w:numPr>
          <w:ilvl w:val="0"/>
          <w:numId w:val="7"/>
        </w:numPr>
        <w:shd w:val="clear" w:color="auto" w:fill="auto"/>
        <w:tabs>
          <w:tab w:val="left" w:pos="337"/>
        </w:tabs>
        <w:spacing w:before="120" w:after="0" w:line="240" w:lineRule="auto"/>
        <w:ind w:left="380" w:right="20" w:hanging="360"/>
        <w:jc w:val="both"/>
        <w:rPr>
          <w:rFonts w:ascii="Times New Roman" w:hAnsi="Times New Roman" w:cs="Times New Roman"/>
          <w:sz w:val="24"/>
          <w:szCs w:val="24"/>
        </w:rPr>
      </w:pPr>
      <w:r w:rsidRPr="00323989">
        <w:rPr>
          <w:rFonts w:ascii="Times New Roman" w:hAnsi="Times New Roman" w:cs="Times New Roman"/>
          <w:sz w:val="24"/>
          <w:szCs w:val="24"/>
        </w:rPr>
        <w:t xml:space="preserve">W sprawach nieuregulowanych niniejszą umową, będą miały zastosowanie przepisy </w:t>
      </w:r>
      <w:r w:rsidRPr="001D05B3">
        <w:rPr>
          <w:rFonts w:ascii="Times New Roman" w:hAnsi="Times New Roman" w:cs="Times New Roman"/>
          <w:i/>
          <w:iCs/>
          <w:sz w:val="24"/>
          <w:szCs w:val="24"/>
        </w:rPr>
        <w:t xml:space="preserve">Kodeksu </w:t>
      </w:r>
      <w:r w:rsidR="001D05B3">
        <w:rPr>
          <w:rFonts w:ascii="Times New Roman" w:hAnsi="Times New Roman" w:cs="Times New Roman"/>
          <w:i/>
          <w:iCs/>
          <w:sz w:val="24"/>
          <w:szCs w:val="24"/>
        </w:rPr>
        <w:t>c</w:t>
      </w:r>
      <w:r w:rsidRPr="001D05B3">
        <w:rPr>
          <w:rFonts w:ascii="Times New Roman" w:hAnsi="Times New Roman" w:cs="Times New Roman"/>
          <w:i/>
          <w:iCs/>
          <w:sz w:val="24"/>
          <w:szCs w:val="24"/>
        </w:rPr>
        <w:t>ywilnego</w:t>
      </w:r>
      <w:r w:rsidRPr="00323989">
        <w:rPr>
          <w:rFonts w:ascii="Times New Roman" w:hAnsi="Times New Roman" w:cs="Times New Roman"/>
          <w:sz w:val="24"/>
          <w:szCs w:val="24"/>
        </w:rPr>
        <w:t xml:space="preserve"> oraz inne, obowiązujące w tym zakresie przepisy prawa.</w:t>
      </w:r>
      <w:r w:rsidR="003C4DA5">
        <w:rPr>
          <w:rFonts w:ascii="Times New Roman" w:hAnsi="Times New Roman" w:cs="Times New Roman"/>
          <w:sz w:val="24"/>
          <w:szCs w:val="24"/>
        </w:rPr>
        <w:t xml:space="preserve"> </w:t>
      </w:r>
    </w:p>
    <w:p w14:paraId="0105F2E9" w14:textId="06EA3F9C" w:rsidR="00444D97" w:rsidRPr="00323989" w:rsidRDefault="00444D97" w:rsidP="00E73B24">
      <w:pPr>
        <w:pStyle w:val="Teksttreci0"/>
        <w:numPr>
          <w:ilvl w:val="0"/>
          <w:numId w:val="7"/>
        </w:numPr>
        <w:shd w:val="clear" w:color="auto" w:fill="auto"/>
        <w:tabs>
          <w:tab w:val="left" w:pos="350"/>
        </w:tabs>
        <w:spacing w:before="120" w:after="0" w:line="240" w:lineRule="auto"/>
        <w:ind w:left="360" w:right="200" w:hanging="360"/>
        <w:jc w:val="both"/>
        <w:rPr>
          <w:rFonts w:ascii="Times New Roman" w:hAnsi="Times New Roman" w:cs="Times New Roman"/>
          <w:sz w:val="24"/>
          <w:szCs w:val="24"/>
        </w:rPr>
      </w:pPr>
      <w:r w:rsidRPr="00323989">
        <w:rPr>
          <w:rFonts w:ascii="Times New Roman" w:hAnsi="Times New Roman" w:cs="Times New Roman"/>
          <w:sz w:val="24"/>
          <w:szCs w:val="24"/>
        </w:rPr>
        <w:t xml:space="preserve">Umowę sporządzono w 4 jednobrzmiących egzemplarzach, z których trzy otrzymuje </w:t>
      </w:r>
      <w:r w:rsidR="001D05B3" w:rsidRPr="002B11E3">
        <w:rPr>
          <w:rFonts w:ascii="Times New Roman" w:hAnsi="Times New Roman" w:cs="Times New Roman"/>
          <w:b/>
          <w:bCs/>
          <w:sz w:val="24"/>
          <w:szCs w:val="24"/>
        </w:rPr>
        <w:t>ZAMAWIAJĄCY</w:t>
      </w:r>
      <w:r w:rsidRPr="00323989">
        <w:rPr>
          <w:rFonts w:ascii="Times New Roman" w:hAnsi="Times New Roman" w:cs="Times New Roman"/>
          <w:sz w:val="24"/>
          <w:szCs w:val="24"/>
        </w:rPr>
        <w:t xml:space="preserve">, a jeden </w:t>
      </w:r>
      <w:r w:rsidR="001D05B3" w:rsidRPr="001D05B3">
        <w:rPr>
          <w:rFonts w:ascii="Times New Roman" w:hAnsi="Times New Roman" w:cs="Times New Roman"/>
          <w:b/>
          <w:bCs/>
          <w:sz w:val="24"/>
          <w:szCs w:val="24"/>
        </w:rPr>
        <w:t>WYKONAWCA.</w:t>
      </w:r>
    </w:p>
    <w:p w14:paraId="5C4491DC" w14:textId="77777777" w:rsidR="00444D97" w:rsidRPr="00323989" w:rsidRDefault="00444D97" w:rsidP="00D96D0A">
      <w:pPr>
        <w:pStyle w:val="Teksttreci0"/>
        <w:numPr>
          <w:ilvl w:val="0"/>
          <w:numId w:val="7"/>
        </w:numPr>
        <w:shd w:val="clear" w:color="auto" w:fill="auto"/>
        <w:tabs>
          <w:tab w:val="left" w:pos="370"/>
        </w:tabs>
        <w:spacing w:before="120" w:after="0" w:line="240" w:lineRule="auto"/>
        <w:ind w:left="360" w:hanging="360"/>
        <w:rPr>
          <w:rFonts w:ascii="Times New Roman" w:hAnsi="Times New Roman" w:cs="Times New Roman"/>
          <w:sz w:val="24"/>
          <w:szCs w:val="24"/>
        </w:rPr>
      </w:pPr>
      <w:r w:rsidRPr="00323989">
        <w:rPr>
          <w:rFonts w:ascii="Times New Roman" w:hAnsi="Times New Roman" w:cs="Times New Roman"/>
          <w:sz w:val="24"/>
          <w:szCs w:val="24"/>
        </w:rPr>
        <w:t>Integralną częścią niniejszej umowy są:</w:t>
      </w:r>
    </w:p>
    <w:p w14:paraId="4D9C999F" w14:textId="77777777" w:rsidR="00444D97" w:rsidRPr="00323989" w:rsidRDefault="00444D97" w:rsidP="002B11E3">
      <w:pPr>
        <w:pStyle w:val="Teksttreci0"/>
        <w:numPr>
          <w:ilvl w:val="1"/>
          <w:numId w:val="7"/>
        </w:numPr>
        <w:shd w:val="clear" w:color="auto" w:fill="auto"/>
        <w:spacing w:before="120" w:after="0" w:line="240" w:lineRule="auto"/>
        <w:ind w:left="851" w:hanging="425"/>
        <w:rPr>
          <w:rFonts w:ascii="Times New Roman" w:hAnsi="Times New Roman" w:cs="Times New Roman"/>
          <w:sz w:val="24"/>
          <w:szCs w:val="24"/>
        </w:rPr>
      </w:pPr>
      <w:r w:rsidRPr="00323989">
        <w:rPr>
          <w:rFonts w:ascii="Times New Roman" w:hAnsi="Times New Roman" w:cs="Times New Roman"/>
          <w:sz w:val="24"/>
          <w:szCs w:val="24"/>
        </w:rPr>
        <w:t>Wykaz uczniów objętych dowozem</w:t>
      </w:r>
    </w:p>
    <w:p w14:paraId="0BBE3B30" w14:textId="77777777" w:rsidR="00444D97" w:rsidRPr="00323989" w:rsidRDefault="00444D97" w:rsidP="002B11E3">
      <w:pPr>
        <w:pStyle w:val="Teksttreci0"/>
        <w:numPr>
          <w:ilvl w:val="1"/>
          <w:numId w:val="7"/>
        </w:numPr>
        <w:shd w:val="clear" w:color="auto" w:fill="auto"/>
        <w:tabs>
          <w:tab w:val="left" w:pos="1095"/>
        </w:tabs>
        <w:spacing w:before="120" w:after="0" w:line="240" w:lineRule="auto"/>
        <w:ind w:left="851" w:hanging="425"/>
        <w:rPr>
          <w:rFonts w:ascii="Times New Roman" w:hAnsi="Times New Roman" w:cs="Times New Roman"/>
          <w:sz w:val="24"/>
          <w:szCs w:val="24"/>
        </w:rPr>
      </w:pPr>
      <w:r w:rsidRPr="00323989">
        <w:rPr>
          <w:rFonts w:ascii="Times New Roman" w:hAnsi="Times New Roman" w:cs="Times New Roman"/>
          <w:sz w:val="24"/>
          <w:szCs w:val="24"/>
        </w:rPr>
        <w:t>Oferta Wykonawcy</w:t>
      </w:r>
    </w:p>
    <w:p w14:paraId="130D969E" w14:textId="639709E1" w:rsidR="00444D97" w:rsidRPr="00323989" w:rsidRDefault="00444D97" w:rsidP="002B11E3">
      <w:pPr>
        <w:pStyle w:val="Teksttreci0"/>
        <w:numPr>
          <w:ilvl w:val="1"/>
          <w:numId w:val="7"/>
        </w:numPr>
        <w:shd w:val="clear" w:color="auto" w:fill="auto"/>
        <w:tabs>
          <w:tab w:val="left" w:pos="1100"/>
        </w:tabs>
        <w:spacing w:before="120" w:after="0" w:line="240" w:lineRule="auto"/>
        <w:ind w:left="851" w:hanging="425"/>
        <w:rPr>
          <w:rFonts w:ascii="Times New Roman" w:hAnsi="Times New Roman" w:cs="Times New Roman"/>
          <w:sz w:val="24"/>
          <w:szCs w:val="24"/>
        </w:rPr>
      </w:pPr>
      <w:r w:rsidRPr="00323989">
        <w:rPr>
          <w:rFonts w:ascii="Times New Roman" w:hAnsi="Times New Roman" w:cs="Times New Roman"/>
          <w:sz w:val="24"/>
          <w:szCs w:val="24"/>
        </w:rPr>
        <w:t>Specyfikacja Warunków Zamówienia</w:t>
      </w:r>
    </w:p>
    <w:p w14:paraId="549C9C8B" w14:textId="77777777" w:rsidR="00444D97" w:rsidRPr="00FE3B78" w:rsidRDefault="00444D97">
      <w:pPr>
        <w:spacing w:after="200" w:line="276" w:lineRule="auto"/>
        <w:rPr>
          <w:sz w:val="24"/>
          <w:szCs w:val="24"/>
        </w:rPr>
      </w:pPr>
    </w:p>
    <w:p w14:paraId="3E788F9C" w14:textId="68F37272" w:rsidR="00ED36C7" w:rsidRPr="00FE3B78" w:rsidRDefault="00ED36C7" w:rsidP="00ED36C7">
      <w:pPr>
        <w:spacing w:before="120"/>
        <w:jc w:val="both"/>
        <w:rPr>
          <w:sz w:val="24"/>
          <w:szCs w:val="24"/>
        </w:rPr>
      </w:pPr>
      <w:bookmarkStart w:id="13" w:name="_Hlk69314848"/>
      <w:r w:rsidRPr="00FE3B78">
        <w:rPr>
          <w:sz w:val="24"/>
          <w:szCs w:val="24"/>
        </w:rPr>
        <w:t xml:space="preserve">Umowa została sporządzona w </w:t>
      </w:r>
      <w:r w:rsidR="00577AA8" w:rsidRPr="00FE3B78">
        <w:rPr>
          <w:sz w:val="24"/>
          <w:szCs w:val="24"/>
        </w:rPr>
        <w:t xml:space="preserve">czterech jednobrzmiących egzemplarzach, jeden egzemplarz dla </w:t>
      </w:r>
      <w:r w:rsidR="00577AA8" w:rsidRPr="00FE3B78">
        <w:rPr>
          <w:b/>
          <w:bCs/>
          <w:sz w:val="24"/>
          <w:szCs w:val="24"/>
        </w:rPr>
        <w:t>WYKONAWCY</w:t>
      </w:r>
      <w:r w:rsidR="00577AA8" w:rsidRPr="00FE3B78">
        <w:rPr>
          <w:sz w:val="24"/>
          <w:szCs w:val="24"/>
        </w:rPr>
        <w:t xml:space="preserve">, a trzy egzemplarze dla </w:t>
      </w:r>
      <w:r w:rsidR="00577AA8" w:rsidRPr="00FE3B78">
        <w:rPr>
          <w:b/>
          <w:bCs/>
          <w:sz w:val="24"/>
          <w:szCs w:val="24"/>
        </w:rPr>
        <w:t>ZAMAWIAJĄCEGO.</w:t>
      </w:r>
      <w:r w:rsidRPr="00FE3B78">
        <w:rPr>
          <w:bCs/>
          <w:sz w:val="24"/>
          <w:szCs w:val="24"/>
        </w:rPr>
        <w:t xml:space="preserve"> </w:t>
      </w:r>
    </w:p>
    <w:bookmarkEnd w:id="13"/>
    <w:p w14:paraId="322A298A" w14:textId="0EAF61C6" w:rsidR="00ED36C7" w:rsidRDefault="00ED36C7" w:rsidP="00ED36C7">
      <w:pPr>
        <w:pStyle w:val="Tekstpodstawowywcity"/>
        <w:tabs>
          <w:tab w:val="left" w:pos="567"/>
        </w:tabs>
        <w:spacing w:before="120" w:after="0"/>
        <w:ind w:left="426" w:hanging="709"/>
        <w:jc w:val="both"/>
        <w:rPr>
          <w:sz w:val="24"/>
          <w:szCs w:val="24"/>
        </w:rPr>
      </w:pPr>
    </w:p>
    <w:p w14:paraId="1C006F43" w14:textId="77777777" w:rsidR="00DF6D11" w:rsidRPr="00FE3B78" w:rsidRDefault="00DF6D11" w:rsidP="00ED36C7">
      <w:pPr>
        <w:pStyle w:val="Tekstpodstawowywcity"/>
        <w:tabs>
          <w:tab w:val="left" w:pos="567"/>
        </w:tabs>
        <w:spacing w:before="120" w:after="0"/>
        <w:ind w:left="426" w:hanging="709"/>
        <w:jc w:val="both"/>
        <w:rPr>
          <w:sz w:val="24"/>
          <w:szCs w:val="24"/>
        </w:rPr>
      </w:pPr>
    </w:p>
    <w:p w14:paraId="27475E77" w14:textId="27FC0527" w:rsidR="000863AE" w:rsidRPr="00FE3B78" w:rsidRDefault="00ED36C7" w:rsidP="00FE3B78">
      <w:pPr>
        <w:spacing w:before="120"/>
        <w:rPr>
          <w:sz w:val="24"/>
          <w:szCs w:val="24"/>
        </w:rPr>
      </w:pPr>
      <w:r w:rsidRPr="00FE3B78">
        <w:rPr>
          <w:b/>
          <w:sz w:val="28"/>
          <w:szCs w:val="24"/>
        </w:rPr>
        <w:t>WYKONAWCA</w:t>
      </w:r>
      <w:r w:rsidRPr="00FE3B78">
        <w:rPr>
          <w:b/>
          <w:sz w:val="28"/>
          <w:szCs w:val="24"/>
        </w:rPr>
        <w:tab/>
      </w:r>
      <w:r w:rsidRPr="00FE3B78">
        <w:rPr>
          <w:b/>
          <w:sz w:val="28"/>
          <w:szCs w:val="24"/>
        </w:rPr>
        <w:tab/>
      </w:r>
      <w:r w:rsidRPr="00FE3B78">
        <w:rPr>
          <w:b/>
          <w:sz w:val="28"/>
          <w:szCs w:val="24"/>
        </w:rPr>
        <w:tab/>
      </w:r>
      <w:r w:rsidRPr="00FE3B78">
        <w:rPr>
          <w:b/>
          <w:sz w:val="28"/>
          <w:szCs w:val="24"/>
        </w:rPr>
        <w:tab/>
      </w:r>
      <w:r w:rsidRPr="00FE3B78">
        <w:rPr>
          <w:b/>
          <w:sz w:val="28"/>
          <w:szCs w:val="24"/>
        </w:rPr>
        <w:tab/>
      </w:r>
      <w:r w:rsidRPr="00FE3B78">
        <w:rPr>
          <w:b/>
          <w:sz w:val="28"/>
          <w:szCs w:val="24"/>
        </w:rPr>
        <w:tab/>
      </w:r>
      <w:r w:rsidRPr="00FE3B78">
        <w:rPr>
          <w:b/>
          <w:sz w:val="28"/>
          <w:szCs w:val="24"/>
        </w:rPr>
        <w:tab/>
        <w:t>ZAMAWIAJĄCY</w:t>
      </w:r>
    </w:p>
    <w:sectPr w:rsidR="000863AE" w:rsidRPr="00FE3B78" w:rsidSect="004161AD">
      <w:headerReference w:type="even" r:id="rId8"/>
      <w:headerReference w:type="default" r:id="rId9"/>
      <w:footerReference w:type="default" r:id="rId10"/>
      <w:pgSz w:w="11906" w:h="16838"/>
      <w:pgMar w:top="1418" w:right="1274" w:bottom="1276" w:left="1418" w:header="14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61B0B" w14:textId="77777777" w:rsidR="001A2BE3" w:rsidRDefault="001A2BE3" w:rsidP="00AC3E6B">
      <w:r>
        <w:separator/>
      </w:r>
    </w:p>
  </w:endnote>
  <w:endnote w:type="continuationSeparator" w:id="0">
    <w:p w14:paraId="0E60FB1D" w14:textId="77777777" w:rsidR="001A2BE3" w:rsidRDefault="001A2BE3" w:rsidP="00AC3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6965721"/>
      <w:docPartObj>
        <w:docPartGallery w:val="Page Numbers (Bottom of Page)"/>
        <w:docPartUnique/>
      </w:docPartObj>
    </w:sdtPr>
    <w:sdtContent>
      <w:sdt>
        <w:sdtPr>
          <w:id w:val="107543720"/>
          <w:docPartObj>
            <w:docPartGallery w:val="Page Numbers (Top of Page)"/>
            <w:docPartUnique/>
          </w:docPartObj>
        </w:sdtPr>
        <w:sdtContent>
          <w:p w14:paraId="68697408" w14:textId="77777777" w:rsidR="00720749" w:rsidRDefault="00720749" w:rsidP="00BA637E">
            <w:pPr>
              <w:pStyle w:val="Stopka"/>
              <w:jc w:val="center"/>
            </w:pPr>
          </w:p>
          <w:p w14:paraId="30953281" w14:textId="77777777" w:rsidR="00720749" w:rsidRDefault="00720749">
            <w:pPr>
              <w:pStyle w:val="Stopka"/>
              <w:jc w:val="right"/>
            </w:pPr>
            <w:r>
              <w:t xml:space="preserve">Strona </w:t>
            </w:r>
            <w:r>
              <w:rPr>
                <w:b/>
                <w:sz w:val="24"/>
                <w:szCs w:val="24"/>
              </w:rPr>
              <w:fldChar w:fldCharType="begin"/>
            </w:r>
            <w:r>
              <w:rPr>
                <w:b/>
              </w:rPr>
              <w:instrText>PAGE</w:instrText>
            </w:r>
            <w:r>
              <w:rPr>
                <w:b/>
                <w:sz w:val="24"/>
                <w:szCs w:val="24"/>
              </w:rPr>
              <w:fldChar w:fldCharType="separate"/>
            </w:r>
            <w:r w:rsidR="00386217">
              <w:rPr>
                <w:b/>
                <w:noProof/>
              </w:rPr>
              <w:t>34</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386217">
              <w:rPr>
                <w:b/>
                <w:noProof/>
              </w:rPr>
              <w:t>43</w:t>
            </w:r>
            <w:r>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3DB76" w14:textId="77777777" w:rsidR="001A2BE3" w:rsidRDefault="001A2BE3" w:rsidP="00AC3E6B">
      <w:r>
        <w:separator/>
      </w:r>
    </w:p>
  </w:footnote>
  <w:footnote w:type="continuationSeparator" w:id="0">
    <w:p w14:paraId="094038D4" w14:textId="77777777" w:rsidR="001A2BE3" w:rsidRDefault="001A2BE3" w:rsidP="00AC3E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2B3FD" w14:textId="77777777" w:rsidR="00720749" w:rsidRDefault="00720749">
    <w:pPr>
      <w:pStyle w:val="Nagwek"/>
    </w:pPr>
  </w:p>
  <w:p w14:paraId="042F9AF3" w14:textId="77777777" w:rsidR="00720749" w:rsidRDefault="00720749">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24FFD" w14:textId="77777777" w:rsidR="00720749" w:rsidRDefault="00720749" w:rsidP="00B55288">
    <w:pPr>
      <w:pStyle w:val="Nagwek"/>
      <w:ind w:left="-284"/>
    </w:pPr>
  </w:p>
  <w:p w14:paraId="79135807" w14:textId="77777777" w:rsidR="00720749" w:rsidRDefault="00720749" w:rsidP="00B55288">
    <w:pPr>
      <w:pStyle w:val="Nagwek"/>
      <w:ind w:left="-284"/>
      <w:rPr>
        <w:sz w:val="18"/>
      </w:rPr>
    </w:pPr>
  </w:p>
  <w:p w14:paraId="0142F275" w14:textId="5F53954E" w:rsidR="00720749" w:rsidRPr="00084C29" w:rsidRDefault="00720749" w:rsidP="00B55288">
    <w:pPr>
      <w:pStyle w:val="Nagwek"/>
      <w:ind w:left="-284"/>
      <w:rPr>
        <w:szCs w:val="22"/>
      </w:rPr>
    </w:pPr>
    <w:r w:rsidRPr="00084C29">
      <w:rPr>
        <w:b/>
        <w:sz w:val="24"/>
        <w:szCs w:val="22"/>
      </w:rPr>
      <w:t>Znak postępowania  RR.271.1.</w:t>
    </w:r>
    <w:r w:rsidR="00E42CA7">
      <w:rPr>
        <w:b/>
        <w:sz w:val="24"/>
        <w:szCs w:val="22"/>
      </w:rPr>
      <w:t>9</w:t>
    </w:r>
    <w:r w:rsidRPr="00084C29">
      <w:rPr>
        <w:b/>
        <w:sz w:val="24"/>
        <w:szCs w:val="22"/>
      </w:rPr>
      <w:t>.202</w:t>
    </w:r>
    <w:r w:rsidR="00E56DFE">
      <w:rPr>
        <w:b/>
        <w:sz w:val="24"/>
        <w:szCs w:val="22"/>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7F4AC974"/>
    <w:name w:val="WW8Num8"/>
    <w:lvl w:ilvl="0">
      <w:start w:val="3"/>
      <w:numFmt w:val="decimal"/>
      <w:suff w:val="nothing"/>
      <w:lvlText w:val="%1."/>
      <w:lvlJc w:val="left"/>
    </w:lvl>
    <w:lvl w:ilvl="1">
      <w:start w:val="1"/>
      <w:numFmt w:val="decimal"/>
      <w:suff w:val="nothing"/>
      <w:lvlText w:val="%2)"/>
      <w:lvlJc w:val="left"/>
      <w:rPr>
        <w:b w:val="0"/>
      </w:rPr>
    </w:lvl>
    <w:lvl w:ilvl="2">
      <w:start w:val="1"/>
      <w:numFmt w:val="lowerRoman"/>
      <w:suff w:val="nothing"/>
      <w:lvlText w:val="%3."/>
      <w:lvlJc w:val="righ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1" w15:restartNumberingAfterBreak="0">
    <w:nsid w:val="00000003"/>
    <w:multiLevelType w:val="multilevel"/>
    <w:tmpl w:val="00000003"/>
    <w:name w:val="WW8Num2"/>
    <w:lvl w:ilvl="0">
      <w:start w:val="1"/>
      <w:numFmt w:val="decimal"/>
      <w:lvlText w:val="%1."/>
      <w:lvlJc w:val="left"/>
      <w:pPr>
        <w:tabs>
          <w:tab w:val="num" w:pos="787"/>
        </w:tabs>
        <w:ind w:left="787" w:hanging="730"/>
      </w:pPr>
      <w:rPr>
        <w:rFonts w:hint="default"/>
        <w:b w:val="0"/>
        <w:strike w:val="0"/>
        <w:dstrike w:val="0"/>
        <w:color w:val="auto"/>
        <w:sz w:val="24"/>
        <w:szCs w:val="24"/>
        <w:lang w:val="pl-PL"/>
      </w:rPr>
    </w:lvl>
    <w:lvl w:ilvl="1">
      <w:start w:val="1"/>
      <w:numFmt w:val="lowerLetter"/>
      <w:lvlText w:val="%2)"/>
      <w:lvlJc w:val="left"/>
      <w:pPr>
        <w:tabs>
          <w:tab w:val="num" w:pos="1440"/>
        </w:tabs>
        <w:ind w:left="1440" w:hanging="360"/>
      </w:pPr>
      <w:rPr>
        <w:rFonts w:hint="default"/>
        <w:b w:val="0"/>
        <w:strike w:val="0"/>
        <w:dstrike w:val="0"/>
        <w:color w:val="auto"/>
        <w:sz w:val="24"/>
        <w:szCs w:val="24"/>
        <w:lang w:val="pl-PL"/>
      </w:rPr>
    </w:lvl>
    <w:lvl w:ilvl="2">
      <w:start w:val="1"/>
      <w:numFmt w:val="lowerLetter"/>
      <w:lvlText w:val="%3)"/>
      <w:lvlJc w:val="left"/>
      <w:pPr>
        <w:tabs>
          <w:tab w:val="num" w:pos="2340"/>
        </w:tabs>
        <w:ind w:left="2340" w:hanging="360"/>
      </w:pPr>
      <w:rPr>
        <w:rFonts w:hint="default"/>
        <w:b w:val="0"/>
        <w:strike w:val="0"/>
        <w:dstrike w:val="0"/>
        <w:color w:val="auto"/>
        <w:sz w:val="24"/>
        <w:szCs w:val="24"/>
        <w:lang w:val="pl-PL"/>
      </w:rPr>
    </w:lvl>
    <w:lvl w:ilvl="3">
      <w:start w:val="1"/>
      <w:numFmt w:val="decimal"/>
      <w:lvlText w:val="%4."/>
      <w:lvlJc w:val="left"/>
      <w:pPr>
        <w:tabs>
          <w:tab w:val="num" w:pos="2880"/>
        </w:tabs>
        <w:ind w:left="2880" w:hanging="360"/>
      </w:pPr>
      <w:rPr>
        <w:rFonts w:hint="default"/>
        <w:b w:val="0"/>
        <w:strike w:val="0"/>
        <w:dstrike w:val="0"/>
        <w:color w:val="auto"/>
        <w:sz w:val="24"/>
        <w:szCs w:val="24"/>
        <w:lang w:val="pl-PL"/>
      </w:rPr>
    </w:lvl>
    <w:lvl w:ilvl="4">
      <w:start w:val="1"/>
      <w:numFmt w:val="decimal"/>
      <w:lvlText w:val="%5."/>
      <w:lvlJc w:val="left"/>
      <w:pPr>
        <w:tabs>
          <w:tab w:val="num" w:pos="3600"/>
        </w:tabs>
        <w:ind w:left="3600" w:hanging="360"/>
      </w:pPr>
      <w:rPr>
        <w:rFonts w:hint="default"/>
        <w:b w:val="0"/>
        <w:strike w:val="0"/>
        <w:dstrike w:val="0"/>
        <w:color w:val="auto"/>
        <w:szCs w:val="24"/>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15:restartNumberingAfterBreak="0">
    <w:nsid w:val="0000000B"/>
    <w:multiLevelType w:val="singleLevel"/>
    <w:tmpl w:val="0000000B"/>
    <w:name w:val="WW8Num36"/>
    <w:lvl w:ilvl="0">
      <w:start w:val="1"/>
      <w:numFmt w:val="upperRoman"/>
      <w:suff w:val="nothing"/>
      <w:lvlText w:val="%1."/>
      <w:lvlJc w:val="left"/>
    </w:lvl>
  </w:abstractNum>
  <w:abstractNum w:abstractNumId="4" w15:restartNumberingAfterBreak="0">
    <w:nsid w:val="0000000F"/>
    <w:multiLevelType w:val="multilevel"/>
    <w:tmpl w:val="0000000F"/>
    <w:name w:val="WW8Num44"/>
    <w:lvl w:ilvl="0">
      <w:start w:val="1"/>
      <w:numFmt w:val="lowerLetter"/>
      <w:suff w:val="nothing"/>
      <w:lvlText w:val="%1)"/>
      <w:lvlJc w:val="left"/>
    </w:lvl>
    <w:lvl w:ilvl="1">
      <w:start w:val="1"/>
      <w:numFmt w:val="decimal"/>
      <w:suff w:val="nothing"/>
      <w:lvlText w:val="%2."/>
      <w:lvlJc w:val="left"/>
    </w:lvl>
    <w:lvl w:ilvl="2">
      <w:start w:val="1"/>
      <w:numFmt w:val="decimal"/>
      <w:suff w:val="nothing"/>
      <w:lvlText w:val="%3."/>
      <w:lvlJc w:val="left"/>
      <w:rPr>
        <w:rFonts w:ascii="Times New Roman" w:eastAsia="Times New Roman" w:hAnsi="Times New Roman"/>
      </w:rPr>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5" w15:restartNumberingAfterBreak="0">
    <w:nsid w:val="00000010"/>
    <w:multiLevelType w:val="singleLevel"/>
    <w:tmpl w:val="069CCFCA"/>
    <w:name w:val="WW8Num46"/>
    <w:lvl w:ilvl="0">
      <w:start w:val="1"/>
      <w:numFmt w:val="decimal"/>
      <w:suff w:val="nothing"/>
      <w:lvlText w:val="%1."/>
      <w:lvlJc w:val="left"/>
      <w:rPr>
        <w:b w:val="0"/>
        <w:i w:val="0"/>
        <w:color w:val="auto"/>
      </w:rPr>
    </w:lvl>
  </w:abstractNum>
  <w:abstractNum w:abstractNumId="6" w15:restartNumberingAfterBreak="0">
    <w:nsid w:val="11D712BC"/>
    <w:multiLevelType w:val="hybridMultilevel"/>
    <w:tmpl w:val="E9FE6BE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14CD3467"/>
    <w:multiLevelType w:val="hybridMultilevel"/>
    <w:tmpl w:val="1DCC6DA0"/>
    <w:lvl w:ilvl="0" w:tplc="0415000F">
      <w:start w:val="1"/>
      <w:numFmt w:val="decimal"/>
      <w:lvlText w:val="%1."/>
      <w:lvlJc w:val="left"/>
      <w:pPr>
        <w:ind w:left="740" w:hanging="360"/>
      </w:p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8" w15:restartNumberingAfterBreak="0">
    <w:nsid w:val="173038FE"/>
    <w:multiLevelType w:val="hybridMultilevel"/>
    <w:tmpl w:val="E20461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24C559B7"/>
    <w:multiLevelType w:val="multilevel"/>
    <w:tmpl w:val="D10692BA"/>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1">
      <w:start w:val="1"/>
      <w:numFmt w:val="decimal"/>
      <w:lvlText w:val="%2)"/>
      <w:lvlJc w:val="left"/>
      <w:rPr>
        <w:b w:val="0"/>
        <w:bCs w:val="0"/>
        <w:i w:val="0"/>
        <w:iCs w:val="0"/>
        <w:smallCaps w:val="0"/>
        <w:strike w:val="0"/>
        <w:color w:val="000000"/>
        <w:spacing w:val="0"/>
        <w:w w:val="100"/>
        <w:position w:val="0"/>
        <w:sz w:val="24"/>
        <w:szCs w:val="24"/>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87D03A8"/>
    <w:multiLevelType w:val="hybridMultilevel"/>
    <w:tmpl w:val="7CD6ACFE"/>
    <w:lvl w:ilvl="0" w:tplc="139A4A36">
      <w:start w:val="1"/>
      <w:numFmt w:val="decimal"/>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14C48AA"/>
    <w:multiLevelType w:val="hybridMultilevel"/>
    <w:tmpl w:val="A6A81D1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5C056756"/>
    <w:multiLevelType w:val="multilevel"/>
    <w:tmpl w:val="88B2B0A4"/>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1">
      <w:start w:val="1"/>
      <w:numFmt w:val="decimal"/>
      <w:lvlText w:val="%2."/>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2">
      <w:start w:val="1"/>
      <w:numFmt w:val="decimal"/>
      <w:lvlText w:val="%3."/>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3">
      <w:start w:val="1"/>
      <w:numFmt w:val="decimal"/>
      <w:lvlText w:val="%4)"/>
      <w:lvlJc w:val="left"/>
      <w:pPr>
        <w:ind w:left="360" w:hanging="360"/>
      </w:pPr>
    </w:lvl>
    <w:lvl w:ilvl="4">
      <w:start w:val="1"/>
      <w:numFmt w:val="decimal"/>
      <w:lvlText w:val="%5."/>
      <w:lvlJc w:val="left"/>
      <w:rPr>
        <w:b w:val="0"/>
        <w:bCs w:val="0"/>
        <w:i w:val="0"/>
        <w:iCs w:val="0"/>
        <w:smallCaps w:val="0"/>
        <w:strike w:val="0"/>
        <w:color w:val="000000"/>
        <w:spacing w:val="0"/>
        <w:w w:val="100"/>
        <w:position w:val="0"/>
        <w:sz w:val="21"/>
        <w:szCs w:val="21"/>
        <w:u w:val="none"/>
        <w:lang w:val="pl"/>
      </w:rPr>
    </w:lvl>
    <w:lvl w:ilvl="5">
      <w:start w:val="1"/>
      <w:numFmt w:val="decimal"/>
      <w:lvlText w:val="%6)"/>
      <w:lvlJc w:val="left"/>
      <w:rPr>
        <w:b w:val="0"/>
        <w:bCs w:val="0"/>
        <w:i w:val="0"/>
        <w:iCs w:val="0"/>
        <w:smallCaps w:val="0"/>
        <w:strike w:val="0"/>
        <w:color w:val="000000"/>
        <w:spacing w:val="0"/>
        <w:w w:val="100"/>
        <w:position w:val="0"/>
        <w:sz w:val="24"/>
        <w:szCs w:val="24"/>
        <w:u w:val="none"/>
        <w:lang w:val="pl"/>
      </w:rPr>
    </w:lvl>
    <w:lvl w:ilvl="6">
      <w:start w:val="1"/>
      <w:numFmt w:val="lowerLetter"/>
      <w:lvlText w:val="%7)"/>
      <w:lvlJc w:val="left"/>
      <w:rPr>
        <w:b w:val="0"/>
        <w:bCs w:val="0"/>
        <w:i w:val="0"/>
        <w:iCs w:val="0"/>
        <w:smallCaps w:val="0"/>
        <w:strike w:val="0"/>
        <w:color w:val="000000"/>
        <w:spacing w:val="0"/>
        <w:w w:val="100"/>
        <w:position w:val="0"/>
        <w:sz w:val="24"/>
        <w:szCs w:val="24"/>
        <w:u w:val="none"/>
        <w:lang w:val="pl"/>
      </w:rPr>
    </w:lvl>
    <w:lvl w:ilvl="7">
      <w:start w:val="2"/>
      <w:numFmt w:val="decimal"/>
      <w:lvlText w:val="%8."/>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8">
      <w:start w:val="1"/>
      <w:numFmt w:val="decimal"/>
      <w:lvlText w:val="%9."/>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abstractNum>
  <w:abstractNum w:abstractNumId="15" w15:restartNumberingAfterBreak="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5FFB60BD"/>
    <w:multiLevelType w:val="multilevel"/>
    <w:tmpl w:val="492EFEB4"/>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1">
      <w:start w:val="1"/>
      <w:numFmt w:val="decimal"/>
      <w:lvlText w:val="%2)"/>
      <w:lvlJc w:val="left"/>
      <w:rPr>
        <w:rFonts w:hint="default"/>
        <w:b w:val="0"/>
        <w:bCs w:val="0"/>
        <w:i w:val="0"/>
        <w:iCs w:val="0"/>
        <w:smallCaps w:val="0"/>
        <w:strike w:val="0"/>
        <w:color w:val="000000"/>
        <w:spacing w:val="0"/>
        <w:w w:val="100"/>
        <w:position w:val="0"/>
        <w:sz w:val="24"/>
        <w:szCs w:val="24"/>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166150A"/>
    <w:multiLevelType w:val="multilevel"/>
    <w:tmpl w:val="84C4DE02"/>
    <w:lvl w:ilvl="0">
      <w:start w:val="1"/>
      <w:numFmt w:val="decimal"/>
      <w:lvlText w:val="%1."/>
      <w:lvlJc w:val="left"/>
      <w:pPr>
        <w:ind w:left="710" w:hanging="710"/>
      </w:pPr>
      <w:rPr>
        <w:rFonts w:hint="default"/>
      </w:rPr>
    </w:lvl>
    <w:lvl w:ilvl="1">
      <w:start w:val="1"/>
      <w:numFmt w:val="decimal"/>
      <w:lvlText w:val="%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1BA33F4"/>
    <w:multiLevelType w:val="hybridMultilevel"/>
    <w:tmpl w:val="7B584EE0"/>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9" w15:restartNumberingAfterBreak="0">
    <w:nsid w:val="7DB677A4"/>
    <w:multiLevelType w:val="multilevel"/>
    <w:tmpl w:val="F67A567E"/>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1">
      <w:start w:val="1"/>
      <w:numFmt w:val="decimal"/>
      <w:lvlText w:val="%2)"/>
      <w:lvlJc w:val="left"/>
      <w:rPr>
        <w:b w:val="0"/>
        <w:bCs w:val="0"/>
        <w:i w:val="0"/>
        <w:iCs w:val="0"/>
        <w:smallCaps w:val="0"/>
        <w:strike w:val="0"/>
        <w:color w:val="000000"/>
        <w:spacing w:val="0"/>
        <w:w w:val="100"/>
        <w:position w:val="0"/>
        <w:sz w:val="24"/>
        <w:szCs w:val="24"/>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4183136">
    <w:abstractNumId w:val="9"/>
  </w:num>
  <w:num w:numId="2" w16cid:durableId="1168986891">
    <w:abstractNumId w:val="15"/>
  </w:num>
  <w:num w:numId="3" w16cid:durableId="1047220772">
    <w:abstractNumId w:val="12"/>
  </w:num>
  <w:num w:numId="4" w16cid:durableId="1392775775">
    <w:abstractNumId w:val="14"/>
  </w:num>
  <w:num w:numId="5" w16cid:durableId="61559817">
    <w:abstractNumId w:val="10"/>
  </w:num>
  <w:num w:numId="6" w16cid:durableId="148404151">
    <w:abstractNumId w:val="19"/>
  </w:num>
  <w:num w:numId="7" w16cid:durableId="1558011835">
    <w:abstractNumId w:val="16"/>
  </w:num>
  <w:num w:numId="8" w16cid:durableId="1420561552">
    <w:abstractNumId w:val="17"/>
  </w:num>
  <w:num w:numId="9" w16cid:durableId="1458600833">
    <w:abstractNumId w:val="7"/>
  </w:num>
  <w:num w:numId="10" w16cid:durableId="1861430608">
    <w:abstractNumId w:val="13"/>
  </w:num>
  <w:num w:numId="11" w16cid:durableId="538906342">
    <w:abstractNumId w:val="8"/>
  </w:num>
  <w:num w:numId="12" w16cid:durableId="811943766">
    <w:abstractNumId w:val="11"/>
  </w:num>
  <w:num w:numId="13" w16cid:durableId="1600719607">
    <w:abstractNumId w:val="18"/>
  </w:num>
  <w:num w:numId="14" w16cid:durableId="130122870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083C"/>
    <w:rsid w:val="00000B24"/>
    <w:rsid w:val="00002C18"/>
    <w:rsid w:val="00004357"/>
    <w:rsid w:val="00006504"/>
    <w:rsid w:val="0000656F"/>
    <w:rsid w:val="00010B7C"/>
    <w:rsid w:val="00012A73"/>
    <w:rsid w:val="00012AE4"/>
    <w:rsid w:val="000140DE"/>
    <w:rsid w:val="00017B06"/>
    <w:rsid w:val="0002139D"/>
    <w:rsid w:val="000237BA"/>
    <w:rsid w:val="00023E1D"/>
    <w:rsid w:val="0002723B"/>
    <w:rsid w:val="00030549"/>
    <w:rsid w:val="000307E7"/>
    <w:rsid w:val="00030CB1"/>
    <w:rsid w:val="00031C94"/>
    <w:rsid w:val="000336F6"/>
    <w:rsid w:val="000341BC"/>
    <w:rsid w:val="00036F60"/>
    <w:rsid w:val="0004083C"/>
    <w:rsid w:val="00041FBB"/>
    <w:rsid w:val="00042A13"/>
    <w:rsid w:val="0004331B"/>
    <w:rsid w:val="00043937"/>
    <w:rsid w:val="000439A9"/>
    <w:rsid w:val="000443E5"/>
    <w:rsid w:val="000447F3"/>
    <w:rsid w:val="00047B14"/>
    <w:rsid w:val="00055278"/>
    <w:rsid w:val="00056362"/>
    <w:rsid w:val="00056709"/>
    <w:rsid w:val="0006081E"/>
    <w:rsid w:val="0006198D"/>
    <w:rsid w:val="00067AE9"/>
    <w:rsid w:val="00067DE3"/>
    <w:rsid w:val="00071537"/>
    <w:rsid w:val="0007397A"/>
    <w:rsid w:val="000741F8"/>
    <w:rsid w:val="000745E2"/>
    <w:rsid w:val="00075129"/>
    <w:rsid w:val="00075299"/>
    <w:rsid w:val="00075DF7"/>
    <w:rsid w:val="000768D0"/>
    <w:rsid w:val="0007723D"/>
    <w:rsid w:val="00082227"/>
    <w:rsid w:val="000826A6"/>
    <w:rsid w:val="00084C29"/>
    <w:rsid w:val="000859B7"/>
    <w:rsid w:val="0008624E"/>
    <w:rsid w:val="000863AE"/>
    <w:rsid w:val="0009626C"/>
    <w:rsid w:val="000A4CC2"/>
    <w:rsid w:val="000A7591"/>
    <w:rsid w:val="000A7BA0"/>
    <w:rsid w:val="000B01C4"/>
    <w:rsid w:val="000B106A"/>
    <w:rsid w:val="000B1EA0"/>
    <w:rsid w:val="000B4C2B"/>
    <w:rsid w:val="000B6970"/>
    <w:rsid w:val="000B6EC1"/>
    <w:rsid w:val="000C066F"/>
    <w:rsid w:val="000C25C7"/>
    <w:rsid w:val="000C28EA"/>
    <w:rsid w:val="000C2A92"/>
    <w:rsid w:val="000C40CB"/>
    <w:rsid w:val="000C4443"/>
    <w:rsid w:val="000C5ED6"/>
    <w:rsid w:val="000C7EAC"/>
    <w:rsid w:val="000D12F4"/>
    <w:rsid w:val="000D27F2"/>
    <w:rsid w:val="000D4A99"/>
    <w:rsid w:val="000D57A1"/>
    <w:rsid w:val="000E0817"/>
    <w:rsid w:val="000E1AA4"/>
    <w:rsid w:val="000E1DE8"/>
    <w:rsid w:val="000E5077"/>
    <w:rsid w:val="000E5390"/>
    <w:rsid w:val="000E5CC6"/>
    <w:rsid w:val="000E6E08"/>
    <w:rsid w:val="000F07CB"/>
    <w:rsid w:val="000F0D21"/>
    <w:rsid w:val="000F25D9"/>
    <w:rsid w:val="000F2F28"/>
    <w:rsid w:val="000F425F"/>
    <w:rsid w:val="000F4C45"/>
    <w:rsid w:val="000F581D"/>
    <w:rsid w:val="000F5FC6"/>
    <w:rsid w:val="000F73DC"/>
    <w:rsid w:val="001006D9"/>
    <w:rsid w:val="00103F17"/>
    <w:rsid w:val="0010400A"/>
    <w:rsid w:val="001050D5"/>
    <w:rsid w:val="00105AC9"/>
    <w:rsid w:val="00111683"/>
    <w:rsid w:val="001135E5"/>
    <w:rsid w:val="0011580A"/>
    <w:rsid w:val="00115FEC"/>
    <w:rsid w:val="00120CCD"/>
    <w:rsid w:val="00120E4C"/>
    <w:rsid w:val="001257EA"/>
    <w:rsid w:val="00125F3B"/>
    <w:rsid w:val="00131543"/>
    <w:rsid w:val="001317AE"/>
    <w:rsid w:val="00135F17"/>
    <w:rsid w:val="0013636A"/>
    <w:rsid w:val="00137995"/>
    <w:rsid w:val="00140BA3"/>
    <w:rsid w:val="00142ABF"/>
    <w:rsid w:val="00143ECD"/>
    <w:rsid w:val="00144EA4"/>
    <w:rsid w:val="00145E91"/>
    <w:rsid w:val="00146A6D"/>
    <w:rsid w:val="00147657"/>
    <w:rsid w:val="001535E9"/>
    <w:rsid w:val="00153AEA"/>
    <w:rsid w:val="00154250"/>
    <w:rsid w:val="00154776"/>
    <w:rsid w:val="00155577"/>
    <w:rsid w:val="001668E4"/>
    <w:rsid w:val="00172314"/>
    <w:rsid w:val="00172BBA"/>
    <w:rsid w:val="00173063"/>
    <w:rsid w:val="0017398D"/>
    <w:rsid w:val="00173B12"/>
    <w:rsid w:val="00176F16"/>
    <w:rsid w:val="001816C8"/>
    <w:rsid w:val="00184DCD"/>
    <w:rsid w:val="00185368"/>
    <w:rsid w:val="00185B45"/>
    <w:rsid w:val="001901AF"/>
    <w:rsid w:val="00190FD0"/>
    <w:rsid w:val="001911D0"/>
    <w:rsid w:val="00191DCB"/>
    <w:rsid w:val="00192E2C"/>
    <w:rsid w:val="001956B2"/>
    <w:rsid w:val="00195873"/>
    <w:rsid w:val="001958B0"/>
    <w:rsid w:val="0019725C"/>
    <w:rsid w:val="001A2BE3"/>
    <w:rsid w:val="001A44B3"/>
    <w:rsid w:val="001A6F4D"/>
    <w:rsid w:val="001B0CD7"/>
    <w:rsid w:val="001B3011"/>
    <w:rsid w:val="001B3026"/>
    <w:rsid w:val="001B3EB2"/>
    <w:rsid w:val="001B50CB"/>
    <w:rsid w:val="001B5351"/>
    <w:rsid w:val="001B6B9C"/>
    <w:rsid w:val="001C1AD5"/>
    <w:rsid w:val="001C4342"/>
    <w:rsid w:val="001D05B3"/>
    <w:rsid w:val="001D26F5"/>
    <w:rsid w:val="001D3095"/>
    <w:rsid w:val="001D34BF"/>
    <w:rsid w:val="001D3687"/>
    <w:rsid w:val="001D39EE"/>
    <w:rsid w:val="001D3AF3"/>
    <w:rsid w:val="001D3D14"/>
    <w:rsid w:val="001D455F"/>
    <w:rsid w:val="001D49AE"/>
    <w:rsid w:val="001D7079"/>
    <w:rsid w:val="001E0224"/>
    <w:rsid w:val="001E1992"/>
    <w:rsid w:val="001E1F27"/>
    <w:rsid w:val="001E4D83"/>
    <w:rsid w:val="001E5301"/>
    <w:rsid w:val="001E65D5"/>
    <w:rsid w:val="001E664E"/>
    <w:rsid w:val="001F1EF2"/>
    <w:rsid w:val="001F3B92"/>
    <w:rsid w:val="001F5546"/>
    <w:rsid w:val="001F6C6A"/>
    <w:rsid w:val="001F71EF"/>
    <w:rsid w:val="0020029B"/>
    <w:rsid w:val="002010C4"/>
    <w:rsid w:val="0020225F"/>
    <w:rsid w:val="00204451"/>
    <w:rsid w:val="00205A04"/>
    <w:rsid w:val="0021025E"/>
    <w:rsid w:val="002110A0"/>
    <w:rsid w:val="002114C7"/>
    <w:rsid w:val="002124F6"/>
    <w:rsid w:val="00215C9F"/>
    <w:rsid w:val="00217BF4"/>
    <w:rsid w:val="002201D2"/>
    <w:rsid w:val="00221474"/>
    <w:rsid w:val="00224D71"/>
    <w:rsid w:val="00224D76"/>
    <w:rsid w:val="00225D7A"/>
    <w:rsid w:val="0022695B"/>
    <w:rsid w:val="002279D5"/>
    <w:rsid w:val="00230F42"/>
    <w:rsid w:val="0023208A"/>
    <w:rsid w:val="00233CB9"/>
    <w:rsid w:val="00235442"/>
    <w:rsid w:val="00235A16"/>
    <w:rsid w:val="002367BB"/>
    <w:rsid w:val="00241A4D"/>
    <w:rsid w:val="00241EED"/>
    <w:rsid w:val="00242FF0"/>
    <w:rsid w:val="002442A2"/>
    <w:rsid w:val="002452E7"/>
    <w:rsid w:val="00246311"/>
    <w:rsid w:val="002463F0"/>
    <w:rsid w:val="00251151"/>
    <w:rsid w:val="00253073"/>
    <w:rsid w:val="0025320A"/>
    <w:rsid w:val="00254000"/>
    <w:rsid w:val="00254237"/>
    <w:rsid w:val="00255C1F"/>
    <w:rsid w:val="002600F3"/>
    <w:rsid w:val="00264B2D"/>
    <w:rsid w:val="00265D60"/>
    <w:rsid w:val="00270365"/>
    <w:rsid w:val="00271B9E"/>
    <w:rsid w:val="002730BE"/>
    <w:rsid w:val="00274F52"/>
    <w:rsid w:val="00275E02"/>
    <w:rsid w:val="00281FEF"/>
    <w:rsid w:val="0028201B"/>
    <w:rsid w:val="00282C17"/>
    <w:rsid w:val="00282E40"/>
    <w:rsid w:val="0028529F"/>
    <w:rsid w:val="0028614F"/>
    <w:rsid w:val="0028785B"/>
    <w:rsid w:val="002878BA"/>
    <w:rsid w:val="002919EC"/>
    <w:rsid w:val="0029358F"/>
    <w:rsid w:val="002956DB"/>
    <w:rsid w:val="002971C9"/>
    <w:rsid w:val="0029777C"/>
    <w:rsid w:val="002A100B"/>
    <w:rsid w:val="002A1F00"/>
    <w:rsid w:val="002A6404"/>
    <w:rsid w:val="002A6B1A"/>
    <w:rsid w:val="002B06F0"/>
    <w:rsid w:val="002B11E3"/>
    <w:rsid w:val="002B123F"/>
    <w:rsid w:val="002B215F"/>
    <w:rsid w:val="002B3474"/>
    <w:rsid w:val="002B3F75"/>
    <w:rsid w:val="002B4834"/>
    <w:rsid w:val="002B4E95"/>
    <w:rsid w:val="002B52EA"/>
    <w:rsid w:val="002B75BD"/>
    <w:rsid w:val="002B7BC3"/>
    <w:rsid w:val="002B7E6B"/>
    <w:rsid w:val="002C4DEA"/>
    <w:rsid w:val="002C6A08"/>
    <w:rsid w:val="002C6A64"/>
    <w:rsid w:val="002C7CC6"/>
    <w:rsid w:val="002D09C6"/>
    <w:rsid w:val="002D09CC"/>
    <w:rsid w:val="002D0EFB"/>
    <w:rsid w:val="002D144C"/>
    <w:rsid w:val="002D2481"/>
    <w:rsid w:val="002D2F51"/>
    <w:rsid w:val="002D4137"/>
    <w:rsid w:val="002D4733"/>
    <w:rsid w:val="002D4B0C"/>
    <w:rsid w:val="002D5242"/>
    <w:rsid w:val="002D697D"/>
    <w:rsid w:val="002D71A8"/>
    <w:rsid w:val="002E1C0C"/>
    <w:rsid w:val="002E2296"/>
    <w:rsid w:val="002E61C7"/>
    <w:rsid w:val="002E6F42"/>
    <w:rsid w:val="002F006B"/>
    <w:rsid w:val="002F5B1F"/>
    <w:rsid w:val="002F6495"/>
    <w:rsid w:val="002F6853"/>
    <w:rsid w:val="002F6904"/>
    <w:rsid w:val="002F6A14"/>
    <w:rsid w:val="003002A4"/>
    <w:rsid w:val="00301CBF"/>
    <w:rsid w:val="00307086"/>
    <w:rsid w:val="00307612"/>
    <w:rsid w:val="00310817"/>
    <w:rsid w:val="003120B1"/>
    <w:rsid w:val="00313261"/>
    <w:rsid w:val="003156A4"/>
    <w:rsid w:val="00315E66"/>
    <w:rsid w:val="00320864"/>
    <w:rsid w:val="003240EE"/>
    <w:rsid w:val="00325757"/>
    <w:rsid w:val="00326D10"/>
    <w:rsid w:val="0033036F"/>
    <w:rsid w:val="003316AC"/>
    <w:rsid w:val="00331AD3"/>
    <w:rsid w:val="00332D24"/>
    <w:rsid w:val="0034185C"/>
    <w:rsid w:val="00344F15"/>
    <w:rsid w:val="00345678"/>
    <w:rsid w:val="00347AB3"/>
    <w:rsid w:val="0035062F"/>
    <w:rsid w:val="00350BB8"/>
    <w:rsid w:val="00350BEC"/>
    <w:rsid w:val="0035565F"/>
    <w:rsid w:val="00355AA9"/>
    <w:rsid w:val="00355E71"/>
    <w:rsid w:val="00361832"/>
    <w:rsid w:val="00361F28"/>
    <w:rsid w:val="003622BE"/>
    <w:rsid w:val="00362AFD"/>
    <w:rsid w:val="0036332F"/>
    <w:rsid w:val="00363F73"/>
    <w:rsid w:val="003641A0"/>
    <w:rsid w:val="00364215"/>
    <w:rsid w:val="003713A7"/>
    <w:rsid w:val="00372E23"/>
    <w:rsid w:val="0037574D"/>
    <w:rsid w:val="00376E75"/>
    <w:rsid w:val="003772F9"/>
    <w:rsid w:val="003821EC"/>
    <w:rsid w:val="003845AE"/>
    <w:rsid w:val="00386217"/>
    <w:rsid w:val="00386EC9"/>
    <w:rsid w:val="00391B87"/>
    <w:rsid w:val="00393615"/>
    <w:rsid w:val="00393773"/>
    <w:rsid w:val="0039395B"/>
    <w:rsid w:val="00394F60"/>
    <w:rsid w:val="00397179"/>
    <w:rsid w:val="003971F0"/>
    <w:rsid w:val="003A0331"/>
    <w:rsid w:val="003A2044"/>
    <w:rsid w:val="003A26E1"/>
    <w:rsid w:val="003A2F81"/>
    <w:rsid w:val="003A4CDE"/>
    <w:rsid w:val="003B10D6"/>
    <w:rsid w:val="003B129C"/>
    <w:rsid w:val="003B3FEC"/>
    <w:rsid w:val="003B500B"/>
    <w:rsid w:val="003B62E7"/>
    <w:rsid w:val="003B7889"/>
    <w:rsid w:val="003C075B"/>
    <w:rsid w:val="003C11DB"/>
    <w:rsid w:val="003C39A2"/>
    <w:rsid w:val="003C3C48"/>
    <w:rsid w:val="003C4D11"/>
    <w:rsid w:val="003C4DA5"/>
    <w:rsid w:val="003C58FC"/>
    <w:rsid w:val="003C7A74"/>
    <w:rsid w:val="003C7D95"/>
    <w:rsid w:val="003C7E50"/>
    <w:rsid w:val="003D015A"/>
    <w:rsid w:val="003D02C8"/>
    <w:rsid w:val="003D05D1"/>
    <w:rsid w:val="003D2AB4"/>
    <w:rsid w:val="003D5BDA"/>
    <w:rsid w:val="003D654E"/>
    <w:rsid w:val="003E2665"/>
    <w:rsid w:val="003E3029"/>
    <w:rsid w:val="003E3B33"/>
    <w:rsid w:val="003E6736"/>
    <w:rsid w:val="003E6DC7"/>
    <w:rsid w:val="003F5BB3"/>
    <w:rsid w:val="003F6E5B"/>
    <w:rsid w:val="004005FA"/>
    <w:rsid w:val="00400E12"/>
    <w:rsid w:val="00402BE4"/>
    <w:rsid w:val="00403669"/>
    <w:rsid w:val="004037B8"/>
    <w:rsid w:val="0040491F"/>
    <w:rsid w:val="0040579A"/>
    <w:rsid w:val="00405EFD"/>
    <w:rsid w:val="00410307"/>
    <w:rsid w:val="004161AD"/>
    <w:rsid w:val="00417ED0"/>
    <w:rsid w:val="00421D05"/>
    <w:rsid w:val="004222C0"/>
    <w:rsid w:val="00422858"/>
    <w:rsid w:val="004231E4"/>
    <w:rsid w:val="00423A49"/>
    <w:rsid w:val="00424548"/>
    <w:rsid w:val="00425A6F"/>
    <w:rsid w:val="00426694"/>
    <w:rsid w:val="004268A6"/>
    <w:rsid w:val="00426F1D"/>
    <w:rsid w:val="00431739"/>
    <w:rsid w:val="004337BE"/>
    <w:rsid w:val="00435CE8"/>
    <w:rsid w:val="00436511"/>
    <w:rsid w:val="00436D58"/>
    <w:rsid w:val="00440A94"/>
    <w:rsid w:val="004413C1"/>
    <w:rsid w:val="00441CCF"/>
    <w:rsid w:val="0044333D"/>
    <w:rsid w:val="00444D97"/>
    <w:rsid w:val="0045246D"/>
    <w:rsid w:val="00452940"/>
    <w:rsid w:val="00455277"/>
    <w:rsid w:val="00457993"/>
    <w:rsid w:val="00461D1D"/>
    <w:rsid w:val="00464417"/>
    <w:rsid w:val="00470B11"/>
    <w:rsid w:val="00470BEB"/>
    <w:rsid w:val="004715D7"/>
    <w:rsid w:val="00473CCA"/>
    <w:rsid w:val="0047423F"/>
    <w:rsid w:val="00474ADB"/>
    <w:rsid w:val="004754FE"/>
    <w:rsid w:val="004775A3"/>
    <w:rsid w:val="004910A2"/>
    <w:rsid w:val="0049478F"/>
    <w:rsid w:val="00494B75"/>
    <w:rsid w:val="0049600D"/>
    <w:rsid w:val="004A1D4E"/>
    <w:rsid w:val="004A1F7F"/>
    <w:rsid w:val="004A3577"/>
    <w:rsid w:val="004A5A1A"/>
    <w:rsid w:val="004A7E12"/>
    <w:rsid w:val="004B15F1"/>
    <w:rsid w:val="004B4A1E"/>
    <w:rsid w:val="004B4BA8"/>
    <w:rsid w:val="004B4F9D"/>
    <w:rsid w:val="004B523B"/>
    <w:rsid w:val="004B68B2"/>
    <w:rsid w:val="004B7006"/>
    <w:rsid w:val="004C0E6E"/>
    <w:rsid w:val="004C1881"/>
    <w:rsid w:val="004C5111"/>
    <w:rsid w:val="004C736C"/>
    <w:rsid w:val="004D1D75"/>
    <w:rsid w:val="004D2E4E"/>
    <w:rsid w:val="004D4795"/>
    <w:rsid w:val="004D5443"/>
    <w:rsid w:val="004D7350"/>
    <w:rsid w:val="004D74BF"/>
    <w:rsid w:val="004D76F1"/>
    <w:rsid w:val="004E029A"/>
    <w:rsid w:val="004E03FF"/>
    <w:rsid w:val="004E0488"/>
    <w:rsid w:val="004E4BEE"/>
    <w:rsid w:val="004F069E"/>
    <w:rsid w:val="004F1B4D"/>
    <w:rsid w:val="004F20F3"/>
    <w:rsid w:val="004F3700"/>
    <w:rsid w:val="004F377D"/>
    <w:rsid w:val="004F61B0"/>
    <w:rsid w:val="004F6487"/>
    <w:rsid w:val="00500CF4"/>
    <w:rsid w:val="00501AF7"/>
    <w:rsid w:val="0050248E"/>
    <w:rsid w:val="00502DFB"/>
    <w:rsid w:val="00507099"/>
    <w:rsid w:val="005106A8"/>
    <w:rsid w:val="005134F8"/>
    <w:rsid w:val="0051357E"/>
    <w:rsid w:val="00515F63"/>
    <w:rsid w:val="00524B86"/>
    <w:rsid w:val="00524CFD"/>
    <w:rsid w:val="00525867"/>
    <w:rsid w:val="00530ED6"/>
    <w:rsid w:val="00531C0A"/>
    <w:rsid w:val="00533B16"/>
    <w:rsid w:val="00535A2E"/>
    <w:rsid w:val="00535A8A"/>
    <w:rsid w:val="00537089"/>
    <w:rsid w:val="00537C18"/>
    <w:rsid w:val="0054065C"/>
    <w:rsid w:val="005413E7"/>
    <w:rsid w:val="00541FDB"/>
    <w:rsid w:val="0054432E"/>
    <w:rsid w:val="00545F75"/>
    <w:rsid w:val="00550219"/>
    <w:rsid w:val="00550736"/>
    <w:rsid w:val="005515C9"/>
    <w:rsid w:val="00551D25"/>
    <w:rsid w:val="00551F95"/>
    <w:rsid w:val="00552945"/>
    <w:rsid w:val="005546E4"/>
    <w:rsid w:val="00555560"/>
    <w:rsid w:val="00557254"/>
    <w:rsid w:val="00560983"/>
    <w:rsid w:val="0056285A"/>
    <w:rsid w:val="00565A8E"/>
    <w:rsid w:val="005672F9"/>
    <w:rsid w:val="00571A0F"/>
    <w:rsid w:val="00573089"/>
    <w:rsid w:val="00574D7B"/>
    <w:rsid w:val="00576C65"/>
    <w:rsid w:val="00577AA8"/>
    <w:rsid w:val="00581414"/>
    <w:rsid w:val="00583538"/>
    <w:rsid w:val="0058557D"/>
    <w:rsid w:val="005856F8"/>
    <w:rsid w:val="0058672D"/>
    <w:rsid w:val="00586E48"/>
    <w:rsid w:val="00590F68"/>
    <w:rsid w:val="0059128A"/>
    <w:rsid w:val="00591DE8"/>
    <w:rsid w:val="00593121"/>
    <w:rsid w:val="0059670C"/>
    <w:rsid w:val="005A0193"/>
    <w:rsid w:val="005A0660"/>
    <w:rsid w:val="005A145A"/>
    <w:rsid w:val="005A2347"/>
    <w:rsid w:val="005A3713"/>
    <w:rsid w:val="005A5366"/>
    <w:rsid w:val="005A7735"/>
    <w:rsid w:val="005B083A"/>
    <w:rsid w:val="005B0C22"/>
    <w:rsid w:val="005B6635"/>
    <w:rsid w:val="005B6D13"/>
    <w:rsid w:val="005C0D1B"/>
    <w:rsid w:val="005C0FF2"/>
    <w:rsid w:val="005C3EB4"/>
    <w:rsid w:val="005C4D45"/>
    <w:rsid w:val="005C5A6B"/>
    <w:rsid w:val="005C65E0"/>
    <w:rsid w:val="005C6D55"/>
    <w:rsid w:val="005D0353"/>
    <w:rsid w:val="005D0E15"/>
    <w:rsid w:val="005D2962"/>
    <w:rsid w:val="005D4153"/>
    <w:rsid w:val="005D4B0B"/>
    <w:rsid w:val="005D5458"/>
    <w:rsid w:val="005D56A3"/>
    <w:rsid w:val="005D7F4D"/>
    <w:rsid w:val="005E00E8"/>
    <w:rsid w:val="005E4520"/>
    <w:rsid w:val="005E699B"/>
    <w:rsid w:val="005E720F"/>
    <w:rsid w:val="005E73CC"/>
    <w:rsid w:val="005E7483"/>
    <w:rsid w:val="005F2104"/>
    <w:rsid w:val="005F4540"/>
    <w:rsid w:val="005F4C4D"/>
    <w:rsid w:val="005F5ECB"/>
    <w:rsid w:val="005F7AEE"/>
    <w:rsid w:val="00601B66"/>
    <w:rsid w:val="00601EB2"/>
    <w:rsid w:val="00604319"/>
    <w:rsid w:val="00604F6E"/>
    <w:rsid w:val="00606945"/>
    <w:rsid w:val="00607E6A"/>
    <w:rsid w:val="0061096C"/>
    <w:rsid w:val="00612314"/>
    <w:rsid w:val="00612F33"/>
    <w:rsid w:val="0061356A"/>
    <w:rsid w:val="00614F1E"/>
    <w:rsid w:val="00615FB6"/>
    <w:rsid w:val="006165B9"/>
    <w:rsid w:val="00617881"/>
    <w:rsid w:val="006179D0"/>
    <w:rsid w:val="00621F38"/>
    <w:rsid w:val="006266C1"/>
    <w:rsid w:val="00630211"/>
    <w:rsid w:val="00631E6E"/>
    <w:rsid w:val="00632D74"/>
    <w:rsid w:val="00632F9F"/>
    <w:rsid w:val="006333BA"/>
    <w:rsid w:val="00633449"/>
    <w:rsid w:val="006342D9"/>
    <w:rsid w:val="00636212"/>
    <w:rsid w:val="006431B6"/>
    <w:rsid w:val="00643EC9"/>
    <w:rsid w:val="00646490"/>
    <w:rsid w:val="0064770B"/>
    <w:rsid w:val="00651633"/>
    <w:rsid w:val="0065273A"/>
    <w:rsid w:val="00653642"/>
    <w:rsid w:val="006548B1"/>
    <w:rsid w:val="00654A41"/>
    <w:rsid w:val="0065519D"/>
    <w:rsid w:val="00655B25"/>
    <w:rsid w:val="00656DA0"/>
    <w:rsid w:val="00656E5D"/>
    <w:rsid w:val="006576E3"/>
    <w:rsid w:val="0066086C"/>
    <w:rsid w:val="0066111F"/>
    <w:rsid w:val="00663B67"/>
    <w:rsid w:val="00663BA6"/>
    <w:rsid w:val="00664D2B"/>
    <w:rsid w:val="006650F7"/>
    <w:rsid w:val="0066584E"/>
    <w:rsid w:val="0067234A"/>
    <w:rsid w:val="0067264F"/>
    <w:rsid w:val="0067266C"/>
    <w:rsid w:val="00672C11"/>
    <w:rsid w:val="00672FE9"/>
    <w:rsid w:val="00673DE3"/>
    <w:rsid w:val="00674895"/>
    <w:rsid w:val="00676347"/>
    <w:rsid w:val="00680BFD"/>
    <w:rsid w:val="00680C64"/>
    <w:rsid w:val="006825FB"/>
    <w:rsid w:val="00683F54"/>
    <w:rsid w:val="006847B1"/>
    <w:rsid w:val="00685793"/>
    <w:rsid w:val="00686106"/>
    <w:rsid w:val="0069295F"/>
    <w:rsid w:val="00693B83"/>
    <w:rsid w:val="00693F01"/>
    <w:rsid w:val="006A0B81"/>
    <w:rsid w:val="006A32D7"/>
    <w:rsid w:val="006A34CC"/>
    <w:rsid w:val="006A3CE5"/>
    <w:rsid w:val="006A70A9"/>
    <w:rsid w:val="006A742D"/>
    <w:rsid w:val="006A74B6"/>
    <w:rsid w:val="006B3300"/>
    <w:rsid w:val="006B36B9"/>
    <w:rsid w:val="006B6D0B"/>
    <w:rsid w:val="006B7F2B"/>
    <w:rsid w:val="006C1232"/>
    <w:rsid w:val="006C2AD8"/>
    <w:rsid w:val="006C2D28"/>
    <w:rsid w:val="006C2EA3"/>
    <w:rsid w:val="006C65A7"/>
    <w:rsid w:val="006C6A88"/>
    <w:rsid w:val="006D11E9"/>
    <w:rsid w:val="006D1C34"/>
    <w:rsid w:val="006D349F"/>
    <w:rsid w:val="006D5416"/>
    <w:rsid w:val="006D5599"/>
    <w:rsid w:val="006D68CB"/>
    <w:rsid w:val="006D6E5A"/>
    <w:rsid w:val="006D7653"/>
    <w:rsid w:val="006D7B29"/>
    <w:rsid w:val="006E27EC"/>
    <w:rsid w:val="006E3C32"/>
    <w:rsid w:val="006E463B"/>
    <w:rsid w:val="006E6C41"/>
    <w:rsid w:val="006E6CD8"/>
    <w:rsid w:val="006E72D1"/>
    <w:rsid w:val="006F00EE"/>
    <w:rsid w:val="006F25E7"/>
    <w:rsid w:val="006F3487"/>
    <w:rsid w:val="006F5251"/>
    <w:rsid w:val="006F5B88"/>
    <w:rsid w:val="006F6E7B"/>
    <w:rsid w:val="006F761B"/>
    <w:rsid w:val="00700BB1"/>
    <w:rsid w:val="007010C0"/>
    <w:rsid w:val="007023E3"/>
    <w:rsid w:val="0070491F"/>
    <w:rsid w:val="00710FDF"/>
    <w:rsid w:val="0071100F"/>
    <w:rsid w:val="0071233E"/>
    <w:rsid w:val="00712AB4"/>
    <w:rsid w:val="00716EC8"/>
    <w:rsid w:val="00716FC8"/>
    <w:rsid w:val="0072011B"/>
    <w:rsid w:val="00720749"/>
    <w:rsid w:val="0072137E"/>
    <w:rsid w:val="007262AC"/>
    <w:rsid w:val="007269AC"/>
    <w:rsid w:val="007278B1"/>
    <w:rsid w:val="00730517"/>
    <w:rsid w:val="00731F60"/>
    <w:rsid w:val="00732772"/>
    <w:rsid w:val="00734D87"/>
    <w:rsid w:val="007372A9"/>
    <w:rsid w:val="007376E9"/>
    <w:rsid w:val="00740B4B"/>
    <w:rsid w:val="00740BA9"/>
    <w:rsid w:val="00741E64"/>
    <w:rsid w:val="00742226"/>
    <w:rsid w:val="007427AB"/>
    <w:rsid w:val="00744417"/>
    <w:rsid w:val="0074510F"/>
    <w:rsid w:val="00745385"/>
    <w:rsid w:val="00745A3F"/>
    <w:rsid w:val="00746C20"/>
    <w:rsid w:val="00750462"/>
    <w:rsid w:val="007505D5"/>
    <w:rsid w:val="00751E00"/>
    <w:rsid w:val="00752599"/>
    <w:rsid w:val="00756B5F"/>
    <w:rsid w:val="00764760"/>
    <w:rsid w:val="0076501B"/>
    <w:rsid w:val="007654CE"/>
    <w:rsid w:val="0077261C"/>
    <w:rsid w:val="00773C15"/>
    <w:rsid w:val="00783270"/>
    <w:rsid w:val="00784218"/>
    <w:rsid w:val="00790595"/>
    <w:rsid w:val="00791E88"/>
    <w:rsid w:val="0079229E"/>
    <w:rsid w:val="007928D1"/>
    <w:rsid w:val="007947B6"/>
    <w:rsid w:val="00795A69"/>
    <w:rsid w:val="00796E9A"/>
    <w:rsid w:val="007A035C"/>
    <w:rsid w:val="007A0A80"/>
    <w:rsid w:val="007A17D4"/>
    <w:rsid w:val="007A2343"/>
    <w:rsid w:val="007A5761"/>
    <w:rsid w:val="007A6C1D"/>
    <w:rsid w:val="007A7C3D"/>
    <w:rsid w:val="007B0373"/>
    <w:rsid w:val="007B2F27"/>
    <w:rsid w:val="007B39AF"/>
    <w:rsid w:val="007B5BC5"/>
    <w:rsid w:val="007B76D3"/>
    <w:rsid w:val="007C4270"/>
    <w:rsid w:val="007C5039"/>
    <w:rsid w:val="007D0957"/>
    <w:rsid w:val="007D2389"/>
    <w:rsid w:val="007D588D"/>
    <w:rsid w:val="007E064A"/>
    <w:rsid w:val="007E3056"/>
    <w:rsid w:val="007E54C6"/>
    <w:rsid w:val="007E6CC7"/>
    <w:rsid w:val="007E7D84"/>
    <w:rsid w:val="007F19B7"/>
    <w:rsid w:val="007F3EF9"/>
    <w:rsid w:val="007F45EC"/>
    <w:rsid w:val="007F5642"/>
    <w:rsid w:val="007F5931"/>
    <w:rsid w:val="00805388"/>
    <w:rsid w:val="00806A5A"/>
    <w:rsid w:val="00810316"/>
    <w:rsid w:val="00811AAE"/>
    <w:rsid w:val="00812710"/>
    <w:rsid w:val="00812D29"/>
    <w:rsid w:val="008130D8"/>
    <w:rsid w:val="00817088"/>
    <w:rsid w:val="008178D6"/>
    <w:rsid w:val="008217BE"/>
    <w:rsid w:val="00821872"/>
    <w:rsid w:val="008219E8"/>
    <w:rsid w:val="00821DE2"/>
    <w:rsid w:val="00821F7D"/>
    <w:rsid w:val="0082344F"/>
    <w:rsid w:val="0082417E"/>
    <w:rsid w:val="00826CEC"/>
    <w:rsid w:val="008300E9"/>
    <w:rsid w:val="00833E30"/>
    <w:rsid w:val="00834A44"/>
    <w:rsid w:val="00837C05"/>
    <w:rsid w:val="00841077"/>
    <w:rsid w:val="0084157A"/>
    <w:rsid w:val="00843BC7"/>
    <w:rsid w:val="008450C2"/>
    <w:rsid w:val="00847BAA"/>
    <w:rsid w:val="00853B0B"/>
    <w:rsid w:val="00860168"/>
    <w:rsid w:val="00862491"/>
    <w:rsid w:val="00862986"/>
    <w:rsid w:val="00863660"/>
    <w:rsid w:val="00865354"/>
    <w:rsid w:val="00865443"/>
    <w:rsid w:val="00866091"/>
    <w:rsid w:val="00867D81"/>
    <w:rsid w:val="00870D00"/>
    <w:rsid w:val="008713F1"/>
    <w:rsid w:val="0087294F"/>
    <w:rsid w:val="0087543E"/>
    <w:rsid w:val="0087673E"/>
    <w:rsid w:val="0087775D"/>
    <w:rsid w:val="0088018F"/>
    <w:rsid w:val="0088250B"/>
    <w:rsid w:val="008827D6"/>
    <w:rsid w:val="00882F06"/>
    <w:rsid w:val="00883B78"/>
    <w:rsid w:val="0088529D"/>
    <w:rsid w:val="00886233"/>
    <w:rsid w:val="008862FD"/>
    <w:rsid w:val="00886764"/>
    <w:rsid w:val="00886E10"/>
    <w:rsid w:val="008871AB"/>
    <w:rsid w:val="008914D3"/>
    <w:rsid w:val="008952D7"/>
    <w:rsid w:val="00895879"/>
    <w:rsid w:val="00895977"/>
    <w:rsid w:val="00896017"/>
    <w:rsid w:val="00896CA8"/>
    <w:rsid w:val="008978ED"/>
    <w:rsid w:val="008A08EB"/>
    <w:rsid w:val="008A0DB6"/>
    <w:rsid w:val="008A431E"/>
    <w:rsid w:val="008A57D3"/>
    <w:rsid w:val="008A58DD"/>
    <w:rsid w:val="008A6F59"/>
    <w:rsid w:val="008A7189"/>
    <w:rsid w:val="008A72C5"/>
    <w:rsid w:val="008A7FC2"/>
    <w:rsid w:val="008B278A"/>
    <w:rsid w:val="008B3D32"/>
    <w:rsid w:val="008B7120"/>
    <w:rsid w:val="008C02FA"/>
    <w:rsid w:val="008C2CC5"/>
    <w:rsid w:val="008C5278"/>
    <w:rsid w:val="008C5BFF"/>
    <w:rsid w:val="008C693D"/>
    <w:rsid w:val="008D022B"/>
    <w:rsid w:val="008D2834"/>
    <w:rsid w:val="008D2B02"/>
    <w:rsid w:val="008D7D38"/>
    <w:rsid w:val="008E1E9B"/>
    <w:rsid w:val="008E3499"/>
    <w:rsid w:val="008E41DE"/>
    <w:rsid w:val="008E67BE"/>
    <w:rsid w:val="008F056A"/>
    <w:rsid w:val="008F076D"/>
    <w:rsid w:val="008F0B5A"/>
    <w:rsid w:val="008F0BA9"/>
    <w:rsid w:val="008F1AFC"/>
    <w:rsid w:val="008F32C4"/>
    <w:rsid w:val="008F37D5"/>
    <w:rsid w:val="008F4BA5"/>
    <w:rsid w:val="008F5517"/>
    <w:rsid w:val="008F5FA5"/>
    <w:rsid w:val="00900FAE"/>
    <w:rsid w:val="00901199"/>
    <w:rsid w:val="00901821"/>
    <w:rsid w:val="0090192F"/>
    <w:rsid w:val="009031C8"/>
    <w:rsid w:val="00906804"/>
    <w:rsid w:val="00906EFB"/>
    <w:rsid w:val="00910185"/>
    <w:rsid w:val="00911A87"/>
    <w:rsid w:val="00912300"/>
    <w:rsid w:val="009155CB"/>
    <w:rsid w:val="00915CEC"/>
    <w:rsid w:val="00916175"/>
    <w:rsid w:val="00916187"/>
    <w:rsid w:val="00916A04"/>
    <w:rsid w:val="00916F25"/>
    <w:rsid w:val="00920139"/>
    <w:rsid w:val="00920667"/>
    <w:rsid w:val="009219C2"/>
    <w:rsid w:val="00924E6F"/>
    <w:rsid w:val="009257D9"/>
    <w:rsid w:val="00926414"/>
    <w:rsid w:val="009305AB"/>
    <w:rsid w:val="009310C1"/>
    <w:rsid w:val="009322A9"/>
    <w:rsid w:val="009329F2"/>
    <w:rsid w:val="00934826"/>
    <w:rsid w:val="00934EBC"/>
    <w:rsid w:val="00936FE6"/>
    <w:rsid w:val="009377F4"/>
    <w:rsid w:val="009400AC"/>
    <w:rsid w:val="009424F2"/>
    <w:rsid w:val="009458B0"/>
    <w:rsid w:val="00946D14"/>
    <w:rsid w:val="00947A2E"/>
    <w:rsid w:val="00953B0B"/>
    <w:rsid w:val="00953EDE"/>
    <w:rsid w:val="00961FCD"/>
    <w:rsid w:val="00964E21"/>
    <w:rsid w:val="00965075"/>
    <w:rsid w:val="009665C6"/>
    <w:rsid w:val="009667AF"/>
    <w:rsid w:val="009725C6"/>
    <w:rsid w:val="009729BF"/>
    <w:rsid w:val="0097515F"/>
    <w:rsid w:val="00976A2A"/>
    <w:rsid w:val="00976A3B"/>
    <w:rsid w:val="00976CB8"/>
    <w:rsid w:val="00977071"/>
    <w:rsid w:val="00983221"/>
    <w:rsid w:val="00984467"/>
    <w:rsid w:val="00985289"/>
    <w:rsid w:val="009856AD"/>
    <w:rsid w:val="0098676A"/>
    <w:rsid w:val="00993547"/>
    <w:rsid w:val="00994705"/>
    <w:rsid w:val="009954D2"/>
    <w:rsid w:val="00995D87"/>
    <w:rsid w:val="009A0BD5"/>
    <w:rsid w:val="009A1170"/>
    <w:rsid w:val="009A17E8"/>
    <w:rsid w:val="009A24E5"/>
    <w:rsid w:val="009A40AA"/>
    <w:rsid w:val="009A4BA7"/>
    <w:rsid w:val="009A5A87"/>
    <w:rsid w:val="009A7730"/>
    <w:rsid w:val="009B351B"/>
    <w:rsid w:val="009B49EB"/>
    <w:rsid w:val="009B4F11"/>
    <w:rsid w:val="009B57C4"/>
    <w:rsid w:val="009B664D"/>
    <w:rsid w:val="009C044C"/>
    <w:rsid w:val="009C16C3"/>
    <w:rsid w:val="009C333A"/>
    <w:rsid w:val="009C38C0"/>
    <w:rsid w:val="009C566D"/>
    <w:rsid w:val="009C60C4"/>
    <w:rsid w:val="009D146D"/>
    <w:rsid w:val="009D49B9"/>
    <w:rsid w:val="009D6463"/>
    <w:rsid w:val="009D6EC9"/>
    <w:rsid w:val="009E0EBB"/>
    <w:rsid w:val="009E1564"/>
    <w:rsid w:val="009E32EA"/>
    <w:rsid w:val="009E394D"/>
    <w:rsid w:val="009E4593"/>
    <w:rsid w:val="009E4B0B"/>
    <w:rsid w:val="009E5AC0"/>
    <w:rsid w:val="009E6618"/>
    <w:rsid w:val="009E6F49"/>
    <w:rsid w:val="009F0675"/>
    <w:rsid w:val="009F0757"/>
    <w:rsid w:val="009F1231"/>
    <w:rsid w:val="009F2D6A"/>
    <w:rsid w:val="009F4183"/>
    <w:rsid w:val="00A00EB1"/>
    <w:rsid w:val="00A01E45"/>
    <w:rsid w:val="00A01F94"/>
    <w:rsid w:val="00A0334B"/>
    <w:rsid w:val="00A0401E"/>
    <w:rsid w:val="00A047F4"/>
    <w:rsid w:val="00A05317"/>
    <w:rsid w:val="00A122F3"/>
    <w:rsid w:val="00A12401"/>
    <w:rsid w:val="00A124EC"/>
    <w:rsid w:val="00A13DEB"/>
    <w:rsid w:val="00A14B00"/>
    <w:rsid w:val="00A15274"/>
    <w:rsid w:val="00A16A51"/>
    <w:rsid w:val="00A17DE1"/>
    <w:rsid w:val="00A21202"/>
    <w:rsid w:val="00A215BA"/>
    <w:rsid w:val="00A238B4"/>
    <w:rsid w:val="00A23AFC"/>
    <w:rsid w:val="00A25844"/>
    <w:rsid w:val="00A317D5"/>
    <w:rsid w:val="00A328B0"/>
    <w:rsid w:val="00A3292E"/>
    <w:rsid w:val="00A32F6E"/>
    <w:rsid w:val="00A3565F"/>
    <w:rsid w:val="00A41814"/>
    <w:rsid w:val="00A42E06"/>
    <w:rsid w:val="00A445AF"/>
    <w:rsid w:val="00A44BBD"/>
    <w:rsid w:val="00A46EF2"/>
    <w:rsid w:val="00A477D5"/>
    <w:rsid w:val="00A50189"/>
    <w:rsid w:val="00A50A51"/>
    <w:rsid w:val="00A51F7B"/>
    <w:rsid w:val="00A524B7"/>
    <w:rsid w:val="00A53EE3"/>
    <w:rsid w:val="00A56556"/>
    <w:rsid w:val="00A62626"/>
    <w:rsid w:val="00A62DCF"/>
    <w:rsid w:val="00A64612"/>
    <w:rsid w:val="00A64D8C"/>
    <w:rsid w:val="00A64E89"/>
    <w:rsid w:val="00A654CF"/>
    <w:rsid w:val="00A6674E"/>
    <w:rsid w:val="00A701F8"/>
    <w:rsid w:val="00A723DF"/>
    <w:rsid w:val="00A725C8"/>
    <w:rsid w:val="00A72A14"/>
    <w:rsid w:val="00A72ED9"/>
    <w:rsid w:val="00A737DD"/>
    <w:rsid w:val="00A7514A"/>
    <w:rsid w:val="00A75617"/>
    <w:rsid w:val="00A8623C"/>
    <w:rsid w:val="00A864EF"/>
    <w:rsid w:val="00A912E4"/>
    <w:rsid w:val="00A931F2"/>
    <w:rsid w:val="00A9393A"/>
    <w:rsid w:val="00A9669E"/>
    <w:rsid w:val="00AA0943"/>
    <w:rsid w:val="00AA09EC"/>
    <w:rsid w:val="00AA0B79"/>
    <w:rsid w:val="00AA0BA6"/>
    <w:rsid w:val="00AA2E97"/>
    <w:rsid w:val="00AA4AED"/>
    <w:rsid w:val="00AB0A06"/>
    <w:rsid w:val="00AB330B"/>
    <w:rsid w:val="00AB355E"/>
    <w:rsid w:val="00AB356E"/>
    <w:rsid w:val="00AB63E8"/>
    <w:rsid w:val="00AB7856"/>
    <w:rsid w:val="00AB7879"/>
    <w:rsid w:val="00AC0517"/>
    <w:rsid w:val="00AC0794"/>
    <w:rsid w:val="00AC0AD6"/>
    <w:rsid w:val="00AC124C"/>
    <w:rsid w:val="00AC166B"/>
    <w:rsid w:val="00AC1C1F"/>
    <w:rsid w:val="00AC250A"/>
    <w:rsid w:val="00AC3E6B"/>
    <w:rsid w:val="00AC5048"/>
    <w:rsid w:val="00AD1FCF"/>
    <w:rsid w:val="00AD202B"/>
    <w:rsid w:val="00AD2185"/>
    <w:rsid w:val="00AD36DE"/>
    <w:rsid w:val="00AD3E45"/>
    <w:rsid w:val="00AD41E4"/>
    <w:rsid w:val="00AD5031"/>
    <w:rsid w:val="00AD51C7"/>
    <w:rsid w:val="00AD5C6E"/>
    <w:rsid w:val="00AD5D40"/>
    <w:rsid w:val="00AD6F1B"/>
    <w:rsid w:val="00AD723F"/>
    <w:rsid w:val="00AD7F41"/>
    <w:rsid w:val="00AE06B4"/>
    <w:rsid w:val="00AE0D2B"/>
    <w:rsid w:val="00AE0E89"/>
    <w:rsid w:val="00AE2F7E"/>
    <w:rsid w:val="00AE3962"/>
    <w:rsid w:val="00AE4618"/>
    <w:rsid w:val="00AE4BCE"/>
    <w:rsid w:val="00AE5162"/>
    <w:rsid w:val="00AE5F8B"/>
    <w:rsid w:val="00AE6772"/>
    <w:rsid w:val="00AE67A9"/>
    <w:rsid w:val="00AF3E68"/>
    <w:rsid w:val="00AF41E4"/>
    <w:rsid w:val="00AF434C"/>
    <w:rsid w:val="00AF49CB"/>
    <w:rsid w:val="00AF70E9"/>
    <w:rsid w:val="00AF7F22"/>
    <w:rsid w:val="00B0309E"/>
    <w:rsid w:val="00B03D57"/>
    <w:rsid w:val="00B03F61"/>
    <w:rsid w:val="00B04A24"/>
    <w:rsid w:val="00B04F4D"/>
    <w:rsid w:val="00B1062C"/>
    <w:rsid w:val="00B118CE"/>
    <w:rsid w:val="00B1308A"/>
    <w:rsid w:val="00B13F40"/>
    <w:rsid w:val="00B21522"/>
    <w:rsid w:val="00B22B8B"/>
    <w:rsid w:val="00B26890"/>
    <w:rsid w:val="00B27242"/>
    <w:rsid w:val="00B30AEC"/>
    <w:rsid w:val="00B3163B"/>
    <w:rsid w:val="00B31C03"/>
    <w:rsid w:val="00B33211"/>
    <w:rsid w:val="00B340F6"/>
    <w:rsid w:val="00B349EC"/>
    <w:rsid w:val="00B3562E"/>
    <w:rsid w:val="00B367FA"/>
    <w:rsid w:val="00B378FD"/>
    <w:rsid w:val="00B403D9"/>
    <w:rsid w:val="00B41965"/>
    <w:rsid w:val="00B44610"/>
    <w:rsid w:val="00B51129"/>
    <w:rsid w:val="00B51C40"/>
    <w:rsid w:val="00B52AD8"/>
    <w:rsid w:val="00B53566"/>
    <w:rsid w:val="00B54251"/>
    <w:rsid w:val="00B54F25"/>
    <w:rsid w:val="00B55288"/>
    <w:rsid w:val="00B56055"/>
    <w:rsid w:val="00B56C5E"/>
    <w:rsid w:val="00B63ED1"/>
    <w:rsid w:val="00B647E8"/>
    <w:rsid w:val="00B64AA4"/>
    <w:rsid w:val="00B6549E"/>
    <w:rsid w:val="00B66C93"/>
    <w:rsid w:val="00B710A5"/>
    <w:rsid w:val="00B71DAA"/>
    <w:rsid w:val="00B75253"/>
    <w:rsid w:val="00B80219"/>
    <w:rsid w:val="00B80BB3"/>
    <w:rsid w:val="00B82C60"/>
    <w:rsid w:val="00B84ADD"/>
    <w:rsid w:val="00B84D31"/>
    <w:rsid w:val="00B85800"/>
    <w:rsid w:val="00B86B3E"/>
    <w:rsid w:val="00B87AD1"/>
    <w:rsid w:val="00B91140"/>
    <w:rsid w:val="00B9364C"/>
    <w:rsid w:val="00B94ABE"/>
    <w:rsid w:val="00B97163"/>
    <w:rsid w:val="00BA0C66"/>
    <w:rsid w:val="00BA58E4"/>
    <w:rsid w:val="00BA637E"/>
    <w:rsid w:val="00BB0012"/>
    <w:rsid w:val="00BB1577"/>
    <w:rsid w:val="00BB45BC"/>
    <w:rsid w:val="00BB7787"/>
    <w:rsid w:val="00BC0289"/>
    <w:rsid w:val="00BC1177"/>
    <w:rsid w:val="00BC25FF"/>
    <w:rsid w:val="00BC43FF"/>
    <w:rsid w:val="00BC612C"/>
    <w:rsid w:val="00BC7148"/>
    <w:rsid w:val="00BD165D"/>
    <w:rsid w:val="00BD197B"/>
    <w:rsid w:val="00BD22AA"/>
    <w:rsid w:val="00BD3C0C"/>
    <w:rsid w:val="00BD45E1"/>
    <w:rsid w:val="00BD7935"/>
    <w:rsid w:val="00BE0B37"/>
    <w:rsid w:val="00BE6A08"/>
    <w:rsid w:val="00BF0A27"/>
    <w:rsid w:val="00BF2139"/>
    <w:rsid w:val="00BF3B42"/>
    <w:rsid w:val="00BF4653"/>
    <w:rsid w:val="00BF557B"/>
    <w:rsid w:val="00BF567D"/>
    <w:rsid w:val="00BF58C9"/>
    <w:rsid w:val="00BF5FB1"/>
    <w:rsid w:val="00BF6FCD"/>
    <w:rsid w:val="00BF7DE5"/>
    <w:rsid w:val="00C010FF"/>
    <w:rsid w:val="00C01970"/>
    <w:rsid w:val="00C01C7E"/>
    <w:rsid w:val="00C02323"/>
    <w:rsid w:val="00C02DB0"/>
    <w:rsid w:val="00C03BD8"/>
    <w:rsid w:val="00C05E5D"/>
    <w:rsid w:val="00C07E16"/>
    <w:rsid w:val="00C1014F"/>
    <w:rsid w:val="00C108A7"/>
    <w:rsid w:val="00C13F69"/>
    <w:rsid w:val="00C1543A"/>
    <w:rsid w:val="00C16433"/>
    <w:rsid w:val="00C217E9"/>
    <w:rsid w:val="00C22A99"/>
    <w:rsid w:val="00C23D77"/>
    <w:rsid w:val="00C24B7F"/>
    <w:rsid w:val="00C264CD"/>
    <w:rsid w:val="00C266F6"/>
    <w:rsid w:val="00C268BA"/>
    <w:rsid w:val="00C30E17"/>
    <w:rsid w:val="00C322CF"/>
    <w:rsid w:val="00C33508"/>
    <w:rsid w:val="00C358F3"/>
    <w:rsid w:val="00C3658A"/>
    <w:rsid w:val="00C37077"/>
    <w:rsid w:val="00C3727C"/>
    <w:rsid w:val="00C41F69"/>
    <w:rsid w:val="00C43AAA"/>
    <w:rsid w:val="00C46683"/>
    <w:rsid w:val="00C52F7A"/>
    <w:rsid w:val="00C54FE0"/>
    <w:rsid w:val="00C62CEA"/>
    <w:rsid w:val="00C64FBA"/>
    <w:rsid w:val="00C66BA7"/>
    <w:rsid w:val="00C708C2"/>
    <w:rsid w:val="00C70995"/>
    <w:rsid w:val="00C71038"/>
    <w:rsid w:val="00C7373F"/>
    <w:rsid w:val="00C73786"/>
    <w:rsid w:val="00C75E30"/>
    <w:rsid w:val="00C76648"/>
    <w:rsid w:val="00C766DB"/>
    <w:rsid w:val="00C76AB5"/>
    <w:rsid w:val="00C77AFC"/>
    <w:rsid w:val="00C80C14"/>
    <w:rsid w:val="00C81517"/>
    <w:rsid w:val="00C836B7"/>
    <w:rsid w:val="00C83855"/>
    <w:rsid w:val="00C846AA"/>
    <w:rsid w:val="00C85947"/>
    <w:rsid w:val="00C86ADC"/>
    <w:rsid w:val="00C900EA"/>
    <w:rsid w:val="00C908C8"/>
    <w:rsid w:val="00C9102E"/>
    <w:rsid w:val="00C911F5"/>
    <w:rsid w:val="00C92D94"/>
    <w:rsid w:val="00C92E95"/>
    <w:rsid w:val="00C94959"/>
    <w:rsid w:val="00C95562"/>
    <w:rsid w:val="00C96578"/>
    <w:rsid w:val="00C968D1"/>
    <w:rsid w:val="00CA1CC6"/>
    <w:rsid w:val="00CA297B"/>
    <w:rsid w:val="00CA5867"/>
    <w:rsid w:val="00CA5CA2"/>
    <w:rsid w:val="00CA769A"/>
    <w:rsid w:val="00CB3CFF"/>
    <w:rsid w:val="00CB4119"/>
    <w:rsid w:val="00CB4BD3"/>
    <w:rsid w:val="00CB4DD3"/>
    <w:rsid w:val="00CB5EF3"/>
    <w:rsid w:val="00CB6C21"/>
    <w:rsid w:val="00CC07C6"/>
    <w:rsid w:val="00CC1701"/>
    <w:rsid w:val="00CC172C"/>
    <w:rsid w:val="00CC3F7C"/>
    <w:rsid w:val="00CC4790"/>
    <w:rsid w:val="00CC4FC3"/>
    <w:rsid w:val="00CD1AF2"/>
    <w:rsid w:val="00CD1FA5"/>
    <w:rsid w:val="00CD26F2"/>
    <w:rsid w:val="00CD428B"/>
    <w:rsid w:val="00CD59D7"/>
    <w:rsid w:val="00CE1117"/>
    <w:rsid w:val="00CE2408"/>
    <w:rsid w:val="00CE5064"/>
    <w:rsid w:val="00CF18E5"/>
    <w:rsid w:val="00CF435E"/>
    <w:rsid w:val="00CF661C"/>
    <w:rsid w:val="00CF7761"/>
    <w:rsid w:val="00CF7821"/>
    <w:rsid w:val="00CF7858"/>
    <w:rsid w:val="00D000E7"/>
    <w:rsid w:val="00D0017B"/>
    <w:rsid w:val="00D01104"/>
    <w:rsid w:val="00D027CF"/>
    <w:rsid w:val="00D02C49"/>
    <w:rsid w:val="00D0649C"/>
    <w:rsid w:val="00D06842"/>
    <w:rsid w:val="00D06C5F"/>
    <w:rsid w:val="00D12406"/>
    <w:rsid w:val="00D131E0"/>
    <w:rsid w:val="00D143FC"/>
    <w:rsid w:val="00D14B2B"/>
    <w:rsid w:val="00D214D5"/>
    <w:rsid w:val="00D23B91"/>
    <w:rsid w:val="00D23EF1"/>
    <w:rsid w:val="00D24695"/>
    <w:rsid w:val="00D27776"/>
    <w:rsid w:val="00D32F26"/>
    <w:rsid w:val="00D33795"/>
    <w:rsid w:val="00D35CE2"/>
    <w:rsid w:val="00D374F8"/>
    <w:rsid w:val="00D405E4"/>
    <w:rsid w:val="00D40E23"/>
    <w:rsid w:val="00D41490"/>
    <w:rsid w:val="00D41715"/>
    <w:rsid w:val="00D42BEF"/>
    <w:rsid w:val="00D4451D"/>
    <w:rsid w:val="00D450B7"/>
    <w:rsid w:val="00D45630"/>
    <w:rsid w:val="00D46E7D"/>
    <w:rsid w:val="00D47017"/>
    <w:rsid w:val="00D47F45"/>
    <w:rsid w:val="00D511B1"/>
    <w:rsid w:val="00D51FAA"/>
    <w:rsid w:val="00D52653"/>
    <w:rsid w:val="00D5354A"/>
    <w:rsid w:val="00D5378B"/>
    <w:rsid w:val="00D63C0E"/>
    <w:rsid w:val="00D63E7A"/>
    <w:rsid w:val="00D649B4"/>
    <w:rsid w:val="00D6675E"/>
    <w:rsid w:val="00D70047"/>
    <w:rsid w:val="00D71113"/>
    <w:rsid w:val="00D7431E"/>
    <w:rsid w:val="00D7525B"/>
    <w:rsid w:val="00D80ACD"/>
    <w:rsid w:val="00D8251B"/>
    <w:rsid w:val="00D82859"/>
    <w:rsid w:val="00D8399F"/>
    <w:rsid w:val="00D83FEA"/>
    <w:rsid w:val="00D85AD3"/>
    <w:rsid w:val="00D861D6"/>
    <w:rsid w:val="00D8786A"/>
    <w:rsid w:val="00D9015F"/>
    <w:rsid w:val="00D91AEA"/>
    <w:rsid w:val="00D95A51"/>
    <w:rsid w:val="00D969BE"/>
    <w:rsid w:val="00D96D0A"/>
    <w:rsid w:val="00DA0394"/>
    <w:rsid w:val="00DA1BD1"/>
    <w:rsid w:val="00DA1EB6"/>
    <w:rsid w:val="00DA2197"/>
    <w:rsid w:val="00DA4107"/>
    <w:rsid w:val="00DA5C9E"/>
    <w:rsid w:val="00DA61CE"/>
    <w:rsid w:val="00DA7443"/>
    <w:rsid w:val="00DA7C48"/>
    <w:rsid w:val="00DB3906"/>
    <w:rsid w:val="00DB3983"/>
    <w:rsid w:val="00DB6865"/>
    <w:rsid w:val="00DB7D94"/>
    <w:rsid w:val="00DC2029"/>
    <w:rsid w:val="00DC263B"/>
    <w:rsid w:val="00DC757B"/>
    <w:rsid w:val="00DD138A"/>
    <w:rsid w:val="00DD1B1C"/>
    <w:rsid w:val="00DD3A71"/>
    <w:rsid w:val="00DD56A5"/>
    <w:rsid w:val="00DD6ABD"/>
    <w:rsid w:val="00DE1141"/>
    <w:rsid w:val="00DE2390"/>
    <w:rsid w:val="00DE43FB"/>
    <w:rsid w:val="00DE45A3"/>
    <w:rsid w:val="00DE71D0"/>
    <w:rsid w:val="00DF0CD0"/>
    <w:rsid w:val="00DF14BE"/>
    <w:rsid w:val="00DF288D"/>
    <w:rsid w:val="00DF3468"/>
    <w:rsid w:val="00DF3BB4"/>
    <w:rsid w:val="00DF3DA7"/>
    <w:rsid w:val="00DF4563"/>
    <w:rsid w:val="00DF45EE"/>
    <w:rsid w:val="00DF4E7D"/>
    <w:rsid w:val="00DF6601"/>
    <w:rsid w:val="00DF6887"/>
    <w:rsid w:val="00DF6D11"/>
    <w:rsid w:val="00DF756C"/>
    <w:rsid w:val="00DF76EB"/>
    <w:rsid w:val="00E02CAA"/>
    <w:rsid w:val="00E02EC6"/>
    <w:rsid w:val="00E035FE"/>
    <w:rsid w:val="00E041BF"/>
    <w:rsid w:val="00E04F1B"/>
    <w:rsid w:val="00E07D6F"/>
    <w:rsid w:val="00E1104E"/>
    <w:rsid w:val="00E1275E"/>
    <w:rsid w:val="00E12D92"/>
    <w:rsid w:val="00E14C6D"/>
    <w:rsid w:val="00E20BD9"/>
    <w:rsid w:val="00E20C71"/>
    <w:rsid w:val="00E22561"/>
    <w:rsid w:val="00E230FE"/>
    <w:rsid w:val="00E242C6"/>
    <w:rsid w:val="00E243F5"/>
    <w:rsid w:val="00E2680E"/>
    <w:rsid w:val="00E26AC3"/>
    <w:rsid w:val="00E26CA9"/>
    <w:rsid w:val="00E317CE"/>
    <w:rsid w:val="00E31DB8"/>
    <w:rsid w:val="00E3218D"/>
    <w:rsid w:val="00E32E5F"/>
    <w:rsid w:val="00E36626"/>
    <w:rsid w:val="00E42CA7"/>
    <w:rsid w:val="00E44922"/>
    <w:rsid w:val="00E46A41"/>
    <w:rsid w:val="00E5260F"/>
    <w:rsid w:val="00E54D03"/>
    <w:rsid w:val="00E56A18"/>
    <w:rsid w:val="00E56A82"/>
    <w:rsid w:val="00E56C7B"/>
    <w:rsid w:val="00E56DFE"/>
    <w:rsid w:val="00E5763C"/>
    <w:rsid w:val="00E60E2D"/>
    <w:rsid w:val="00E614FA"/>
    <w:rsid w:val="00E62ACD"/>
    <w:rsid w:val="00E66772"/>
    <w:rsid w:val="00E672A1"/>
    <w:rsid w:val="00E70091"/>
    <w:rsid w:val="00E73B24"/>
    <w:rsid w:val="00E7607B"/>
    <w:rsid w:val="00E77B3E"/>
    <w:rsid w:val="00E77E8F"/>
    <w:rsid w:val="00E80049"/>
    <w:rsid w:val="00E8214C"/>
    <w:rsid w:val="00E824EF"/>
    <w:rsid w:val="00E828F1"/>
    <w:rsid w:val="00E84B53"/>
    <w:rsid w:val="00E85822"/>
    <w:rsid w:val="00E85FFB"/>
    <w:rsid w:val="00E86A17"/>
    <w:rsid w:val="00E877D7"/>
    <w:rsid w:val="00E9089F"/>
    <w:rsid w:val="00E9197C"/>
    <w:rsid w:val="00E92E4B"/>
    <w:rsid w:val="00EA2022"/>
    <w:rsid w:val="00EA2460"/>
    <w:rsid w:val="00EA5710"/>
    <w:rsid w:val="00EA7672"/>
    <w:rsid w:val="00EB15C9"/>
    <w:rsid w:val="00EB4A0D"/>
    <w:rsid w:val="00EB502A"/>
    <w:rsid w:val="00EB525B"/>
    <w:rsid w:val="00EB53D4"/>
    <w:rsid w:val="00EB583E"/>
    <w:rsid w:val="00EC6E9D"/>
    <w:rsid w:val="00EC7408"/>
    <w:rsid w:val="00EC7F9D"/>
    <w:rsid w:val="00ED0EF9"/>
    <w:rsid w:val="00ED14A5"/>
    <w:rsid w:val="00ED36C7"/>
    <w:rsid w:val="00ED3B3C"/>
    <w:rsid w:val="00ED6445"/>
    <w:rsid w:val="00ED74FB"/>
    <w:rsid w:val="00ED7702"/>
    <w:rsid w:val="00ED7C33"/>
    <w:rsid w:val="00EE0CC4"/>
    <w:rsid w:val="00EE15C8"/>
    <w:rsid w:val="00EE2B13"/>
    <w:rsid w:val="00EE4744"/>
    <w:rsid w:val="00EE5466"/>
    <w:rsid w:val="00EE7218"/>
    <w:rsid w:val="00EF0533"/>
    <w:rsid w:val="00EF40D5"/>
    <w:rsid w:val="00EF4214"/>
    <w:rsid w:val="00F0052E"/>
    <w:rsid w:val="00F00CED"/>
    <w:rsid w:val="00F01D5C"/>
    <w:rsid w:val="00F02CA3"/>
    <w:rsid w:val="00F03BB1"/>
    <w:rsid w:val="00F03D3C"/>
    <w:rsid w:val="00F059A0"/>
    <w:rsid w:val="00F13FDC"/>
    <w:rsid w:val="00F1676C"/>
    <w:rsid w:val="00F22367"/>
    <w:rsid w:val="00F239A5"/>
    <w:rsid w:val="00F27F99"/>
    <w:rsid w:val="00F34A4B"/>
    <w:rsid w:val="00F35A3C"/>
    <w:rsid w:val="00F363CB"/>
    <w:rsid w:val="00F3742D"/>
    <w:rsid w:val="00F405F2"/>
    <w:rsid w:val="00F4244F"/>
    <w:rsid w:val="00F43572"/>
    <w:rsid w:val="00F44566"/>
    <w:rsid w:val="00F44C21"/>
    <w:rsid w:val="00F47B1F"/>
    <w:rsid w:val="00F53AED"/>
    <w:rsid w:val="00F56527"/>
    <w:rsid w:val="00F57FD5"/>
    <w:rsid w:val="00F631DA"/>
    <w:rsid w:val="00F650A0"/>
    <w:rsid w:val="00F667A6"/>
    <w:rsid w:val="00F67D5C"/>
    <w:rsid w:val="00F70C94"/>
    <w:rsid w:val="00F72BBE"/>
    <w:rsid w:val="00F730D9"/>
    <w:rsid w:val="00F734AF"/>
    <w:rsid w:val="00F734F2"/>
    <w:rsid w:val="00F80D21"/>
    <w:rsid w:val="00F80F12"/>
    <w:rsid w:val="00F810E6"/>
    <w:rsid w:val="00F82101"/>
    <w:rsid w:val="00F82220"/>
    <w:rsid w:val="00F84358"/>
    <w:rsid w:val="00F85EE3"/>
    <w:rsid w:val="00F90D99"/>
    <w:rsid w:val="00F9114D"/>
    <w:rsid w:val="00F91D38"/>
    <w:rsid w:val="00F93D35"/>
    <w:rsid w:val="00F94D95"/>
    <w:rsid w:val="00F95DBF"/>
    <w:rsid w:val="00FA2838"/>
    <w:rsid w:val="00FA3142"/>
    <w:rsid w:val="00FA32AD"/>
    <w:rsid w:val="00FA4601"/>
    <w:rsid w:val="00FA491E"/>
    <w:rsid w:val="00FB07EC"/>
    <w:rsid w:val="00FB3058"/>
    <w:rsid w:val="00FB4245"/>
    <w:rsid w:val="00FB5040"/>
    <w:rsid w:val="00FB5C38"/>
    <w:rsid w:val="00FC0C31"/>
    <w:rsid w:val="00FC348B"/>
    <w:rsid w:val="00FC3F6F"/>
    <w:rsid w:val="00FC4A53"/>
    <w:rsid w:val="00FD1A2E"/>
    <w:rsid w:val="00FD2056"/>
    <w:rsid w:val="00FD2C3C"/>
    <w:rsid w:val="00FD3E5B"/>
    <w:rsid w:val="00FD4447"/>
    <w:rsid w:val="00FD4686"/>
    <w:rsid w:val="00FD5881"/>
    <w:rsid w:val="00FE109C"/>
    <w:rsid w:val="00FE111E"/>
    <w:rsid w:val="00FE13C8"/>
    <w:rsid w:val="00FE3653"/>
    <w:rsid w:val="00FE3B78"/>
    <w:rsid w:val="00FE646C"/>
    <w:rsid w:val="00FE72FF"/>
    <w:rsid w:val="00FE7BD0"/>
    <w:rsid w:val="00FF0935"/>
    <w:rsid w:val="00FF0ACE"/>
    <w:rsid w:val="00FF26DE"/>
    <w:rsid w:val="00FF2A09"/>
    <w:rsid w:val="00FF2E28"/>
    <w:rsid w:val="00FF60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9BCA65"/>
  <w15:docId w15:val="{2CC7172F-B12B-408D-B54E-470E29682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C3E6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AC3E6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AC3E6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D42BEF"/>
    <w:pPr>
      <w:keepNext/>
      <w:spacing w:before="240" w:after="60"/>
      <w:outlineLvl w:val="2"/>
    </w:pPr>
    <w:rPr>
      <w:rFonts w:ascii="Arial" w:hAnsi="Arial" w:cs="Arial"/>
      <w:b/>
      <w:bCs/>
      <w:sz w:val="26"/>
      <w:szCs w:val="26"/>
    </w:rPr>
  </w:style>
  <w:style w:type="paragraph" w:styleId="Nagwek8">
    <w:name w:val="heading 8"/>
    <w:basedOn w:val="Normalny"/>
    <w:next w:val="Normalny"/>
    <w:link w:val="Nagwek8Znak"/>
    <w:uiPriority w:val="9"/>
    <w:semiHidden/>
    <w:unhideWhenUsed/>
    <w:qFormat/>
    <w:rsid w:val="003C7E50"/>
    <w:pPr>
      <w:keepNext/>
      <w:keepLines/>
      <w:spacing w:before="200"/>
      <w:outlineLvl w:val="7"/>
    </w:pPr>
    <w:rPr>
      <w:rFonts w:asciiTheme="majorHAnsi" w:eastAsiaTheme="majorEastAsia" w:hAnsiTheme="majorHAnsi" w:cstheme="majorBidi"/>
      <w:color w:val="404040" w:themeColor="text1" w:themeTint="BF"/>
    </w:rPr>
  </w:style>
  <w:style w:type="paragraph" w:styleId="Nagwek9">
    <w:name w:val="heading 9"/>
    <w:basedOn w:val="Normalny"/>
    <w:link w:val="Nagwek9Znak"/>
    <w:uiPriority w:val="99"/>
    <w:qFormat/>
    <w:rsid w:val="00AC3E6B"/>
    <w:pPr>
      <w:keepNext/>
      <w:jc w:val="right"/>
      <w:outlineLvl w:val="8"/>
    </w:pPr>
    <w:rPr>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3E6B"/>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rsid w:val="00AC3E6B"/>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rsid w:val="00D42BEF"/>
    <w:rPr>
      <w:rFonts w:ascii="Arial" w:eastAsia="Times New Roman" w:hAnsi="Arial" w:cs="Arial"/>
      <w:b/>
      <w:bCs/>
      <w:sz w:val="26"/>
      <w:szCs w:val="26"/>
      <w:lang w:eastAsia="pl-PL"/>
    </w:rPr>
  </w:style>
  <w:style w:type="character" w:customStyle="1" w:styleId="Nagwek8Znak">
    <w:name w:val="Nagłówek 8 Znak"/>
    <w:basedOn w:val="Domylnaczcionkaakapitu"/>
    <w:link w:val="Nagwek8"/>
    <w:uiPriority w:val="9"/>
    <w:semiHidden/>
    <w:rsid w:val="003C7E50"/>
    <w:rPr>
      <w:rFonts w:asciiTheme="majorHAnsi" w:eastAsiaTheme="majorEastAsia" w:hAnsiTheme="majorHAnsi" w:cstheme="majorBidi"/>
      <w:color w:val="404040" w:themeColor="text1" w:themeTint="BF"/>
      <w:sz w:val="20"/>
      <w:szCs w:val="20"/>
      <w:lang w:eastAsia="pl-PL"/>
    </w:rPr>
  </w:style>
  <w:style w:type="character" w:customStyle="1" w:styleId="Nagwek9Znak">
    <w:name w:val="Nagłówek 9 Znak"/>
    <w:basedOn w:val="Domylnaczcionkaakapitu"/>
    <w:link w:val="Nagwek9"/>
    <w:uiPriority w:val="99"/>
    <w:rsid w:val="00AC3E6B"/>
    <w:rPr>
      <w:rFonts w:ascii="Times New Roman" w:eastAsia="Times New Roman" w:hAnsi="Times New Roman" w:cs="Times New Roman"/>
      <w:bCs/>
      <w:i/>
      <w:iCs/>
      <w:sz w:val="20"/>
      <w:szCs w:val="20"/>
      <w:lang w:eastAsia="pl-PL"/>
    </w:rPr>
  </w:style>
  <w:style w:type="paragraph" w:styleId="Nagwek">
    <w:name w:val="header"/>
    <w:basedOn w:val="Normalny"/>
    <w:link w:val="NagwekZnak"/>
    <w:uiPriority w:val="99"/>
    <w:unhideWhenUsed/>
    <w:rsid w:val="00AC3E6B"/>
    <w:pPr>
      <w:tabs>
        <w:tab w:val="center" w:pos="4536"/>
        <w:tab w:val="right" w:pos="9072"/>
      </w:tabs>
    </w:pPr>
  </w:style>
  <w:style w:type="character" w:customStyle="1" w:styleId="NagwekZnak">
    <w:name w:val="Nagłówek Znak"/>
    <w:basedOn w:val="Domylnaczcionkaakapitu"/>
    <w:link w:val="Nagwek"/>
    <w:uiPriority w:val="99"/>
    <w:rsid w:val="00AC3E6B"/>
  </w:style>
  <w:style w:type="paragraph" w:styleId="Stopka">
    <w:name w:val="footer"/>
    <w:basedOn w:val="Normalny"/>
    <w:link w:val="StopkaZnak"/>
    <w:uiPriority w:val="99"/>
    <w:unhideWhenUsed/>
    <w:rsid w:val="00AC3E6B"/>
    <w:pPr>
      <w:tabs>
        <w:tab w:val="center" w:pos="4536"/>
        <w:tab w:val="right" w:pos="9072"/>
      </w:tabs>
    </w:pPr>
  </w:style>
  <w:style w:type="character" w:customStyle="1" w:styleId="StopkaZnak">
    <w:name w:val="Stopka Znak"/>
    <w:basedOn w:val="Domylnaczcionkaakapitu"/>
    <w:link w:val="Stopka"/>
    <w:uiPriority w:val="99"/>
    <w:rsid w:val="00AC3E6B"/>
  </w:style>
  <w:style w:type="paragraph" w:styleId="Tekstdymka">
    <w:name w:val="Balloon Text"/>
    <w:basedOn w:val="Normalny"/>
    <w:link w:val="TekstdymkaZnak"/>
    <w:uiPriority w:val="99"/>
    <w:semiHidden/>
    <w:unhideWhenUsed/>
    <w:rsid w:val="00AC3E6B"/>
    <w:rPr>
      <w:rFonts w:ascii="Tahoma" w:hAnsi="Tahoma" w:cs="Tahoma"/>
      <w:sz w:val="16"/>
      <w:szCs w:val="16"/>
    </w:rPr>
  </w:style>
  <w:style w:type="character" w:customStyle="1" w:styleId="TekstdymkaZnak">
    <w:name w:val="Tekst dymka Znak"/>
    <w:basedOn w:val="Domylnaczcionkaakapitu"/>
    <w:link w:val="Tekstdymka"/>
    <w:uiPriority w:val="99"/>
    <w:semiHidden/>
    <w:rsid w:val="00AC3E6B"/>
    <w:rPr>
      <w:rFonts w:ascii="Tahoma" w:hAnsi="Tahoma" w:cs="Tahoma"/>
      <w:sz w:val="16"/>
      <w:szCs w:val="16"/>
    </w:rPr>
  </w:style>
  <w:style w:type="paragraph" w:styleId="Tekstpodstawowy">
    <w:name w:val="Body Text"/>
    <w:basedOn w:val="Normalny"/>
    <w:link w:val="TekstpodstawowyZnak"/>
    <w:rsid w:val="00AC3E6B"/>
    <w:rPr>
      <w:b/>
      <w:bCs/>
      <w:sz w:val="24"/>
    </w:rPr>
  </w:style>
  <w:style w:type="character" w:customStyle="1" w:styleId="TekstpodstawowyZnak">
    <w:name w:val="Tekst podstawowy Znak"/>
    <w:basedOn w:val="Domylnaczcionkaakapitu"/>
    <w:link w:val="Tekstpodstawowy"/>
    <w:rsid w:val="00AC3E6B"/>
    <w:rPr>
      <w:rFonts w:ascii="Times New Roman" w:eastAsia="Times New Roman" w:hAnsi="Times New Roman" w:cs="Times New Roman"/>
      <w:b/>
      <w:bCs/>
      <w:sz w:val="24"/>
      <w:szCs w:val="20"/>
      <w:lang w:eastAsia="pl-PL"/>
    </w:rPr>
  </w:style>
  <w:style w:type="paragraph" w:customStyle="1" w:styleId="pkt">
    <w:name w:val="pkt"/>
    <w:basedOn w:val="Normalny"/>
    <w:uiPriority w:val="99"/>
    <w:rsid w:val="00AC3E6B"/>
    <w:pPr>
      <w:autoSpaceDE w:val="0"/>
      <w:autoSpaceDN w:val="0"/>
      <w:spacing w:before="60" w:after="60" w:line="360" w:lineRule="auto"/>
      <w:ind w:left="851" w:hanging="295"/>
      <w:jc w:val="both"/>
    </w:pPr>
    <w:rPr>
      <w:rFonts w:ascii="Univers-PL" w:hAnsi="Univers-PL"/>
      <w:sz w:val="19"/>
      <w:szCs w:val="19"/>
    </w:rPr>
  </w:style>
  <w:style w:type="character" w:styleId="Pogrubienie">
    <w:name w:val="Strong"/>
    <w:basedOn w:val="Domylnaczcionkaakapitu"/>
    <w:uiPriority w:val="22"/>
    <w:qFormat/>
    <w:rsid w:val="00AC3E6B"/>
    <w:rPr>
      <w:b/>
      <w:bCs/>
    </w:rPr>
  </w:style>
  <w:style w:type="paragraph" w:styleId="Nagwekspisutreci">
    <w:name w:val="TOC Heading"/>
    <w:basedOn w:val="Nagwek1"/>
    <w:next w:val="Normalny"/>
    <w:uiPriority w:val="39"/>
    <w:unhideWhenUsed/>
    <w:qFormat/>
    <w:rsid w:val="00AC3E6B"/>
    <w:pPr>
      <w:spacing w:line="276" w:lineRule="auto"/>
      <w:outlineLvl w:val="9"/>
    </w:pPr>
    <w:rPr>
      <w:lang w:eastAsia="en-US"/>
    </w:rPr>
  </w:style>
  <w:style w:type="paragraph" w:styleId="Tekstpodstawowywcity2">
    <w:name w:val="Body Text Indent 2"/>
    <w:basedOn w:val="Normalny"/>
    <w:link w:val="Tekstpodstawowywcity2Znak"/>
    <w:uiPriority w:val="99"/>
    <w:unhideWhenUsed/>
    <w:rsid w:val="00AC3E6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C3E6B"/>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semiHidden/>
    <w:unhideWhenUsed/>
    <w:rsid w:val="00AC3E6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C3E6B"/>
    <w:rPr>
      <w:rFonts w:ascii="Times New Roman" w:eastAsia="Times New Roman" w:hAnsi="Times New Roman" w:cs="Times New Roman"/>
      <w:sz w:val="16"/>
      <w:szCs w:val="16"/>
      <w:lang w:eastAsia="pl-PL"/>
    </w:rPr>
  </w:style>
  <w:style w:type="paragraph" w:styleId="Tytu">
    <w:name w:val="Title"/>
    <w:basedOn w:val="Normalny"/>
    <w:next w:val="Podtytu"/>
    <w:link w:val="TytuZnak"/>
    <w:uiPriority w:val="99"/>
    <w:qFormat/>
    <w:rsid w:val="00AC3E6B"/>
    <w:pPr>
      <w:suppressAutoHyphens/>
      <w:spacing w:line="360" w:lineRule="auto"/>
      <w:jc w:val="center"/>
    </w:pPr>
    <w:rPr>
      <w:b/>
      <w:sz w:val="24"/>
    </w:rPr>
  </w:style>
  <w:style w:type="paragraph" w:styleId="Podtytu">
    <w:name w:val="Subtitle"/>
    <w:basedOn w:val="Normalny"/>
    <w:next w:val="Normalny"/>
    <w:link w:val="PodtytuZnak"/>
    <w:uiPriority w:val="11"/>
    <w:qFormat/>
    <w:rsid w:val="00AC3E6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AC3E6B"/>
    <w:rPr>
      <w:rFonts w:asciiTheme="majorHAnsi" w:eastAsiaTheme="majorEastAsia" w:hAnsiTheme="majorHAnsi" w:cstheme="majorBidi"/>
      <w:i/>
      <w:iCs/>
      <w:color w:val="4F81BD" w:themeColor="accent1"/>
      <w:spacing w:val="15"/>
      <w:sz w:val="24"/>
      <w:szCs w:val="24"/>
      <w:lang w:eastAsia="pl-PL"/>
    </w:rPr>
  </w:style>
  <w:style w:type="character" w:customStyle="1" w:styleId="TytuZnak">
    <w:name w:val="Tytuł Znak"/>
    <w:basedOn w:val="Domylnaczcionkaakapitu"/>
    <w:link w:val="Tytu"/>
    <w:uiPriority w:val="99"/>
    <w:rsid w:val="00AC3E6B"/>
    <w:rPr>
      <w:rFonts w:ascii="Times New Roman" w:eastAsia="Times New Roman" w:hAnsi="Times New Roman" w:cs="Times New Roman"/>
      <w:b/>
      <w:sz w:val="24"/>
      <w:szCs w:val="20"/>
      <w:lang w:eastAsia="pl-PL"/>
    </w:rPr>
  </w:style>
  <w:style w:type="paragraph" w:customStyle="1" w:styleId="WW-Tekstpodstawowy2">
    <w:name w:val="WW-Tekst podstawowy 2"/>
    <w:basedOn w:val="Normalny"/>
    <w:uiPriority w:val="99"/>
    <w:rsid w:val="00AC3E6B"/>
    <w:pPr>
      <w:suppressAutoHyphens/>
      <w:jc w:val="center"/>
    </w:pPr>
    <w:rPr>
      <w:b/>
      <w:sz w:val="28"/>
    </w:rPr>
  </w:style>
  <w:style w:type="paragraph" w:customStyle="1" w:styleId="WW-Tekstpodstawowywcity3">
    <w:name w:val="WW-Tekst podstawowy wcięty 3"/>
    <w:basedOn w:val="Normalny"/>
    <w:uiPriority w:val="99"/>
    <w:rsid w:val="00AC3E6B"/>
    <w:pPr>
      <w:suppressAutoHyphens/>
      <w:ind w:left="567" w:hanging="567"/>
    </w:pPr>
    <w:rPr>
      <w:b/>
      <w:sz w:val="24"/>
    </w:rPr>
  </w:style>
  <w:style w:type="paragraph" w:styleId="Tekstprzypisudolnego">
    <w:name w:val="footnote text"/>
    <w:basedOn w:val="Normalny"/>
    <w:link w:val="TekstprzypisudolnegoZnak"/>
    <w:uiPriority w:val="99"/>
    <w:semiHidden/>
    <w:rsid w:val="00AC3E6B"/>
    <w:pPr>
      <w:suppressAutoHyphens/>
    </w:pPr>
    <w:rPr>
      <w:sz w:val="24"/>
    </w:rPr>
  </w:style>
  <w:style w:type="character" w:customStyle="1" w:styleId="TekstprzypisudolnegoZnak">
    <w:name w:val="Tekst przypisu dolnego Znak"/>
    <w:basedOn w:val="Domylnaczcionkaakapitu"/>
    <w:link w:val="Tekstprzypisudolnego"/>
    <w:uiPriority w:val="99"/>
    <w:semiHidden/>
    <w:rsid w:val="00AC3E6B"/>
    <w:rPr>
      <w:rFonts w:ascii="Times New Roman" w:eastAsia="Times New Roman" w:hAnsi="Times New Roman" w:cs="Times New Roman"/>
      <w:sz w:val="24"/>
      <w:szCs w:val="20"/>
      <w:lang w:eastAsia="pl-PL"/>
    </w:rPr>
  </w:style>
  <w:style w:type="paragraph" w:customStyle="1" w:styleId="WW-Tekstpodstawowy3">
    <w:name w:val="WW-Tekst podstawowy 3"/>
    <w:basedOn w:val="Normalny"/>
    <w:uiPriority w:val="99"/>
    <w:rsid w:val="00AC3E6B"/>
    <w:pPr>
      <w:suppressAutoHyphens/>
    </w:pPr>
    <w:rPr>
      <w:b/>
      <w:sz w:val="24"/>
    </w:rPr>
  </w:style>
  <w:style w:type="paragraph" w:styleId="Spistreci2">
    <w:name w:val="toc 2"/>
    <w:basedOn w:val="Normalny"/>
    <w:next w:val="Normalny"/>
    <w:autoRedefine/>
    <w:uiPriority w:val="39"/>
    <w:unhideWhenUsed/>
    <w:rsid w:val="00D14B2B"/>
    <w:pPr>
      <w:tabs>
        <w:tab w:val="right" w:leader="dot" w:pos="9062"/>
      </w:tabs>
      <w:spacing w:after="100"/>
      <w:ind w:left="426" w:hanging="426"/>
    </w:pPr>
  </w:style>
  <w:style w:type="character" w:styleId="Hipercze">
    <w:name w:val="Hyperlink"/>
    <w:basedOn w:val="Domylnaczcionkaakapitu"/>
    <w:uiPriority w:val="99"/>
    <w:unhideWhenUsed/>
    <w:rsid w:val="007F3EF9"/>
    <w:rPr>
      <w:color w:val="0000FF" w:themeColor="hyperlink"/>
      <w:u w:val="single"/>
    </w:rPr>
  </w:style>
  <w:style w:type="paragraph" w:styleId="Spistreci1">
    <w:name w:val="toc 1"/>
    <w:basedOn w:val="Normalny"/>
    <w:next w:val="Normalny"/>
    <w:autoRedefine/>
    <w:uiPriority w:val="39"/>
    <w:unhideWhenUsed/>
    <w:qFormat/>
    <w:rsid w:val="00DC263B"/>
    <w:pPr>
      <w:tabs>
        <w:tab w:val="left" w:pos="426"/>
        <w:tab w:val="right" w:leader="dot" w:pos="9062"/>
      </w:tabs>
      <w:spacing w:after="100"/>
      <w:ind w:left="426" w:hanging="426"/>
    </w:pPr>
  </w:style>
  <w:style w:type="paragraph" w:styleId="Akapitzlist">
    <w:name w:val="List Paragraph"/>
    <w:aliases w:val="Wypunktowanie,Obiekt,List Paragraph1,CW_Lista,normalny tekst,paragraf,Numerowanie,L1,Akapit z listą5,BulletC,List Paragraph,RR PGE Akapit z listą,Styl 1,Citation List,본문(내용),List Paragraph (numbered (a)),Colorful List - Accent 11"/>
    <w:basedOn w:val="Normalny"/>
    <w:link w:val="AkapitzlistZnak"/>
    <w:uiPriority w:val="34"/>
    <w:qFormat/>
    <w:rsid w:val="00964E21"/>
    <w:pPr>
      <w:ind w:left="720"/>
      <w:contextualSpacing/>
    </w:pPr>
  </w:style>
  <w:style w:type="paragraph" w:customStyle="1" w:styleId="CharChar1">
    <w:name w:val="Char Char1"/>
    <w:basedOn w:val="Normalny"/>
    <w:uiPriority w:val="99"/>
    <w:rsid w:val="0034185C"/>
    <w:rPr>
      <w:sz w:val="24"/>
      <w:szCs w:val="24"/>
    </w:rPr>
  </w:style>
  <w:style w:type="paragraph" w:styleId="NormalnyWeb">
    <w:name w:val="Normal (Web)"/>
    <w:basedOn w:val="Normalny"/>
    <w:link w:val="NormalnyWebZnak"/>
    <w:rsid w:val="00576C65"/>
    <w:pPr>
      <w:spacing w:before="100" w:beforeAutospacing="1" w:after="100" w:afterAutospacing="1"/>
    </w:pPr>
    <w:rPr>
      <w:sz w:val="24"/>
      <w:szCs w:val="24"/>
    </w:rPr>
  </w:style>
  <w:style w:type="paragraph" w:styleId="Tekstpodstawowywcity">
    <w:name w:val="Body Text Indent"/>
    <w:basedOn w:val="Normalny"/>
    <w:link w:val="TekstpodstawowywcityZnak"/>
    <w:unhideWhenUsed/>
    <w:rsid w:val="008F1AFC"/>
    <w:pPr>
      <w:spacing w:after="120"/>
      <w:ind w:left="283"/>
    </w:pPr>
  </w:style>
  <w:style w:type="character" w:customStyle="1" w:styleId="TekstpodstawowywcityZnak">
    <w:name w:val="Tekst podstawowy wcięty Znak"/>
    <w:basedOn w:val="Domylnaczcionkaakapitu"/>
    <w:link w:val="Tekstpodstawowywcity"/>
    <w:rsid w:val="008F1AFC"/>
    <w:rPr>
      <w:rFonts w:ascii="Times New Roman" w:eastAsia="Times New Roman" w:hAnsi="Times New Roman" w:cs="Times New Roman"/>
      <w:sz w:val="20"/>
      <w:szCs w:val="20"/>
      <w:lang w:eastAsia="pl-PL"/>
    </w:rPr>
  </w:style>
  <w:style w:type="character" w:customStyle="1" w:styleId="Teksttreci">
    <w:name w:val="Tekst treści_"/>
    <w:basedOn w:val="Domylnaczcionkaakapitu"/>
    <w:link w:val="Teksttreci0"/>
    <w:rsid w:val="00B66C93"/>
    <w:rPr>
      <w:rFonts w:ascii="Arial" w:eastAsia="Arial" w:hAnsi="Arial" w:cs="Arial"/>
      <w:sz w:val="21"/>
      <w:szCs w:val="21"/>
      <w:shd w:val="clear" w:color="auto" w:fill="FFFFFF"/>
    </w:rPr>
  </w:style>
  <w:style w:type="paragraph" w:customStyle="1" w:styleId="Teksttreci0">
    <w:name w:val="Tekst treści"/>
    <w:basedOn w:val="Normalny"/>
    <w:link w:val="Teksttreci"/>
    <w:rsid w:val="00B66C93"/>
    <w:pPr>
      <w:shd w:val="clear" w:color="auto" w:fill="FFFFFF"/>
      <w:spacing w:after="240" w:line="0" w:lineRule="atLeast"/>
      <w:ind w:hanging="560"/>
    </w:pPr>
    <w:rPr>
      <w:rFonts w:ascii="Arial" w:eastAsia="Arial" w:hAnsi="Arial" w:cs="Arial"/>
      <w:sz w:val="21"/>
      <w:szCs w:val="21"/>
      <w:lang w:eastAsia="en-US"/>
    </w:rPr>
  </w:style>
  <w:style w:type="character" w:customStyle="1" w:styleId="TekstkomentarzaZnak">
    <w:name w:val="Tekst komentarza Znak"/>
    <w:basedOn w:val="Domylnaczcionkaakapitu"/>
    <w:link w:val="Tekstkomentarza"/>
    <w:uiPriority w:val="99"/>
    <w:rsid w:val="00B71DAA"/>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unhideWhenUsed/>
    <w:rsid w:val="00B71DAA"/>
  </w:style>
  <w:style w:type="character" w:customStyle="1" w:styleId="TematkomentarzaZnak">
    <w:name w:val="Temat komentarza Znak"/>
    <w:basedOn w:val="TekstkomentarzaZnak"/>
    <w:link w:val="Tematkomentarza"/>
    <w:uiPriority w:val="99"/>
    <w:semiHidden/>
    <w:rsid w:val="00B71DAA"/>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B71DAA"/>
    <w:rPr>
      <w:b/>
      <w:bCs/>
    </w:rPr>
  </w:style>
  <w:style w:type="paragraph" w:customStyle="1" w:styleId="awciety">
    <w:name w:val="a) wciety"/>
    <w:basedOn w:val="Normalny"/>
    <w:uiPriority w:val="99"/>
    <w:rsid w:val="00B71DAA"/>
    <w:pPr>
      <w:widowControl w:val="0"/>
      <w:suppressAutoHyphens/>
      <w:snapToGrid w:val="0"/>
      <w:spacing w:line="258" w:lineRule="atLeast"/>
      <w:ind w:left="567" w:hanging="238"/>
      <w:jc w:val="both"/>
    </w:pPr>
    <w:rPr>
      <w:rFonts w:ascii="FrankfurtGothic" w:eastAsia="Lucida Sans Unicode" w:hAnsi="FrankfurtGothic"/>
      <w:color w:val="000000"/>
      <w:sz w:val="19"/>
    </w:rPr>
  </w:style>
  <w:style w:type="paragraph" w:customStyle="1" w:styleId="1">
    <w:name w:val="1."/>
    <w:basedOn w:val="Normalny"/>
    <w:uiPriority w:val="99"/>
    <w:rsid w:val="00B71DAA"/>
    <w:pPr>
      <w:widowControl w:val="0"/>
      <w:suppressAutoHyphens/>
      <w:snapToGrid w:val="0"/>
      <w:spacing w:line="258" w:lineRule="atLeast"/>
      <w:ind w:left="227" w:hanging="227"/>
      <w:jc w:val="both"/>
    </w:pPr>
    <w:rPr>
      <w:rFonts w:ascii="FrankfurtGothic" w:eastAsia="Lucida Sans Unicode" w:hAnsi="FrankfurtGothic"/>
      <w:color w:val="000000"/>
      <w:sz w:val="19"/>
    </w:rPr>
  </w:style>
  <w:style w:type="paragraph" w:customStyle="1" w:styleId="glowny">
    <w:name w:val="glowny"/>
    <w:basedOn w:val="Stopka"/>
    <w:next w:val="Stopka"/>
    <w:uiPriority w:val="99"/>
    <w:rsid w:val="00B71DAA"/>
    <w:pPr>
      <w:widowControl w:val="0"/>
      <w:suppressAutoHyphens/>
      <w:snapToGrid w:val="0"/>
      <w:spacing w:line="258" w:lineRule="atLeast"/>
      <w:jc w:val="both"/>
    </w:pPr>
    <w:rPr>
      <w:rFonts w:ascii="FrankfurtGothic" w:eastAsia="Lucida Sans Unicode" w:hAnsi="FrankfurtGothic"/>
      <w:color w:val="000000"/>
      <w:sz w:val="19"/>
    </w:rPr>
  </w:style>
  <w:style w:type="character" w:customStyle="1" w:styleId="Nagwek20">
    <w:name w:val="Nagłówek #2"/>
    <w:basedOn w:val="Domylnaczcionkaakapitu"/>
    <w:rsid w:val="00B71DAA"/>
    <w:rPr>
      <w:rFonts w:ascii="Arial" w:eastAsia="Arial" w:hAnsi="Arial" w:cs="Arial"/>
      <w:b w:val="0"/>
      <w:bCs w:val="0"/>
      <w:i w:val="0"/>
      <w:iCs w:val="0"/>
      <w:smallCaps w:val="0"/>
      <w:strike w:val="0"/>
      <w:spacing w:val="0"/>
      <w:sz w:val="18"/>
      <w:szCs w:val="18"/>
    </w:rPr>
  </w:style>
  <w:style w:type="paragraph" w:customStyle="1" w:styleId="tekwzpod">
    <w:name w:val="tekwzpod"/>
    <w:uiPriority w:val="99"/>
    <w:rsid w:val="00B71DAA"/>
    <w:pPr>
      <w:widowControl w:val="0"/>
      <w:tabs>
        <w:tab w:val="left" w:pos="822"/>
        <w:tab w:val="left" w:leader="dot" w:pos="1417"/>
      </w:tabs>
      <w:spacing w:after="0" w:line="220" w:lineRule="atLeast"/>
      <w:ind w:left="822" w:right="567" w:hanging="255"/>
      <w:jc w:val="both"/>
    </w:pPr>
    <w:rPr>
      <w:rFonts w:ascii="Arial" w:eastAsiaTheme="minorEastAsia" w:hAnsi="Arial" w:cs="Arial"/>
      <w:sz w:val="19"/>
      <w:szCs w:val="19"/>
      <w:lang w:eastAsia="pl-PL"/>
    </w:rPr>
  </w:style>
  <w:style w:type="character" w:customStyle="1" w:styleId="Nagwek1Bezpogrubienia">
    <w:name w:val="Nagłówek #1 + Bez pogrubienia"/>
    <w:basedOn w:val="Domylnaczcionkaakapitu"/>
    <w:rsid w:val="007F19B7"/>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basedOn w:val="Teksttreci"/>
    <w:rsid w:val="007F19B7"/>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basedOn w:val="Domylnaczcionkaakapitu"/>
    <w:rsid w:val="007F19B7"/>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basedOn w:val="Teksttreci"/>
    <w:rsid w:val="007F19B7"/>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basedOn w:val="Domylnaczcionkaakapitu"/>
    <w:rsid w:val="007F19B7"/>
    <w:rPr>
      <w:rFonts w:ascii="Calibri" w:eastAsia="Calibri" w:hAnsi="Calibri" w:cs="Calibri"/>
      <w:i/>
      <w:iCs/>
      <w:spacing w:val="0"/>
      <w:sz w:val="18"/>
      <w:szCs w:val="18"/>
      <w:shd w:val="clear" w:color="auto" w:fill="FFFFFF"/>
    </w:rPr>
  </w:style>
  <w:style w:type="character" w:customStyle="1" w:styleId="Nagwek1TrebuchetMS">
    <w:name w:val="Nagłówek #1 + Trebuchet MS"/>
    <w:basedOn w:val="Domylnaczcionkaakapitu"/>
    <w:rsid w:val="007F19B7"/>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basedOn w:val="Domylnaczcionkaakapitu"/>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basedOn w:val="Teksttreci"/>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basedOn w:val="Domylnaczcionkaakapitu"/>
    <w:rsid w:val="007F19B7"/>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basedOn w:val="Domylnaczcionkaakapitu"/>
    <w:rsid w:val="007F19B7"/>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basedOn w:val="Domylnaczcionkaakapitu"/>
    <w:rsid w:val="007F19B7"/>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basedOn w:val="Domylnaczcionkaakapitu"/>
    <w:rsid w:val="007F19B7"/>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basedOn w:val="Domylnaczcionkaakapitu"/>
    <w:rsid w:val="007F19B7"/>
    <w:rPr>
      <w:rFonts w:ascii="Calibri" w:eastAsia="Calibri" w:hAnsi="Calibri" w:cs="Calibri"/>
      <w:spacing w:val="20"/>
      <w:sz w:val="17"/>
      <w:szCs w:val="17"/>
      <w:shd w:val="clear" w:color="auto" w:fill="FFFFFF"/>
    </w:rPr>
  </w:style>
  <w:style w:type="character" w:customStyle="1" w:styleId="Nagwek2TrebuchetMS8pt">
    <w:name w:val="Nagłówek #2 + Trebuchet MS;8 pt"/>
    <w:basedOn w:val="Domylnaczcionkaakapitu"/>
    <w:rsid w:val="007F19B7"/>
    <w:rPr>
      <w:rFonts w:ascii="Trebuchet MS" w:eastAsia="Trebuchet MS" w:hAnsi="Trebuchet MS" w:cs="Trebuchet MS"/>
      <w:sz w:val="16"/>
      <w:szCs w:val="16"/>
      <w:shd w:val="clear" w:color="auto" w:fill="FFFFFF"/>
    </w:rPr>
  </w:style>
  <w:style w:type="character" w:customStyle="1" w:styleId="Nagwek25Odstpy1pt">
    <w:name w:val="Nagłówek #2 (5) + Odstępy 1 pt"/>
    <w:basedOn w:val="Domylnaczcionkaakapitu"/>
    <w:rsid w:val="007F19B7"/>
    <w:rPr>
      <w:rFonts w:ascii="Trebuchet MS" w:eastAsia="Trebuchet MS" w:hAnsi="Trebuchet MS" w:cs="Trebuchet MS"/>
      <w:spacing w:val="20"/>
      <w:sz w:val="16"/>
      <w:szCs w:val="16"/>
      <w:shd w:val="clear" w:color="auto" w:fill="FFFFFF"/>
    </w:rPr>
  </w:style>
  <w:style w:type="paragraph" w:styleId="Tekstpodstawowy2">
    <w:name w:val="Body Text 2"/>
    <w:basedOn w:val="Normalny"/>
    <w:link w:val="Tekstpodstawowy2Znak"/>
    <w:uiPriority w:val="99"/>
    <w:semiHidden/>
    <w:unhideWhenUsed/>
    <w:rsid w:val="00E77B3E"/>
    <w:pPr>
      <w:spacing w:after="120" w:line="480" w:lineRule="auto"/>
    </w:pPr>
  </w:style>
  <w:style w:type="character" w:customStyle="1" w:styleId="Tekstpodstawowy2Znak">
    <w:name w:val="Tekst podstawowy 2 Znak"/>
    <w:basedOn w:val="Domylnaczcionkaakapitu"/>
    <w:link w:val="Tekstpodstawowy2"/>
    <w:uiPriority w:val="99"/>
    <w:semiHidden/>
    <w:rsid w:val="00E77B3E"/>
    <w:rPr>
      <w:rFonts w:ascii="Times New Roman" w:eastAsia="Times New Roman" w:hAnsi="Times New Roman" w:cs="Times New Roman"/>
      <w:sz w:val="20"/>
      <w:szCs w:val="20"/>
      <w:lang w:eastAsia="pl-PL"/>
    </w:rPr>
  </w:style>
  <w:style w:type="paragraph" w:customStyle="1" w:styleId="Default">
    <w:name w:val="Default"/>
    <w:rsid w:val="00AC166B"/>
    <w:pPr>
      <w:autoSpaceDE w:val="0"/>
      <w:autoSpaceDN w:val="0"/>
      <w:adjustRightInd w:val="0"/>
      <w:spacing w:after="0" w:line="240" w:lineRule="auto"/>
    </w:pPr>
    <w:rPr>
      <w:rFonts w:ascii="Arial" w:hAnsi="Arial" w:cs="Arial"/>
      <w:color w:val="000000"/>
      <w:sz w:val="24"/>
      <w:szCs w:val="24"/>
    </w:rPr>
  </w:style>
  <w:style w:type="character" w:styleId="UyteHipercze">
    <w:name w:val="FollowedHyperlink"/>
    <w:uiPriority w:val="99"/>
    <w:semiHidden/>
    <w:unhideWhenUsed/>
    <w:rsid w:val="003E3B33"/>
    <w:rPr>
      <w:color w:val="800080"/>
      <w:u w:val="single"/>
    </w:rPr>
  </w:style>
  <w:style w:type="paragraph" w:styleId="Tekstprzypisukocowego">
    <w:name w:val="endnote text"/>
    <w:basedOn w:val="Normalny"/>
    <w:link w:val="TekstprzypisukocowegoZnak"/>
    <w:uiPriority w:val="99"/>
    <w:semiHidden/>
    <w:unhideWhenUsed/>
    <w:rsid w:val="003E3B33"/>
  </w:style>
  <w:style w:type="character" w:customStyle="1" w:styleId="TekstprzypisukocowegoZnak">
    <w:name w:val="Tekst przypisu końcowego Znak"/>
    <w:basedOn w:val="Domylnaczcionkaakapitu"/>
    <w:link w:val="Tekstprzypisukocowego"/>
    <w:uiPriority w:val="99"/>
    <w:semiHidden/>
    <w:rsid w:val="003E3B33"/>
    <w:rPr>
      <w:rFonts w:ascii="Times New Roman" w:eastAsia="Times New Roman" w:hAnsi="Times New Roman" w:cs="Times New Roman"/>
      <w:sz w:val="20"/>
      <w:szCs w:val="20"/>
      <w:lang w:eastAsia="pl-PL"/>
    </w:rPr>
  </w:style>
  <w:style w:type="paragraph" w:styleId="Lista-kontynuacja2">
    <w:name w:val="List Continue 2"/>
    <w:basedOn w:val="Normalny"/>
    <w:uiPriority w:val="99"/>
    <w:semiHidden/>
    <w:unhideWhenUsed/>
    <w:rsid w:val="003E3B33"/>
    <w:pPr>
      <w:numPr>
        <w:ilvl w:val="1"/>
        <w:numId w:val="1"/>
      </w:numPr>
      <w:spacing w:before="90" w:line="380" w:lineRule="atLeast"/>
      <w:jc w:val="both"/>
    </w:pPr>
    <w:rPr>
      <w:w w:val="89"/>
      <w:sz w:val="25"/>
    </w:rPr>
  </w:style>
  <w:style w:type="paragraph" w:styleId="Mapadokumentu">
    <w:name w:val="Document Map"/>
    <w:basedOn w:val="Normalny"/>
    <w:link w:val="MapadokumentuZnak"/>
    <w:uiPriority w:val="99"/>
    <w:semiHidden/>
    <w:unhideWhenUsed/>
    <w:rsid w:val="003E3B33"/>
    <w:pPr>
      <w:shd w:val="clear" w:color="auto" w:fill="000080"/>
    </w:pPr>
    <w:rPr>
      <w:rFonts w:ascii="Tahoma" w:hAnsi="Tahoma"/>
    </w:rPr>
  </w:style>
  <w:style w:type="character" w:customStyle="1" w:styleId="MapadokumentuZnak">
    <w:name w:val="Mapa dokumentu Znak"/>
    <w:basedOn w:val="Domylnaczcionkaakapitu"/>
    <w:link w:val="Mapadokumentu"/>
    <w:uiPriority w:val="99"/>
    <w:semiHidden/>
    <w:rsid w:val="003E3B33"/>
    <w:rPr>
      <w:rFonts w:ascii="Tahoma" w:eastAsia="Times New Roman" w:hAnsi="Tahoma" w:cs="Times New Roman"/>
      <w:sz w:val="20"/>
      <w:szCs w:val="20"/>
      <w:shd w:val="clear" w:color="auto" w:fill="000080"/>
    </w:rPr>
  </w:style>
  <w:style w:type="paragraph" w:styleId="Poprawka">
    <w:name w:val="Revision"/>
    <w:uiPriority w:val="99"/>
    <w:semiHidden/>
    <w:rsid w:val="003E3B33"/>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uiPriority w:val="99"/>
    <w:rsid w:val="003E3B33"/>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uiPriority w:val="99"/>
    <w:rsid w:val="003E3B33"/>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3E3B33"/>
    <w:pPr>
      <w:tabs>
        <w:tab w:val="left" w:pos="9000"/>
        <w:tab w:val="right" w:pos="9360"/>
      </w:tabs>
      <w:suppressAutoHyphens/>
      <w:jc w:val="both"/>
    </w:pPr>
    <w:rPr>
      <w:sz w:val="24"/>
      <w:lang w:val="en-US" w:eastAsia="ar-SA"/>
    </w:rPr>
  </w:style>
  <w:style w:type="paragraph" w:customStyle="1" w:styleId="44-">
    <w:name w:val="44-"/>
    <w:basedOn w:val="awciety"/>
    <w:next w:val="awciety"/>
    <w:uiPriority w:val="99"/>
    <w:rsid w:val="003E3B33"/>
  </w:style>
  <w:style w:type="character" w:styleId="Odwoanieprzypisudolnego">
    <w:name w:val="footnote reference"/>
    <w:uiPriority w:val="99"/>
    <w:semiHidden/>
    <w:unhideWhenUsed/>
    <w:rsid w:val="003E3B33"/>
    <w:rPr>
      <w:vertAlign w:val="superscript"/>
    </w:rPr>
  </w:style>
  <w:style w:type="character" w:styleId="Odwoaniedokomentarza">
    <w:name w:val="annotation reference"/>
    <w:uiPriority w:val="99"/>
    <w:semiHidden/>
    <w:unhideWhenUsed/>
    <w:rsid w:val="003E3B33"/>
    <w:rPr>
      <w:sz w:val="16"/>
      <w:szCs w:val="16"/>
    </w:rPr>
  </w:style>
  <w:style w:type="character" w:customStyle="1" w:styleId="Teksttreci8pt">
    <w:name w:val="Tekst treści + 8 pt"/>
    <w:rsid w:val="003E3B33"/>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basedOn w:val="Domylnaczcionkaakapitu"/>
    <w:rsid w:val="003E3B33"/>
  </w:style>
  <w:style w:type="table" w:styleId="Tabela-Siatka">
    <w:name w:val="Table Grid"/>
    <w:basedOn w:val="Standardowy"/>
    <w:uiPriority w:val="59"/>
    <w:rsid w:val="003E3B3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semiHidden/>
    <w:unhideWhenUsed/>
    <w:rsid w:val="00632F9F"/>
    <w:pPr>
      <w:numPr>
        <w:ilvl w:val="1"/>
        <w:numId w:val="2"/>
      </w:numPr>
      <w:spacing w:line="360" w:lineRule="auto"/>
      <w:jc w:val="both"/>
    </w:pPr>
    <w:rPr>
      <w:rFonts w:ascii="Arial" w:hAnsi="Arial" w:cs="Arial"/>
      <w:sz w:val="24"/>
      <w:szCs w:val="24"/>
    </w:rPr>
  </w:style>
  <w:style w:type="paragraph" w:styleId="Spistreci3">
    <w:name w:val="toc 3"/>
    <w:basedOn w:val="Normalny"/>
    <w:next w:val="Normalny"/>
    <w:autoRedefine/>
    <w:uiPriority w:val="39"/>
    <w:unhideWhenUsed/>
    <w:rsid w:val="003D654E"/>
    <w:pPr>
      <w:tabs>
        <w:tab w:val="left" w:pos="880"/>
        <w:tab w:val="right" w:leader="dot" w:pos="9202"/>
      </w:tabs>
      <w:spacing w:before="120"/>
      <w:ind w:left="8802" w:hanging="8802"/>
    </w:pPr>
  </w:style>
  <w:style w:type="paragraph" w:customStyle="1" w:styleId="numerowanie">
    <w:name w:val="numerowanie"/>
    <w:basedOn w:val="Normalny"/>
    <w:autoRedefine/>
    <w:rsid w:val="00030549"/>
    <w:pPr>
      <w:numPr>
        <w:ilvl w:val="2"/>
        <w:numId w:val="3"/>
      </w:numPr>
      <w:tabs>
        <w:tab w:val="left" w:pos="851"/>
      </w:tabs>
      <w:spacing w:before="120" w:after="120" w:line="360" w:lineRule="auto"/>
      <w:jc w:val="both"/>
    </w:pPr>
    <w:rPr>
      <w:sz w:val="24"/>
      <w:szCs w:val="24"/>
    </w:rPr>
  </w:style>
  <w:style w:type="paragraph" w:customStyle="1" w:styleId="tekstost">
    <w:name w:val="tekst ost"/>
    <w:basedOn w:val="Normalny"/>
    <w:rsid w:val="00030549"/>
    <w:pPr>
      <w:overflowPunct w:val="0"/>
      <w:autoSpaceDE w:val="0"/>
      <w:autoSpaceDN w:val="0"/>
      <w:adjustRightInd w:val="0"/>
      <w:jc w:val="both"/>
      <w:textAlignment w:val="baseline"/>
    </w:pPr>
  </w:style>
  <w:style w:type="character" w:customStyle="1" w:styleId="NormalnyWebZnak">
    <w:name w:val="Normalny (Web) Znak"/>
    <w:link w:val="NormalnyWeb"/>
    <w:locked/>
    <w:rsid w:val="00030549"/>
    <w:rPr>
      <w:rFonts w:ascii="Times New Roman" w:eastAsia="Times New Roman" w:hAnsi="Times New Roman" w:cs="Times New Roman"/>
      <w:sz w:val="24"/>
      <w:szCs w:val="24"/>
      <w:lang w:eastAsia="pl-PL"/>
    </w:rPr>
  </w:style>
  <w:style w:type="character" w:styleId="Odwoanieprzypisukocowego">
    <w:name w:val="endnote reference"/>
    <w:basedOn w:val="Domylnaczcionkaakapitu"/>
    <w:uiPriority w:val="99"/>
    <w:semiHidden/>
    <w:unhideWhenUsed/>
    <w:rsid w:val="00030549"/>
    <w:rPr>
      <w:vertAlign w:val="superscript"/>
    </w:rPr>
  </w:style>
  <w:style w:type="paragraph" w:customStyle="1" w:styleId="WW-NormalnyWeb">
    <w:name w:val="WW-Normalny (Web)"/>
    <w:basedOn w:val="Normalny"/>
    <w:rsid w:val="00030549"/>
    <w:pPr>
      <w:suppressAutoHyphens/>
      <w:spacing w:before="100" w:after="119"/>
    </w:pPr>
    <w:rPr>
      <w:rFonts w:ascii="Arial Unicode MS" w:eastAsia="Arial Unicode MS" w:hAnsi="Arial Unicode MS"/>
      <w:sz w:val="24"/>
    </w:rPr>
  </w:style>
  <w:style w:type="paragraph" w:customStyle="1" w:styleId="Standard">
    <w:name w:val="Standard"/>
    <w:rsid w:val="00607E6A"/>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customStyle="1" w:styleId="AkapitzlistZnak">
    <w:name w:val="Akapit z listą Znak"/>
    <w:aliases w:val="Wypunktowanie Znak,Obiekt Znak,List Paragraph1 Znak,CW_Lista Znak,normalny tekst Znak,paragraf Znak,Numerowanie Znak,L1 Znak,Akapit z listą5 Znak,BulletC Znak,List Paragraph Znak,RR PGE Akapit z listą Znak,Styl 1 Znak,본문(내용) Znak"/>
    <w:link w:val="Akapitzlist"/>
    <w:uiPriority w:val="34"/>
    <w:qFormat/>
    <w:rsid w:val="00EA2022"/>
    <w:rPr>
      <w:rFonts w:ascii="Times New Roman" w:eastAsia="Times New Roman" w:hAnsi="Times New Roman" w:cs="Times New Roman"/>
      <w:sz w:val="20"/>
      <w:szCs w:val="20"/>
      <w:lang w:eastAsia="pl-PL"/>
    </w:rPr>
  </w:style>
  <w:style w:type="character" w:customStyle="1" w:styleId="h2">
    <w:name w:val="h2"/>
    <w:basedOn w:val="Domylnaczcionkaakapitu"/>
    <w:rsid w:val="00E20BD9"/>
  </w:style>
  <w:style w:type="character" w:customStyle="1" w:styleId="msoins0">
    <w:name w:val="msoins"/>
    <w:basedOn w:val="Domylnaczcionkaakapitu"/>
    <w:rsid w:val="00CC1701"/>
  </w:style>
  <w:style w:type="character" w:styleId="Uwydatnienie">
    <w:name w:val="Emphasis"/>
    <w:basedOn w:val="Domylnaczcionkaakapitu"/>
    <w:uiPriority w:val="20"/>
    <w:qFormat/>
    <w:rsid w:val="00ED36C7"/>
    <w:rPr>
      <w:i/>
      <w:iCs/>
    </w:rPr>
  </w:style>
  <w:style w:type="character" w:customStyle="1" w:styleId="Teksttreci2">
    <w:name w:val="Tekst treści (2)_"/>
    <w:basedOn w:val="Domylnaczcionkaakapitu"/>
    <w:link w:val="Teksttreci20"/>
    <w:rsid w:val="00444D97"/>
    <w:rPr>
      <w:rFonts w:ascii="Calibri" w:eastAsia="Calibri" w:hAnsi="Calibri" w:cs="Calibri"/>
      <w:sz w:val="21"/>
      <w:szCs w:val="21"/>
      <w:shd w:val="clear" w:color="auto" w:fill="FFFFFF"/>
    </w:rPr>
  </w:style>
  <w:style w:type="character" w:customStyle="1" w:styleId="Teksttreci2Bezpogrubienia">
    <w:name w:val="Tekst treści (2) + Bez pogrubienia"/>
    <w:basedOn w:val="Teksttreci2"/>
    <w:rsid w:val="00444D97"/>
    <w:rPr>
      <w:rFonts w:ascii="Calibri" w:eastAsia="Calibri" w:hAnsi="Calibri" w:cs="Calibri"/>
      <w:b/>
      <w:bCs/>
      <w:sz w:val="21"/>
      <w:szCs w:val="21"/>
      <w:shd w:val="clear" w:color="auto" w:fill="FFFFFF"/>
    </w:rPr>
  </w:style>
  <w:style w:type="character" w:customStyle="1" w:styleId="Nagwek10">
    <w:name w:val="Nagłówek #1_"/>
    <w:basedOn w:val="Domylnaczcionkaakapitu"/>
    <w:link w:val="Nagwek11"/>
    <w:rsid w:val="00444D97"/>
    <w:rPr>
      <w:rFonts w:ascii="Calibri" w:eastAsia="Calibri" w:hAnsi="Calibri" w:cs="Calibri"/>
      <w:sz w:val="21"/>
      <w:szCs w:val="21"/>
      <w:shd w:val="clear" w:color="auto" w:fill="FFFFFF"/>
    </w:rPr>
  </w:style>
  <w:style w:type="character" w:customStyle="1" w:styleId="Nagwek21">
    <w:name w:val="Nagłówek #2_"/>
    <w:basedOn w:val="Domylnaczcionkaakapitu"/>
    <w:rsid w:val="00444D97"/>
    <w:rPr>
      <w:rFonts w:ascii="Calibri" w:eastAsia="Calibri" w:hAnsi="Calibri" w:cs="Calibri"/>
      <w:b w:val="0"/>
      <w:bCs w:val="0"/>
      <w:i w:val="0"/>
      <w:iCs w:val="0"/>
      <w:smallCaps w:val="0"/>
      <w:strike w:val="0"/>
      <w:spacing w:val="0"/>
      <w:sz w:val="21"/>
      <w:szCs w:val="21"/>
    </w:rPr>
  </w:style>
  <w:style w:type="paragraph" w:customStyle="1" w:styleId="Teksttreci20">
    <w:name w:val="Tekst treści (2)"/>
    <w:basedOn w:val="Normalny"/>
    <w:link w:val="Teksttreci2"/>
    <w:rsid w:val="00444D97"/>
    <w:pPr>
      <w:shd w:val="clear" w:color="auto" w:fill="FFFFFF"/>
      <w:spacing w:line="269" w:lineRule="exact"/>
      <w:ind w:hanging="360"/>
    </w:pPr>
    <w:rPr>
      <w:rFonts w:ascii="Calibri" w:eastAsia="Calibri" w:hAnsi="Calibri" w:cs="Calibri"/>
      <w:sz w:val="21"/>
      <w:szCs w:val="21"/>
      <w:lang w:eastAsia="en-US"/>
    </w:rPr>
  </w:style>
  <w:style w:type="paragraph" w:customStyle="1" w:styleId="Nagwek11">
    <w:name w:val="Nagłówek #1"/>
    <w:basedOn w:val="Normalny"/>
    <w:link w:val="Nagwek10"/>
    <w:rsid w:val="00444D97"/>
    <w:pPr>
      <w:shd w:val="clear" w:color="auto" w:fill="FFFFFF"/>
      <w:spacing w:before="240" w:line="264" w:lineRule="exact"/>
      <w:outlineLvl w:val="0"/>
    </w:pPr>
    <w:rPr>
      <w:rFonts w:ascii="Calibri" w:eastAsia="Calibri" w:hAnsi="Calibri" w:cs="Calibri"/>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64610">
      <w:bodyDiv w:val="1"/>
      <w:marLeft w:val="0"/>
      <w:marRight w:val="0"/>
      <w:marTop w:val="0"/>
      <w:marBottom w:val="0"/>
      <w:divBdr>
        <w:top w:val="none" w:sz="0" w:space="0" w:color="auto"/>
        <w:left w:val="none" w:sz="0" w:space="0" w:color="auto"/>
        <w:bottom w:val="none" w:sz="0" w:space="0" w:color="auto"/>
        <w:right w:val="none" w:sz="0" w:space="0" w:color="auto"/>
      </w:divBdr>
    </w:div>
    <w:div w:id="379328397">
      <w:bodyDiv w:val="1"/>
      <w:marLeft w:val="0"/>
      <w:marRight w:val="0"/>
      <w:marTop w:val="0"/>
      <w:marBottom w:val="0"/>
      <w:divBdr>
        <w:top w:val="none" w:sz="0" w:space="0" w:color="auto"/>
        <w:left w:val="none" w:sz="0" w:space="0" w:color="auto"/>
        <w:bottom w:val="none" w:sz="0" w:space="0" w:color="auto"/>
        <w:right w:val="none" w:sz="0" w:space="0" w:color="auto"/>
      </w:divBdr>
    </w:div>
    <w:div w:id="597493216">
      <w:bodyDiv w:val="1"/>
      <w:marLeft w:val="0"/>
      <w:marRight w:val="0"/>
      <w:marTop w:val="0"/>
      <w:marBottom w:val="0"/>
      <w:divBdr>
        <w:top w:val="none" w:sz="0" w:space="0" w:color="auto"/>
        <w:left w:val="none" w:sz="0" w:space="0" w:color="auto"/>
        <w:bottom w:val="none" w:sz="0" w:space="0" w:color="auto"/>
        <w:right w:val="none" w:sz="0" w:space="0" w:color="auto"/>
      </w:divBdr>
    </w:div>
    <w:div w:id="787623197">
      <w:bodyDiv w:val="1"/>
      <w:marLeft w:val="0"/>
      <w:marRight w:val="0"/>
      <w:marTop w:val="0"/>
      <w:marBottom w:val="0"/>
      <w:divBdr>
        <w:top w:val="none" w:sz="0" w:space="0" w:color="auto"/>
        <w:left w:val="none" w:sz="0" w:space="0" w:color="auto"/>
        <w:bottom w:val="none" w:sz="0" w:space="0" w:color="auto"/>
        <w:right w:val="none" w:sz="0" w:space="0" w:color="auto"/>
      </w:divBdr>
    </w:div>
    <w:div w:id="1515729600">
      <w:bodyDiv w:val="1"/>
      <w:marLeft w:val="0"/>
      <w:marRight w:val="0"/>
      <w:marTop w:val="0"/>
      <w:marBottom w:val="0"/>
      <w:divBdr>
        <w:top w:val="none" w:sz="0" w:space="0" w:color="auto"/>
        <w:left w:val="none" w:sz="0" w:space="0" w:color="auto"/>
        <w:bottom w:val="none" w:sz="0" w:space="0" w:color="auto"/>
        <w:right w:val="none" w:sz="0" w:space="0" w:color="auto"/>
      </w:divBdr>
    </w:div>
    <w:div w:id="1558904872">
      <w:bodyDiv w:val="1"/>
      <w:marLeft w:val="0"/>
      <w:marRight w:val="0"/>
      <w:marTop w:val="0"/>
      <w:marBottom w:val="0"/>
      <w:divBdr>
        <w:top w:val="none" w:sz="0" w:space="0" w:color="auto"/>
        <w:left w:val="none" w:sz="0" w:space="0" w:color="auto"/>
        <w:bottom w:val="none" w:sz="0" w:space="0" w:color="auto"/>
        <w:right w:val="none" w:sz="0" w:space="0" w:color="auto"/>
      </w:divBdr>
    </w:div>
    <w:div w:id="2027635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548452-EC58-4338-9711-EE78D0A69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582</TotalTime>
  <Pages>1</Pages>
  <Words>5147</Words>
  <Characters>30888</Characters>
  <Application>Microsoft Office Word</Application>
  <DocSecurity>0</DocSecurity>
  <Lines>257</Lines>
  <Paragraphs>71</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35964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Haura</dc:creator>
  <cp:lastModifiedBy>Krzysztof Haura</cp:lastModifiedBy>
  <cp:revision>50</cp:revision>
  <cp:lastPrinted>2023-07-14T08:44:00Z</cp:lastPrinted>
  <dcterms:created xsi:type="dcterms:W3CDTF">2021-05-27T11:03:00Z</dcterms:created>
  <dcterms:modified xsi:type="dcterms:W3CDTF">2023-07-14T08:44:00Z</dcterms:modified>
</cp:coreProperties>
</file>