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563D5ECA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6C1E7D55" w14:textId="480F718E" w:rsidR="002C276E" w:rsidRDefault="002C276E" w:rsidP="005B4279">
      <w:pPr>
        <w:rPr>
          <w:color w:val="000000"/>
          <w:sz w:val="24"/>
          <w:szCs w:val="24"/>
        </w:rPr>
      </w:pPr>
    </w:p>
    <w:p w14:paraId="13842B48" w14:textId="77777777" w:rsidR="007062E8" w:rsidRDefault="007062E8" w:rsidP="005B4279">
      <w:pPr>
        <w:rPr>
          <w:color w:val="000000"/>
          <w:sz w:val="24"/>
          <w:szCs w:val="24"/>
        </w:rPr>
      </w:pPr>
    </w:p>
    <w:p w14:paraId="75F28CC6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50F8D4D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70ACA919" w14:textId="77777777" w:rsidR="00050B6F" w:rsidRPr="00122F28" w:rsidRDefault="00050B6F" w:rsidP="00050B6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2AE0141A" w14:textId="77777777" w:rsidR="00050B6F" w:rsidRDefault="00050B6F" w:rsidP="00050B6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716FF233" w14:textId="77777777" w:rsidR="00050B6F" w:rsidRPr="00524C3D" w:rsidRDefault="00050B6F" w:rsidP="00050B6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6EAB76AD" w14:textId="77777777" w:rsidR="00050B6F" w:rsidRPr="005B4279" w:rsidRDefault="00050B6F" w:rsidP="00050B6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F4B745" w14:textId="77777777" w:rsidR="00050B6F" w:rsidRDefault="00050B6F" w:rsidP="00050B6F">
      <w:pPr>
        <w:jc w:val="center"/>
        <w:rPr>
          <w:b/>
          <w:sz w:val="22"/>
          <w:szCs w:val="22"/>
        </w:rPr>
      </w:pPr>
    </w:p>
    <w:p w14:paraId="4127A59D" w14:textId="77777777" w:rsidR="00050B6F" w:rsidRDefault="00050B6F" w:rsidP="00050B6F">
      <w:pPr>
        <w:jc w:val="both"/>
        <w:rPr>
          <w:bCs/>
          <w:sz w:val="24"/>
          <w:szCs w:val="24"/>
        </w:rPr>
      </w:pPr>
    </w:p>
    <w:p w14:paraId="4518D669" w14:textId="31B347F6" w:rsidR="00050B6F" w:rsidRPr="00760849" w:rsidRDefault="00050B6F" w:rsidP="00050B6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760849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>.202</w:t>
      </w:r>
      <w:r w:rsidR="007062E8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1E040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1E040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bookmarkStart w:id="0" w:name="_Hlk137915706"/>
      <w:r w:rsidR="001E040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</w:t>
      </w:r>
      <w:bookmarkStart w:id="1" w:name="_Hlk136371289"/>
      <w:r w:rsidR="00760849" w:rsidRPr="00760849">
        <w:rPr>
          <w:b/>
          <w:i/>
          <w:iCs/>
          <w:sz w:val="24"/>
          <w:szCs w:val="24"/>
        </w:rPr>
        <w:t>drogi gminnej – ul. Spacerowej w Szczekocinach</w:t>
      </w:r>
      <w:bookmarkEnd w:id="1"/>
    </w:p>
    <w:bookmarkEnd w:id="0"/>
    <w:p w14:paraId="4F7686A5" w14:textId="77777777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111844EE" w14:textId="77777777" w:rsidR="00050B6F" w:rsidRPr="005B4279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6B1921E5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E363A50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167ED19" w14:textId="77777777" w:rsidR="00050B6F" w:rsidRPr="005B4279" w:rsidRDefault="00050B6F" w:rsidP="00050B6F">
      <w:pPr>
        <w:rPr>
          <w:color w:val="000000"/>
          <w:sz w:val="24"/>
          <w:szCs w:val="24"/>
        </w:rPr>
      </w:pPr>
    </w:p>
    <w:p w14:paraId="4AFFB059" w14:textId="77777777" w:rsidR="00050B6F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4E1D1F1F" w14:textId="77777777" w:rsidR="00050B6F" w:rsidRDefault="00050B6F" w:rsidP="00050B6F">
      <w:pPr>
        <w:rPr>
          <w:color w:val="000000"/>
          <w:sz w:val="24"/>
          <w:szCs w:val="24"/>
        </w:rPr>
      </w:pPr>
    </w:p>
    <w:p w14:paraId="4E3FCB77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006D80F5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03F8D9A0" w14:textId="77777777" w:rsidR="00050B6F" w:rsidRDefault="00050B6F" w:rsidP="00050B6F">
      <w:pPr>
        <w:rPr>
          <w:color w:val="000000"/>
          <w:sz w:val="24"/>
          <w:szCs w:val="24"/>
        </w:rPr>
      </w:pPr>
    </w:p>
    <w:p w14:paraId="7CC17F74" w14:textId="77777777" w:rsidR="00050B6F" w:rsidRPr="005B4279" w:rsidRDefault="00050B6F" w:rsidP="00050B6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5B4279" w:rsidRDefault="00050B6F" w:rsidP="00050B6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4417890" w14:textId="0C4CDB9F" w:rsidR="00050B6F" w:rsidRDefault="00050B6F" w:rsidP="00050B6F">
      <w:pPr>
        <w:jc w:val="both"/>
        <w:rPr>
          <w:b/>
          <w:sz w:val="24"/>
          <w:szCs w:val="24"/>
          <w:u w:val="single"/>
        </w:rPr>
      </w:pPr>
    </w:p>
    <w:p w14:paraId="7B921E40" w14:textId="77777777" w:rsidR="00487F95" w:rsidRDefault="00487F95" w:rsidP="00050B6F">
      <w:pPr>
        <w:jc w:val="both"/>
        <w:rPr>
          <w:b/>
          <w:sz w:val="24"/>
          <w:szCs w:val="24"/>
          <w:u w:val="single"/>
        </w:rPr>
      </w:pPr>
    </w:p>
    <w:p w14:paraId="443BE221" w14:textId="77777777" w:rsidR="00050B6F" w:rsidRPr="003F04C3" w:rsidRDefault="00050B6F" w:rsidP="00050B6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85EEA3F" w14:textId="77777777" w:rsidR="00050B6F" w:rsidRPr="003F04C3" w:rsidRDefault="00050B6F" w:rsidP="00050B6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C4D600E" w14:textId="77777777" w:rsidR="00050B6F" w:rsidRPr="003F04C3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DA7432D" w14:textId="77777777" w:rsidR="00050B6F" w:rsidRDefault="00050B6F" w:rsidP="00050B6F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F6AEBE0" w14:textId="774C3D26" w:rsidR="00050B6F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1), 4) i 7)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42D2CC2C" w14:textId="74A4E5B2" w:rsidR="007062E8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750CD493" w14:textId="0843EF6F" w:rsidR="007062E8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31453BAF" w14:textId="77777777" w:rsidR="007062E8" w:rsidRPr="003F04C3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E09F12B" w14:textId="77777777" w:rsidR="007062E8" w:rsidRDefault="00050B6F" w:rsidP="00050B6F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 xml:space="preserve">podjąłem następujące środki naprawcze i zapobiegawcze: </w:t>
      </w:r>
    </w:p>
    <w:p w14:paraId="03E7D4B5" w14:textId="609277C7" w:rsidR="00050B6F" w:rsidRDefault="00050B6F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2F80987" w14:textId="77777777" w:rsidR="007062E8" w:rsidRPr="003F04C3" w:rsidRDefault="007062E8" w:rsidP="007062E8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6FD7DF8B" w14:textId="60788DEB" w:rsidR="00050B6F" w:rsidRPr="0053788B" w:rsidRDefault="00050B6F" w:rsidP="00050B6F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7062E8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7A7D5C0" w14:textId="77777777" w:rsidR="00050B6F" w:rsidRPr="003F04C3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</w:pPr>
    </w:p>
    <w:p w14:paraId="45A9A5D9" w14:textId="2BEF929F" w:rsidR="000005FB" w:rsidRPr="003F04C3" w:rsidRDefault="000005FB" w:rsidP="000005FB">
      <w:pPr>
        <w:spacing w:line="360" w:lineRule="auto"/>
        <w:jc w:val="both"/>
        <w:rPr>
          <w:sz w:val="24"/>
          <w:szCs w:val="24"/>
        </w:rPr>
      </w:pPr>
    </w:p>
    <w:p w14:paraId="7FE86E43" w14:textId="77777777" w:rsidR="00050B6F" w:rsidRDefault="00050B6F" w:rsidP="00050B6F">
      <w:pPr>
        <w:jc w:val="both"/>
        <w:rPr>
          <w:i/>
          <w:sz w:val="24"/>
          <w:szCs w:val="24"/>
        </w:rPr>
      </w:pPr>
    </w:p>
    <w:p w14:paraId="12DAED4A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73CDE78D" w14:textId="77777777" w:rsidR="00050B6F" w:rsidRPr="003F04C3" w:rsidRDefault="00050B6F" w:rsidP="00050B6F">
      <w:pPr>
        <w:jc w:val="both"/>
        <w:rPr>
          <w:i/>
          <w:sz w:val="24"/>
          <w:szCs w:val="24"/>
        </w:rPr>
      </w:pPr>
    </w:p>
    <w:p w14:paraId="3D390ADA" w14:textId="77777777" w:rsidR="00050B6F" w:rsidRPr="003F04C3" w:rsidRDefault="00050B6F" w:rsidP="00050B6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0622622" w14:textId="77777777" w:rsidR="00050B6F" w:rsidRPr="003F04C3" w:rsidRDefault="00050B6F" w:rsidP="00050B6F">
      <w:pPr>
        <w:pStyle w:val="Akapitzlist"/>
        <w:ind w:left="0"/>
        <w:rPr>
          <w:b/>
          <w:sz w:val="24"/>
          <w:szCs w:val="24"/>
        </w:rPr>
      </w:pPr>
    </w:p>
    <w:p w14:paraId="605DD77E" w14:textId="20D8A10D" w:rsidR="00050B6F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1A7278C" w14:textId="77777777" w:rsidR="007062E8" w:rsidRPr="003F04C3" w:rsidRDefault="007062E8" w:rsidP="00050B6F">
      <w:pPr>
        <w:ind w:left="709" w:hanging="709"/>
        <w:jc w:val="center"/>
        <w:rPr>
          <w:b/>
          <w:sz w:val="24"/>
          <w:szCs w:val="24"/>
        </w:rPr>
      </w:pPr>
    </w:p>
    <w:p w14:paraId="0B20E141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076E4459" w14:textId="77777777" w:rsidR="00050B6F" w:rsidRPr="003F04C3" w:rsidRDefault="00050B6F" w:rsidP="00050B6F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C40B39E" w14:textId="77777777" w:rsidR="00050B6F" w:rsidRPr="003F04C3" w:rsidRDefault="00050B6F" w:rsidP="00050B6F">
      <w:pPr>
        <w:ind w:left="709" w:hanging="709"/>
        <w:jc w:val="center"/>
        <w:rPr>
          <w:b/>
          <w:sz w:val="24"/>
          <w:szCs w:val="24"/>
        </w:rPr>
      </w:pPr>
    </w:p>
    <w:p w14:paraId="3F96793B" w14:textId="77777777" w:rsidR="0050112F" w:rsidRPr="005B4279" w:rsidRDefault="0050112F" w:rsidP="00050B6F">
      <w:pPr>
        <w:rPr>
          <w:b/>
          <w:sz w:val="24"/>
          <w:szCs w:val="24"/>
        </w:rPr>
      </w:pPr>
    </w:p>
    <w:sectPr w:rsidR="0050112F" w:rsidRPr="005B4279" w:rsidSect="00065613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B16EE" w14:textId="77777777" w:rsidR="00B826E8" w:rsidRDefault="00B826E8" w:rsidP="00AC3E6B">
      <w:r>
        <w:separator/>
      </w:r>
    </w:p>
  </w:endnote>
  <w:endnote w:type="continuationSeparator" w:id="0">
    <w:p w14:paraId="4B5229D2" w14:textId="77777777" w:rsidR="00B826E8" w:rsidRDefault="00B826E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5AB13" w14:textId="77777777" w:rsidR="00B826E8" w:rsidRDefault="00B826E8" w:rsidP="00AC3E6B">
      <w:r>
        <w:separator/>
      </w:r>
    </w:p>
  </w:footnote>
  <w:footnote w:type="continuationSeparator" w:id="0">
    <w:p w14:paraId="5C1D803B" w14:textId="77777777" w:rsidR="00B826E8" w:rsidRDefault="00B826E8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6508B326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 w:rsidR="002C276E">
      <w:rPr>
        <w:b/>
        <w:sz w:val="22"/>
      </w:rPr>
      <w:t>RR.271.1.</w:t>
    </w:r>
    <w:r w:rsidR="00760849">
      <w:rPr>
        <w:b/>
        <w:sz w:val="22"/>
      </w:rPr>
      <w:t>6</w:t>
    </w:r>
    <w:r w:rsidR="002C276E">
      <w:rPr>
        <w:b/>
        <w:sz w:val="22"/>
      </w:rPr>
      <w:t>.202</w:t>
    </w:r>
    <w:r w:rsidR="007062E8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933010">
    <w:abstractNumId w:val="13"/>
  </w:num>
  <w:num w:numId="2" w16cid:durableId="584414488">
    <w:abstractNumId w:val="11"/>
  </w:num>
  <w:num w:numId="3" w16cid:durableId="1933776067">
    <w:abstractNumId w:val="6"/>
  </w:num>
  <w:num w:numId="4" w16cid:durableId="1835143516">
    <w:abstractNumId w:val="9"/>
  </w:num>
  <w:num w:numId="5" w16cid:durableId="645741188">
    <w:abstractNumId w:val="7"/>
  </w:num>
  <w:num w:numId="6" w16cid:durableId="1930431160">
    <w:abstractNumId w:val="8"/>
  </w:num>
  <w:num w:numId="7" w16cid:durableId="904804937">
    <w:abstractNumId w:val="10"/>
  </w:num>
  <w:num w:numId="8" w16cid:durableId="250746527">
    <w:abstractNumId w:val="12"/>
  </w:num>
  <w:num w:numId="9" w16cid:durableId="109631787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47A4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AAE"/>
    <w:rsid w:val="00614AF3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32D"/>
    <w:rsid w:val="006D7653"/>
    <w:rsid w:val="006E463B"/>
    <w:rsid w:val="006E5577"/>
    <w:rsid w:val="006E6C41"/>
    <w:rsid w:val="006F3487"/>
    <w:rsid w:val="006F761B"/>
    <w:rsid w:val="00700BB1"/>
    <w:rsid w:val="00703F08"/>
    <w:rsid w:val="007062E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084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4BE1"/>
    <w:rsid w:val="00B6549E"/>
    <w:rsid w:val="00B655E8"/>
    <w:rsid w:val="00B66C93"/>
    <w:rsid w:val="00B71DAA"/>
    <w:rsid w:val="00B75253"/>
    <w:rsid w:val="00B76E1B"/>
    <w:rsid w:val="00B80219"/>
    <w:rsid w:val="00B80BB3"/>
    <w:rsid w:val="00B826E8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3020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57</cp:revision>
  <cp:lastPrinted>2019-08-11T18:16:00Z</cp:lastPrinted>
  <dcterms:created xsi:type="dcterms:W3CDTF">2014-10-09T16:51:00Z</dcterms:created>
  <dcterms:modified xsi:type="dcterms:W3CDTF">2023-06-17T15:35:00Z</dcterms:modified>
</cp:coreProperties>
</file>