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5E1E02D0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15F4744A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  <w:r w:rsidR="009B324F">
        <w:rPr>
          <w:sz w:val="24"/>
        </w:rPr>
        <w:t xml:space="preserve"> po zmianie</w:t>
      </w:r>
    </w:p>
    <w:p w14:paraId="17EECF61" w14:textId="77777777" w:rsidR="00E67AC2" w:rsidRDefault="00E67AC2" w:rsidP="00672086">
      <w:pPr>
        <w:jc w:val="right"/>
      </w:pPr>
    </w:p>
    <w:p w14:paraId="6C1E7D55" w14:textId="175AEA2B" w:rsidR="002C276E" w:rsidRDefault="002C276E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003CBA36" w:rsidR="00050B6F" w:rsidRPr="001E040B" w:rsidRDefault="00050B6F" w:rsidP="00050B6F">
      <w:pPr>
        <w:ind w:firstLine="709"/>
        <w:jc w:val="both"/>
        <w:rPr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0A5717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.202</w:t>
      </w:r>
      <w:r w:rsidR="00C01CB3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 xml:space="preserve">Dz.U. z </w:t>
      </w:r>
      <w:r w:rsidR="008314A5">
        <w:rPr>
          <w:sz w:val="24"/>
          <w:szCs w:val="24"/>
        </w:rPr>
        <w:t>2023 r. poz. 1605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FB68A8" w:rsidRPr="00FB68A8">
        <w:rPr>
          <w:rFonts w:eastAsia="Calibri"/>
          <w:b/>
          <w:bCs/>
          <w:i/>
          <w:iCs/>
          <w:sz w:val="24"/>
          <w:szCs w:val="24"/>
          <w:lang w:eastAsia="en-US"/>
        </w:rPr>
        <w:t>gminnych</w:t>
      </w:r>
      <w:r w:rsidR="00FB68A8">
        <w:rPr>
          <w:rFonts w:eastAsia="Calibri"/>
          <w:b/>
          <w:bCs/>
          <w:i/>
          <w:iCs/>
          <w:lang w:eastAsia="en-US"/>
        </w:rPr>
        <w:t xml:space="preserve">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FB68A8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>w</w:t>
      </w:r>
      <w:r w:rsidR="00FB68A8">
        <w:rPr>
          <w:rFonts w:eastAsia="Calibri"/>
          <w:sz w:val="24"/>
          <w:szCs w:val="24"/>
          <w:lang w:eastAsia="en-US"/>
        </w:rPr>
        <w:t xml:space="preserve"> </w:t>
      </w:r>
      <w:r w:rsidR="001E040B">
        <w:rPr>
          <w:rFonts w:eastAsia="Calibri"/>
          <w:sz w:val="24"/>
          <w:szCs w:val="24"/>
          <w:lang w:eastAsia="en-US"/>
        </w:rPr>
        <w:t xml:space="preserve">zakresie Części ........ zmówienia </w:t>
      </w:r>
    </w:p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396FB609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3E7D4B5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>
        <w:rPr>
          <w:i/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6FD7DF8B" w14:textId="77777777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0CC00324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3D452E21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22078EB8" w14:textId="77777777" w:rsidR="00050B6F" w:rsidRPr="004855CF" w:rsidRDefault="00050B6F" w:rsidP="00050B6F">
      <w:pPr>
        <w:spacing w:line="360" w:lineRule="auto"/>
        <w:jc w:val="both"/>
        <w:rPr>
          <w:sz w:val="22"/>
          <w:szCs w:val="22"/>
        </w:rPr>
      </w:pPr>
      <w:bookmarkStart w:id="1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6FADD72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1"/>
      <w:r>
        <w:rPr>
          <w:sz w:val="24"/>
          <w:szCs w:val="24"/>
        </w:rPr>
        <w:t xml:space="preserve">SWZ </w:t>
      </w:r>
    </w:p>
    <w:p w14:paraId="310E2586" w14:textId="77777777" w:rsidR="00050B6F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06C2479F" w14:textId="77777777" w:rsidR="00050B6F" w:rsidRPr="004855CF" w:rsidRDefault="00050B6F" w:rsidP="00050B6F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66424C3E" w14:textId="77777777" w:rsidR="00050B6F" w:rsidRPr="003F04C3" w:rsidRDefault="00050B6F" w:rsidP="00050B6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1873CA2E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D201084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A9A5D9" w14:textId="77777777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2266E92" w14:textId="77777777" w:rsidR="00050B6F" w:rsidRPr="003F04C3" w:rsidRDefault="00050B6F" w:rsidP="00050B6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76CAFFA" w14:textId="77777777" w:rsidR="00050B6F" w:rsidRPr="003F04C3" w:rsidRDefault="00050B6F" w:rsidP="00050B6F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7FA7FAF5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następującego/ych podmiotu/ów udostępniających zasoby: </w:t>
      </w:r>
      <w:bookmarkStart w:id="2" w:name="_Hlk99014455"/>
      <w:r w:rsidRPr="003F04C3">
        <w:rPr>
          <w:i/>
          <w:sz w:val="24"/>
          <w:szCs w:val="24"/>
        </w:rPr>
        <w:t>(wskazać nazwę/y podmiotu/ów)</w:t>
      </w:r>
      <w:bookmarkEnd w:id="2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6A5393D8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235BB5A3" w14:textId="77777777" w:rsidR="00050B6F" w:rsidRPr="003F04C3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05404D6" w14:textId="77777777" w:rsidR="00050B6F" w:rsidRPr="003955E7" w:rsidRDefault="00050B6F" w:rsidP="00050B6F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024A385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45F6C91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0BD4DB29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12"/>
      <w:headerReference w:type="default" r:id="rId13"/>
      <w:footerReference w:type="default" r:id="rId14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FFB3A" w14:textId="77777777" w:rsidR="006071F1" w:rsidRDefault="006071F1" w:rsidP="00AC3E6B">
      <w:r>
        <w:separator/>
      </w:r>
    </w:p>
  </w:endnote>
  <w:endnote w:type="continuationSeparator" w:id="0">
    <w:p w14:paraId="1B2C4EA9" w14:textId="77777777" w:rsidR="006071F1" w:rsidRDefault="006071F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43399" w14:textId="77777777" w:rsidR="006071F1" w:rsidRDefault="006071F1" w:rsidP="00AC3E6B">
      <w:r>
        <w:separator/>
      </w:r>
    </w:p>
  </w:footnote>
  <w:footnote w:type="continuationSeparator" w:id="0">
    <w:p w14:paraId="126D20E2" w14:textId="77777777" w:rsidR="006071F1" w:rsidRDefault="006071F1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5DBC689D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0A5717">
      <w:rPr>
        <w:b/>
        <w:sz w:val="22"/>
      </w:rPr>
      <w:t>8</w:t>
    </w:r>
    <w:r w:rsidR="002C276E">
      <w:rPr>
        <w:b/>
        <w:sz w:val="22"/>
      </w:rPr>
      <w:t>.202</w:t>
    </w:r>
    <w:r w:rsidR="00C01CB3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933010">
    <w:abstractNumId w:val="13"/>
  </w:num>
  <w:num w:numId="2" w16cid:durableId="584414488">
    <w:abstractNumId w:val="11"/>
  </w:num>
  <w:num w:numId="3" w16cid:durableId="1933776067">
    <w:abstractNumId w:val="6"/>
  </w:num>
  <w:num w:numId="4" w16cid:durableId="1835143516">
    <w:abstractNumId w:val="9"/>
  </w:num>
  <w:num w:numId="5" w16cid:durableId="645741188">
    <w:abstractNumId w:val="7"/>
  </w:num>
  <w:num w:numId="6" w16cid:durableId="1930431160">
    <w:abstractNumId w:val="8"/>
  </w:num>
  <w:num w:numId="7" w16cid:durableId="904804937">
    <w:abstractNumId w:val="10"/>
  </w:num>
  <w:num w:numId="8" w16cid:durableId="250746527">
    <w:abstractNumId w:val="12"/>
  </w:num>
  <w:num w:numId="9" w16cid:durableId="109631787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5717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59</cp:revision>
  <cp:lastPrinted>2019-08-11T18:16:00Z</cp:lastPrinted>
  <dcterms:created xsi:type="dcterms:W3CDTF">2014-10-09T16:51:00Z</dcterms:created>
  <dcterms:modified xsi:type="dcterms:W3CDTF">2023-09-25T13:17:00Z</dcterms:modified>
</cp:coreProperties>
</file>