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2605417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4A8458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8849FB">
        <w:rPr>
          <w:sz w:val="24"/>
        </w:rPr>
        <w:t>8</w:t>
      </w:r>
      <w:r w:rsidR="00150B37">
        <w:rPr>
          <w:sz w:val="24"/>
        </w:rPr>
        <w:t xml:space="preserve">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0A8319EB" w14:textId="2D786477" w:rsidR="008849FB" w:rsidRDefault="008849FB" w:rsidP="008849FB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 ROBÓT  </w:t>
      </w:r>
      <w:r>
        <w:rPr>
          <w:b/>
          <w:bCs/>
          <w:sz w:val="32"/>
          <w:szCs w:val="28"/>
        </w:rPr>
        <w:t xml:space="preserve">KIEROWNIKA  BUDOWY </w:t>
      </w:r>
    </w:p>
    <w:p w14:paraId="2473FD90" w14:textId="77777777" w:rsidR="0092301E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2"/>
        </w:rPr>
        <w:t xml:space="preserve">w </w:t>
      </w:r>
      <w:r w:rsidRPr="00553B01">
        <w:rPr>
          <w:b/>
          <w:bCs/>
          <w:sz w:val="24"/>
          <w:szCs w:val="24"/>
        </w:rPr>
        <w:t xml:space="preserve">których </w:t>
      </w:r>
      <w:r>
        <w:rPr>
          <w:b/>
          <w:bCs/>
          <w:sz w:val="24"/>
          <w:szCs w:val="24"/>
        </w:rPr>
        <w:t xml:space="preserve">osoba mająca pełnić będzie funkcję </w:t>
      </w:r>
      <w:r w:rsidRPr="00553B01">
        <w:rPr>
          <w:b/>
          <w:bCs/>
          <w:sz w:val="24"/>
          <w:szCs w:val="24"/>
        </w:rPr>
        <w:t>Kierownika budowy</w:t>
      </w:r>
      <w:r>
        <w:rPr>
          <w:b/>
          <w:bCs/>
          <w:sz w:val="24"/>
          <w:szCs w:val="24"/>
        </w:rPr>
        <w:t xml:space="preserve"> </w:t>
      </w:r>
    </w:p>
    <w:p w14:paraId="14D1FB37" w14:textId="77777777" w:rsidR="0092301E" w:rsidRDefault="008849FB" w:rsidP="008849FB">
      <w:pPr>
        <w:spacing w:before="12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wykonywała obowiązki Kierownika budowy </w:t>
      </w:r>
      <w:r w:rsidRPr="008849FB">
        <w:rPr>
          <w:b/>
          <w:sz w:val="24"/>
          <w:szCs w:val="24"/>
        </w:rPr>
        <w:t xml:space="preserve">przy realizacji robót budowlanych polegających na budowie, przebudowie lub remoncie drogi </w:t>
      </w:r>
    </w:p>
    <w:p w14:paraId="70B84910" w14:textId="10D34A31" w:rsidR="008849FB" w:rsidRPr="00553B01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 w:rsidRPr="008849FB">
        <w:rPr>
          <w:b/>
          <w:sz w:val="24"/>
          <w:szCs w:val="24"/>
        </w:rPr>
        <w:t>o wartości robót budowalnych co najmniej 700 00,00 PLN netto każda.</w:t>
      </w:r>
    </w:p>
    <w:p w14:paraId="431E4956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  <w:bookmarkStart w:id="0" w:name="_Hlk21373688"/>
    </w:p>
    <w:p w14:paraId="4A9157E5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</w:p>
    <w:p w14:paraId="4B9E1659" w14:textId="3C766B75" w:rsidR="008849FB" w:rsidRPr="00065613" w:rsidRDefault="008849FB" w:rsidP="008849FB">
      <w:pPr>
        <w:ind w:firstLine="709"/>
        <w:jc w:val="both"/>
        <w:rPr>
          <w:b/>
          <w:sz w:val="24"/>
          <w:szCs w:val="24"/>
          <w:u w:val="single"/>
        </w:rPr>
      </w:pPr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zgodnie z przepisami </w:t>
      </w:r>
      <w:r w:rsidRPr="00F17095">
        <w:rPr>
          <w:bCs/>
          <w:sz w:val="24"/>
          <w:szCs w:val="24"/>
        </w:rPr>
        <w:t>ustawy z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dnia 11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września 2019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 xml:space="preserve">r. </w:t>
      </w:r>
      <w:r w:rsidRPr="00F17095">
        <w:rPr>
          <w:bCs/>
          <w:i/>
          <w:sz w:val="24"/>
          <w:szCs w:val="22"/>
        </w:rPr>
        <w:t>Prawo zamówień publicznych</w:t>
      </w:r>
      <w:r w:rsidRPr="00F17095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 xml:space="preserve">tekst jedn. </w:t>
      </w:r>
      <w:r w:rsidRPr="00F17095">
        <w:rPr>
          <w:bCs/>
          <w:sz w:val="24"/>
          <w:szCs w:val="24"/>
        </w:rPr>
        <w:t xml:space="preserve">Dz. U. z </w:t>
      </w:r>
      <w:r w:rsidR="001E2C1B">
        <w:rPr>
          <w:sz w:val="24"/>
          <w:szCs w:val="24"/>
        </w:rPr>
        <w:t>2023 r. poz. 1605</w:t>
      </w:r>
      <w:r>
        <w:rPr>
          <w:bCs/>
          <w:sz w:val="24"/>
          <w:szCs w:val="24"/>
        </w:rPr>
        <w:t>)</w:t>
      </w:r>
      <w:r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>
        <w:rPr>
          <w:sz w:val="24"/>
          <w:szCs w:val="24"/>
        </w:rPr>
        <w:t xml:space="preserve">trybie podstawowym z możliwością negocjacji </w:t>
      </w:r>
      <w:r w:rsidRPr="00301731">
        <w:rPr>
          <w:bCs/>
          <w:sz w:val="24"/>
          <w:szCs w:val="28"/>
        </w:rPr>
        <w:t xml:space="preserve">(Znak postępowania </w:t>
      </w:r>
      <w:r>
        <w:rPr>
          <w:bCs/>
          <w:sz w:val="24"/>
          <w:szCs w:val="28"/>
        </w:rPr>
        <w:t>RR.271.1.</w:t>
      </w:r>
      <w:r w:rsidR="003E0CF0">
        <w:rPr>
          <w:bCs/>
          <w:sz w:val="24"/>
          <w:szCs w:val="28"/>
        </w:rPr>
        <w:t>15</w:t>
      </w:r>
      <w:r>
        <w:rPr>
          <w:bCs/>
          <w:sz w:val="24"/>
          <w:szCs w:val="28"/>
        </w:rPr>
        <w:t>.202</w:t>
      </w:r>
      <w:r w:rsidR="004B0C5F">
        <w:rPr>
          <w:bCs/>
          <w:sz w:val="24"/>
          <w:szCs w:val="28"/>
        </w:rPr>
        <w:t>3</w:t>
      </w:r>
      <w:r w:rsidRPr="00301731">
        <w:rPr>
          <w:bCs/>
          <w:sz w:val="24"/>
          <w:szCs w:val="28"/>
        </w:rPr>
        <w:t xml:space="preserve">) </w:t>
      </w:r>
      <w:r>
        <w:rPr>
          <w:sz w:val="24"/>
          <w:szCs w:val="24"/>
        </w:rPr>
        <w:t xml:space="preserve">na </w:t>
      </w:r>
      <w:bookmarkEnd w:id="0"/>
      <w:r>
        <w:rPr>
          <w:sz w:val="24"/>
          <w:szCs w:val="24"/>
        </w:rPr>
        <w:t xml:space="preserve">roboty budowlane </w:t>
      </w:r>
      <w:bookmarkStart w:id="1" w:name="_Hlk101001169"/>
      <w:r w:rsidRPr="00065613">
        <w:rPr>
          <w:sz w:val="24"/>
          <w:szCs w:val="24"/>
        </w:rPr>
        <w:t>realizowane w formule zaprojektuj i</w:t>
      </w:r>
      <w:r w:rsidR="001E2C1B"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D17F00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1E2C1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6F8D8EE6" w14:textId="0ACC42DB" w:rsidR="008849FB" w:rsidRPr="00510299" w:rsidRDefault="008849FB" w:rsidP="008849FB">
      <w:pPr>
        <w:ind w:firstLine="709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24B008BD" w14:textId="77777777" w:rsidR="008849FB" w:rsidRPr="00510299" w:rsidRDefault="008849FB" w:rsidP="008849FB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104C05D1" w14:textId="160A3373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A4A12CE" w14:textId="77777777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76C03A5B" w14:textId="20647176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5DE7E9E8" w14:textId="77777777" w:rsidR="008849FB" w:rsidRDefault="008849FB" w:rsidP="008849FB">
      <w:pPr>
        <w:spacing w:before="120"/>
        <w:rPr>
          <w:bCs/>
          <w:sz w:val="24"/>
          <w:szCs w:val="24"/>
        </w:rPr>
      </w:pPr>
    </w:p>
    <w:p w14:paraId="7E88CA57" w14:textId="48617590" w:rsidR="008849FB" w:rsidRDefault="008849FB" w:rsidP="008849FB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>
        <w:rPr>
          <w:bCs/>
          <w:sz w:val="24"/>
          <w:szCs w:val="24"/>
        </w:rPr>
        <w:t>Pani / Pan   ………………………………………………..</w:t>
      </w:r>
    </w:p>
    <w:p w14:paraId="60C760DE" w14:textId="35F388A0" w:rsidR="008849FB" w:rsidRPr="00313FB2" w:rsidRDefault="008849FB" w:rsidP="008849FB">
      <w:pPr>
        <w:spacing w:before="120"/>
        <w:jc w:val="both"/>
        <w:rPr>
          <w:sz w:val="24"/>
          <w:szCs w:val="24"/>
        </w:rPr>
      </w:pPr>
      <w:r w:rsidRPr="008849FB">
        <w:rPr>
          <w:sz w:val="24"/>
          <w:szCs w:val="24"/>
        </w:rPr>
        <w:t>która/y pełnić będzie funkcję Kierownika budowy wykonywał</w:t>
      </w:r>
      <w:r>
        <w:rPr>
          <w:sz w:val="24"/>
          <w:szCs w:val="24"/>
        </w:rPr>
        <w:t>a/ł</w:t>
      </w:r>
      <w:r w:rsidRPr="008849FB">
        <w:rPr>
          <w:sz w:val="24"/>
          <w:szCs w:val="24"/>
        </w:rPr>
        <w:t xml:space="preserve"> obowiązki Kierownika budowy przy realizacji robót budowlanych polegających na budowie, przebudowie lub remoncie drogi o</w:t>
      </w:r>
      <w:r w:rsidR="0092301E">
        <w:rPr>
          <w:sz w:val="24"/>
          <w:szCs w:val="24"/>
        </w:rPr>
        <w:t xml:space="preserve"> w</w:t>
      </w:r>
      <w:r w:rsidRPr="008849FB">
        <w:rPr>
          <w:sz w:val="24"/>
          <w:szCs w:val="24"/>
        </w:rPr>
        <w:t>artości robót budowalnych co najmniej 700 00,00 PLN netto każda</w:t>
      </w:r>
      <w:r>
        <w:rPr>
          <w:sz w:val="24"/>
          <w:szCs w:val="24"/>
        </w:rPr>
        <w:t xml:space="preserve"> przy realizacji niżej wymienionych zadań:</w:t>
      </w:r>
    </w:p>
    <w:p w14:paraId="22A9BAEF" w14:textId="77777777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843"/>
      </w:tblGrid>
      <w:tr w:rsidR="008849FB" w:rsidRPr="00865F1F" w14:paraId="10A82924" w14:textId="77777777" w:rsidTr="008849FB">
        <w:trPr>
          <w:trHeight w:val="1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1805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6AB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Podmiot, na rzecz którego robota budowlana została wykonana 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6BD1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Termin wykonania roboty budowlanej</w:t>
            </w:r>
            <w:r w:rsidRPr="00923A2A">
              <w:br/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07C5" w14:textId="5EE3C5A1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Pr="00923A2A">
              <w:t>odzaj, zakres wykonan</w:t>
            </w:r>
            <w:r>
              <w:t>ej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D80D" w14:textId="6FFE5F73" w:rsidR="008849FB" w:rsidRPr="00923A2A" w:rsidRDefault="008849FB" w:rsidP="008849F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Wartość wykonanych robót w PLN netto</w:t>
            </w:r>
          </w:p>
        </w:tc>
      </w:tr>
      <w:tr w:rsidR="008849FB" w:rsidRPr="00865F1F" w14:paraId="577A0958" w14:textId="77777777" w:rsidTr="008849F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952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97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A45A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D76" w14:textId="77777777" w:rsidR="008849FB" w:rsidRPr="00923A2A" w:rsidRDefault="008849FB" w:rsidP="00D056F6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0D9F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5A0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</w:tr>
      <w:tr w:rsidR="008849FB" w:rsidRPr="00865F1F" w14:paraId="14AA0E2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02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A8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52B26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14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37C" w14:textId="77777777" w:rsidR="008849FB" w:rsidRPr="00865F1F" w:rsidRDefault="008849FB" w:rsidP="00D056F6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2B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12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42970AF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77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E86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4E8BE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BA4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82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97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D6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71D42C3A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A96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754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2754F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F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E4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48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411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029820AC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4E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247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F1D982F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FC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E2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EE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94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56CB3A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93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555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52D7811E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3A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D4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6E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0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0B2DD4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D9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746E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1028C9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FE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A6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77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3A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3239A1C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408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9EB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5B8A5AF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0F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55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9FD0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F1C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2DB9D01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456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74C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5167991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C4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9D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77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2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4C71DFBF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47A17BDA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19192F64" w14:textId="77777777" w:rsidR="008849FB" w:rsidRPr="00865F1F" w:rsidRDefault="008849FB" w:rsidP="008849FB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288AD2E7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70C99DA4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01B17F7D" w14:textId="77777777" w:rsidR="008849FB" w:rsidRPr="00325167" w:rsidRDefault="008849FB" w:rsidP="008849FB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117488E6" w14:textId="77777777" w:rsidR="008849FB" w:rsidRPr="00FF7C9C" w:rsidRDefault="008849FB" w:rsidP="008849FB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>
        <w:rPr>
          <w:sz w:val="24"/>
          <w:szCs w:val="24"/>
        </w:rPr>
        <w:t>postaci elektronicznej podpisane kwalifikowanym podpisem elektronicznym lub podpisem zaufanym lub podpisem osobistym.</w:t>
      </w:r>
    </w:p>
    <w:p w14:paraId="3EB492A9" w14:textId="77777777" w:rsidR="008849FB" w:rsidRDefault="008849FB" w:rsidP="008849FB">
      <w:pPr>
        <w:spacing w:before="120"/>
        <w:jc w:val="both"/>
        <w:rPr>
          <w:sz w:val="16"/>
          <w:szCs w:val="16"/>
        </w:rPr>
      </w:pPr>
    </w:p>
    <w:p w14:paraId="307E1661" w14:textId="1B1EA50A" w:rsidR="00AE7667" w:rsidRDefault="00AE7667" w:rsidP="008849FB">
      <w:pPr>
        <w:spacing w:before="120"/>
        <w:jc w:val="center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3CC3D" w14:textId="77777777" w:rsidR="004F3852" w:rsidRDefault="004F3852" w:rsidP="00AC3E6B">
      <w:r>
        <w:separator/>
      </w:r>
    </w:p>
  </w:endnote>
  <w:endnote w:type="continuationSeparator" w:id="0">
    <w:p w14:paraId="77BAD9CD" w14:textId="77777777" w:rsidR="004F3852" w:rsidRDefault="004F3852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862C" w14:textId="77777777" w:rsidR="004F3852" w:rsidRDefault="004F3852" w:rsidP="00AC3E6B">
      <w:r>
        <w:separator/>
      </w:r>
    </w:p>
  </w:footnote>
  <w:footnote w:type="continuationSeparator" w:id="0">
    <w:p w14:paraId="19594FF3" w14:textId="77777777" w:rsidR="004F3852" w:rsidRDefault="004F3852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68A5A7F6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3E0CF0">
      <w:rPr>
        <w:b/>
        <w:sz w:val="22"/>
      </w:rPr>
      <w:t>15</w:t>
    </w:r>
    <w:r w:rsidR="00960E89">
      <w:rPr>
        <w:b/>
        <w:sz w:val="22"/>
      </w:rPr>
      <w:t>.202</w:t>
    </w:r>
    <w:r w:rsidR="004B0C5F">
      <w:rPr>
        <w:b/>
        <w:sz w:val="22"/>
      </w:rPr>
      <w:t>3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2C1B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09D7"/>
    <w:rsid w:val="003622BE"/>
    <w:rsid w:val="0036332F"/>
    <w:rsid w:val="00363F73"/>
    <w:rsid w:val="003641A0"/>
    <w:rsid w:val="00364215"/>
    <w:rsid w:val="0037197B"/>
    <w:rsid w:val="00372272"/>
    <w:rsid w:val="00373A67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0CF0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ADC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0C5F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3852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3695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5DD0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49FB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01E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612B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5E77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17F00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2D08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64</cp:revision>
  <cp:lastPrinted>2015-06-24T19:36:00Z</cp:lastPrinted>
  <dcterms:created xsi:type="dcterms:W3CDTF">2014-10-09T16:51:00Z</dcterms:created>
  <dcterms:modified xsi:type="dcterms:W3CDTF">2023-10-30T18:12:00Z</dcterms:modified>
</cp:coreProperties>
</file>