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30230D5B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6BB0CFF5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0E428F">
        <w:rPr>
          <w:sz w:val="24"/>
        </w:rPr>
        <w:t>5</w:t>
      </w:r>
      <w:r w:rsidRPr="00267243">
        <w:rPr>
          <w:sz w:val="24"/>
        </w:rPr>
        <w:t xml:space="preserve"> do SWZ</w:t>
      </w:r>
    </w:p>
    <w:p w14:paraId="29B29C02" w14:textId="00E6CCCE" w:rsidR="005B5939" w:rsidRDefault="005B5939" w:rsidP="005B4279">
      <w:pPr>
        <w:rPr>
          <w:color w:val="000000"/>
          <w:sz w:val="24"/>
          <w:szCs w:val="24"/>
        </w:rPr>
      </w:pPr>
    </w:p>
    <w:p w14:paraId="35A2E2DE" w14:textId="77777777" w:rsidR="00144DDF" w:rsidRDefault="00144DDF" w:rsidP="00144DD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 </w:t>
      </w:r>
    </w:p>
    <w:p w14:paraId="44E630D8" w14:textId="77F4275B" w:rsidR="00144DDF" w:rsidRPr="00122F28" w:rsidRDefault="00144DDF" w:rsidP="00144DD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PODMIOTU  UDOSTĘPNIAJĄCEGO  ZASOBY </w:t>
      </w:r>
    </w:p>
    <w:p w14:paraId="4DECB246" w14:textId="77777777" w:rsidR="00144DDF" w:rsidRDefault="00144DDF" w:rsidP="00144DDF">
      <w:pPr>
        <w:jc w:val="center"/>
        <w:rPr>
          <w:b/>
          <w:sz w:val="24"/>
          <w:szCs w:val="24"/>
        </w:rPr>
      </w:pPr>
    </w:p>
    <w:p w14:paraId="0C7FFF2D" w14:textId="77777777" w:rsidR="00144DDF" w:rsidRPr="00524C3D" w:rsidRDefault="00144DDF" w:rsidP="00144DD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256D095C" w14:textId="77777777" w:rsidR="00144DDF" w:rsidRPr="005B4279" w:rsidRDefault="00144DDF" w:rsidP="00144DD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630CE81C" w14:textId="5D3F10B1" w:rsidR="00144DDF" w:rsidRDefault="00144DDF" w:rsidP="00144DDF">
      <w:pPr>
        <w:jc w:val="center"/>
        <w:rPr>
          <w:b/>
          <w:sz w:val="22"/>
          <w:szCs w:val="22"/>
        </w:rPr>
      </w:pPr>
    </w:p>
    <w:p w14:paraId="6C859F59" w14:textId="0A7F1A22" w:rsidR="00144DDF" w:rsidRPr="00065613" w:rsidRDefault="00144DDF" w:rsidP="00144DDF">
      <w:pPr>
        <w:ind w:firstLine="709"/>
        <w:jc w:val="both"/>
        <w:rPr>
          <w:b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EF78C9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.202</w:t>
      </w:r>
      <w:r w:rsidR="00EF78C9">
        <w:rPr>
          <w:bCs/>
          <w:sz w:val="24"/>
          <w:szCs w:val="24"/>
        </w:rPr>
        <w:t>4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 xml:space="preserve">Dz.U. z </w:t>
      </w:r>
      <w:r w:rsidR="005315D4">
        <w:rPr>
          <w:sz w:val="24"/>
          <w:szCs w:val="24"/>
        </w:rPr>
        <w:t>2023 r. poz. 1605</w:t>
      </w:r>
      <w:r w:rsidR="00EF78C9">
        <w:rPr>
          <w:sz w:val="24"/>
          <w:szCs w:val="24"/>
        </w:rPr>
        <w:t xml:space="preserve"> ze zm.</w:t>
      </w:r>
      <w:r w:rsidRPr="005C325C">
        <w:rPr>
          <w:sz w:val="24"/>
          <w:szCs w:val="24"/>
          <w:lang w:eastAsia="en-US"/>
        </w:rPr>
        <w:t>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bookmarkStart w:id="0" w:name="_Hlk101001169"/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="00933597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dróg </w:t>
      </w:r>
      <w:r w:rsidR="007566EF">
        <w:rPr>
          <w:rFonts w:eastAsia="Calibri"/>
          <w:b/>
          <w:bCs/>
          <w:i/>
          <w:iCs/>
          <w:sz w:val="24"/>
          <w:szCs w:val="24"/>
          <w:lang w:eastAsia="en-US"/>
        </w:rPr>
        <w:t>gminnych</w:t>
      </w:r>
      <w:r w:rsidR="007566EF">
        <w:rPr>
          <w:rFonts w:eastAsia="Calibri"/>
          <w:b/>
          <w:bCs/>
          <w:i/>
          <w:iCs/>
          <w:lang w:eastAsia="en-US"/>
        </w:rPr>
        <w:t xml:space="preserve"> </w:t>
      </w:r>
      <w:r w:rsidR="00933597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w miejscowościach Goleniowy, Rokitno i</w:t>
      </w:r>
      <w:r w:rsidR="007566EF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933597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 w:rsidR="00EF78C9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– Przebudowa dróg gminnych w miejscowości Szczekociny - centrum</w:t>
      </w:r>
      <w:bookmarkStart w:id="1" w:name="_GoBack"/>
      <w:bookmarkEnd w:id="1"/>
    </w:p>
    <w:bookmarkEnd w:id="0"/>
    <w:p w14:paraId="5586EFC0" w14:textId="07FECF37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ED34A6C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4ADAE920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B2E4CF0" w14:textId="77777777" w:rsidR="00144DDF" w:rsidRPr="005B4279" w:rsidRDefault="00144DDF" w:rsidP="00144DDF">
      <w:pPr>
        <w:rPr>
          <w:color w:val="000000"/>
          <w:sz w:val="24"/>
          <w:szCs w:val="24"/>
        </w:rPr>
      </w:pPr>
    </w:p>
    <w:p w14:paraId="4A4A64A2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230385B4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592CFE9D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2E30BE07" w14:textId="77777777" w:rsidR="00144DDF" w:rsidRDefault="00144DDF" w:rsidP="00144DDF">
      <w:pPr>
        <w:rPr>
          <w:color w:val="000000"/>
          <w:sz w:val="24"/>
          <w:szCs w:val="24"/>
        </w:rPr>
      </w:pPr>
    </w:p>
    <w:p w14:paraId="1EF6E916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0158C2F8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554A098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0AA1BFF0" w14:textId="77777777" w:rsidR="00144DDF" w:rsidRPr="003F04C3" w:rsidRDefault="00144DDF" w:rsidP="00144DD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A4D100F" w14:textId="77777777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796E004A" w14:textId="1B5F3FE6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>pkt 1), 4)</w:t>
      </w:r>
      <w:r w:rsidR="009E62B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7) </w:t>
      </w:r>
      <w:r w:rsidR="009E62B1">
        <w:rPr>
          <w:sz w:val="24"/>
          <w:szCs w:val="24"/>
        </w:rPr>
        <w:t xml:space="preserve">i 8)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0C0E0601" w14:textId="66E75134" w:rsidR="00144DDF" w:rsidRPr="0053788B" w:rsidRDefault="00144DDF" w:rsidP="00144DDF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1109163A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OŚWIADCZENIE DOTYCZĄCE WARUNKÓW UDZIAŁU W POSTĘPOWANIU:</w:t>
      </w:r>
    </w:p>
    <w:p w14:paraId="24A67BF3" w14:textId="77777777" w:rsidR="00144DDF" w:rsidRPr="003F04C3" w:rsidRDefault="00144DDF" w:rsidP="00144DDF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21EDDAB1" w14:textId="532736E4" w:rsidR="00144DDF" w:rsidRDefault="00144DDF" w:rsidP="00144DD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BD95308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3AB02280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22719E79" w14:textId="77777777" w:rsidR="00D055E8" w:rsidRDefault="00D055E8" w:rsidP="00144DDF">
      <w:pPr>
        <w:spacing w:line="360" w:lineRule="auto"/>
        <w:jc w:val="both"/>
        <w:rPr>
          <w:sz w:val="24"/>
          <w:szCs w:val="24"/>
        </w:rPr>
      </w:pPr>
    </w:p>
    <w:p w14:paraId="3CEB81BB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2" w:name="_Hlk99009560"/>
      <w:r w:rsidRPr="00D80A66">
        <w:rPr>
          <w:b/>
          <w:sz w:val="24"/>
          <w:szCs w:val="24"/>
        </w:rPr>
        <w:t>OŚWIADCZENIE DOTYCZĄCE PODANYCH INFORMACJI:</w:t>
      </w:r>
      <w:bookmarkEnd w:id="2"/>
    </w:p>
    <w:p w14:paraId="31DCBD13" w14:textId="77777777" w:rsidR="00144DDF" w:rsidRDefault="00144DDF" w:rsidP="00144DDF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625699E5" w14:textId="77777777" w:rsidR="00144DDF" w:rsidRPr="00D80A66" w:rsidRDefault="00144DDF" w:rsidP="00144DDF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4BC453B1" w14:textId="77777777" w:rsidR="00144DDF" w:rsidRDefault="00144DDF" w:rsidP="00144DDF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5CB95D3" w14:textId="77777777" w:rsidR="00144DDF" w:rsidRPr="0024051C" w:rsidRDefault="00144DDF" w:rsidP="00144DDF">
      <w:pPr>
        <w:ind w:left="567"/>
        <w:jc w:val="both"/>
      </w:pPr>
    </w:p>
    <w:p w14:paraId="2E3FA867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B2C4EB5" w14:textId="77777777" w:rsidR="00144DDF" w:rsidRPr="0024051C" w:rsidRDefault="00144DDF" w:rsidP="00144DDF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DD4670C" w14:textId="5B535A42" w:rsidR="00144DDF" w:rsidRDefault="00144DDF" w:rsidP="00144DDF">
      <w:pPr>
        <w:jc w:val="both"/>
        <w:rPr>
          <w:i/>
          <w:sz w:val="24"/>
          <w:szCs w:val="24"/>
        </w:rPr>
      </w:pPr>
    </w:p>
    <w:p w14:paraId="27BA75A9" w14:textId="77777777" w:rsidR="00D055E8" w:rsidRDefault="00D055E8" w:rsidP="00144DDF">
      <w:pPr>
        <w:jc w:val="both"/>
        <w:rPr>
          <w:i/>
          <w:sz w:val="24"/>
          <w:szCs w:val="24"/>
        </w:rPr>
      </w:pPr>
    </w:p>
    <w:p w14:paraId="68820369" w14:textId="77777777" w:rsidR="00144DDF" w:rsidRPr="003F04C3" w:rsidRDefault="00144DDF" w:rsidP="00144DD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EC9BAFE" w14:textId="77777777" w:rsidR="00144DDF" w:rsidRDefault="00144DDF" w:rsidP="00144DDF">
      <w:pPr>
        <w:pStyle w:val="Akapitzlist"/>
        <w:ind w:left="0"/>
        <w:rPr>
          <w:b/>
          <w:sz w:val="24"/>
          <w:szCs w:val="24"/>
        </w:rPr>
      </w:pPr>
    </w:p>
    <w:p w14:paraId="7C179908" w14:textId="77777777" w:rsidR="00144DDF" w:rsidRPr="0024051C" w:rsidRDefault="00144DDF" w:rsidP="00144DDF">
      <w:pPr>
        <w:ind w:left="3969"/>
        <w:jc w:val="center"/>
        <w:rPr>
          <w:bCs/>
          <w:i/>
          <w:sz w:val="22"/>
          <w:szCs w:val="22"/>
        </w:rPr>
      </w:pPr>
      <w:r w:rsidRPr="0024051C">
        <w:rPr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3F04C3" w:rsidRDefault="00144DDF" w:rsidP="00144DDF">
      <w:pPr>
        <w:ind w:left="3969"/>
        <w:jc w:val="center"/>
        <w:rPr>
          <w:b/>
          <w:sz w:val="24"/>
          <w:szCs w:val="24"/>
        </w:rPr>
      </w:pPr>
      <w:r w:rsidRPr="0024051C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3F04C3" w:rsidSect="00D01104">
      <w:headerReference w:type="even" r:id="rId13"/>
      <w:headerReference w:type="default" r:id="rId14"/>
      <w:footerReference w:type="default" r:id="rId15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3A8D4C" w14:textId="77777777" w:rsidR="00245353" w:rsidRDefault="00245353" w:rsidP="00AC3E6B">
      <w:r>
        <w:separator/>
      </w:r>
    </w:p>
  </w:endnote>
  <w:endnote w:type="continuationSeparator" w:id="0">
    <w:p w14:paraId="78F2E629" w14:textId="77777777" w:rsidR="00245353" w:rsidRDefault="00245353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EF78C9">
              <w:rPr>
                <w:b/>
                <w:noProof/>
              </w:rPr>
              <w:t>1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EF78C9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F98AA" w14:textId="77777777" w:rsidR="00245353" w:rsidRDefault="00245353" w:rsidP="00AC3E6B">
      <w:r>
        <w:separator/>
      </w:r>
    </w:p>
  </w:footnote>
  <w:footnote w:type="continuationSeparator" w:id="0">
    <w:p w14:paraId="3C4B89F3" w14:textId="77777777" w:rsidR="00245353" w:rsidRDefault="00245353" w:rsidP="00AC3E6B">
      <w:r>
        <w:continuationSeparator/>
      </w:r>
    </w:p>
  </w:footnote>
  <w:footnote w:id="1">
    <w:p w14:paraId="0BB51271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761CEB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2025781C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EF78C9">
      <w:rPr>
        <w:b/>
        <w:sz w:val="22"/>
      </w:rPr>
      <w:t>1</w:t>
    </w:r>
    <w:r w:rsidR="008D649F">
      <w:rPr>
        <w:b/>
        <w:sz w:val="22"/>
      </w:rPr>
      <w:t>.202</w:t>
    </w:r>
    <w:r w:rsidR="00EF78C9">
      <w:rPr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5353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34FC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43E5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15D4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68D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B5B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3086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66EF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2B1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E591D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43C4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EF78C9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5B7A3-4C31-4C1B-8B2B-5479C3A17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61</cp:revision>
  <cp:lastPrinted>2019-08-11T18:16:00Z</cp:lastPrinted>
  <dcterms:created xsi:type="dcterms:W3CDTF">2014-10-09T16:51:00Z</dcterms:created>
  <dcterms:modified xsi:type="dcterms:W3CDTF">2024-01-04T09:59:00Z</dcterms:modified>
</cp:coreProperties>
</file>