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C9DCA" w14:textId="4D648F60" w:rsidR="00065613" w:rsidRDefault="00544EF5" w:rsidP="00065613">
      <w:pPr>
        <w:pStyle w:val="Nagwek"/>
      </w:pPr>
      <w:bookmarkStart w:id="0" w:name="_Hlk101001290"/>
      <w:r>
        <w:t xml:space="preserve">    </w:t>
      </w:r>
      <w:r w:rsidR="00065613">
        <w:t xml:space="preserve">     </w:t>
      </w:r>
      <w:r w:rsidR="00065613" w:rsidRPr="005626EC">
        <w:rPr>
          <w:noProof/>
        </w:rPr>
        <w:drawing>
          <wp:inline distT="0" distB="0" distL="0" distR="0" wp14:anchorId="4E6E2274" wp14:editId="722C8E56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</w:t>
      </w:r>
      <w:r w:rsidR="00065613" w:rsidRPr="005626EC">
        <w:rPr>
          <w:noProof/>
        </w:rPr>
        <w:drawing>
          <wp:inline distT="0" distB="0" distL="0" distR="0" wp14:anchorId="325D5D0C" wp14:editId="42C76D1A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         </w:t>
      </w:r>
      <w:r w:rsidR="00065613" w:rsidRPr="005626EC">
        <w:rPr>
          <w:noProof/>
        </w:rPr>
        <w:drawing>
          <wp:inline distT="0" distB="0" distL="0" distR="0" wp14:anchorId="77B14CD1" wp14:editId="67DCEDFA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</w:t>
      </w:r>
      <w:r w:rsidR="00065613" w:rsidRPr="005626EC">
        <w:rPr>
          <w:noProof/>
        </w:rPr>
        <w:drawing>
          <wp:inline distT="0" distB="0" distL="0" distR="0" wp14:anchorId="21A279FF" wp14:editId="61964ED0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</w:t>
      </w:r>
    </w:p>
    <w:bookmarkEnd w:id="0"/>
    <w:p w14:paraId="3C460725" w14:textId="77777777" w:rsidR="00065613" w:rsidRDefault="00065613" w:rsidP="00672086">
      <w:pPr>
        <w:jc w:val="right"/>
        <w:rPr>
          <w:sz w:val="24"/>
        </w:rPr>
      </w:pPr>
    </w:p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E9C60D3" w:rsidR="00672086" w:rsidRPr="00782B9E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82B9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4279" w:rsidRPr="00782B9E">
        <w:rPr>
          <w:rFonts w:asciiTheme="minorHAnsi" w:hAnsiTheme="minorHAnsi" w:cstheme="minorHAnsi"/>
          <w:b/>
          <w:sz w:val="22"/>
          <w:szCs w:val="22"/>
        </w:rPr>
        <w:t>4</w:t>
      </w:r>
      <w:r w:rsidRPr="00782B9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7EECF61" w14:textId="77777777" w:rsidR="00E67AC2" w:rsidRPr="00090741" w:rsidRDefault="00E67AC2" w:rsidP="0067208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C1E7D55" w14:textId="175AEA2B" w:rsidR="002C276E" w:rsidRPr="00090741" w:rsidRDefault="002C276E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F28CC6" w14:textId="5C438A3E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r w:rsidR="00050B6F" w:rsidRPr="00090741">
        <w:rPr>
          <w:rFonts w:asciiTheme="minorHAnsi" w:hAnsiTheme="minorHAnsi" w:cstheme="minorHAnsi"/>
          <w:b/>
          <w:sz w:val="22"/>
          <w:szCs w:val="22"/>
          <w:u w:val="single"/>
        </w:rPr>
        <w:t>WYKONAWCY /</w:t>
      </w:r>
    </w:p>
    <w:p w14:paraId="750F8D4D" w14:textId="43770166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WYKONAWCY WSPÓLNIE UBIEGAJĄCEGO SIĘ</w:t>
      </w:r>
    </w:p>
    <w:p w14:paraId="2AE0141A" w14:textId="57D356C5" w:rsidR="00050B6F" w:rsidRPr="005D5A1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5A11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UDZIELENIE </w:t>
      </w:r>
      <w:r w:rsidR="00050B6F" w:rsidRPr="005D5A11">
        <w:rPr>
          <w:rFonts w:asciiTheme="minorHAnsi" w:hAnsiTheme="minorHAnsi" w:cstheme="minorHAnsi"/>
          <w:b/>
          <w:sz w:val="22"/>
          <w:szCs w:val="22"/>
          <w:u w:val="single"/>
        </w:rPr>
        <w:t>ZAMÓWIENIA</w:t>
      </w:r>
    </w:p>
    <w:p w14:paraId="098D8CC4" w14:textId="77777777" w:rsidR="006153C6" w:rsidRPr="006153C6" w:rsidRDefault="006153C6" w:rsidP="005D5A11">
      <w:pPr>
        <w:pStyle w:val="Akapitzlis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AB76AD" w14:textId="5FC9AB50" w:rsidR="00050B6F" w:rsidRPr="00F226F4" w:rsidRDefault="00050B6F" w:rsidP="006153C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F226F4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F226F4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153C6" w:rsidRPr="00F226F4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F226F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F226F4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4127A59D" w14:textId="77777777" w:rsidR="00050B6F" w:rsidRDefault="00050B6F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4C7A5E" w14:textId="77777777" w:rsidR="005D5A11" w:rsidRPr="00090741" w:rsidRDefault="005D5A11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18D669" w14:textId="74CB400A" w:rsidR="00050B6F" w:rsidRPr="00090741" w:rsidRDefault="00050B6F" w:rsidP="00050B6F">
      <w:pPr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741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545210">
        <w:rPr>
          <w:rFonts w:asciiTheme="minorHAnsi" w:hAnsiTheme="minorHAnsi" w:cstheme="minorHAnsi"/>
          <w:bCs/>
          <w:sz w:val="22"/>
          <w:szCs w:val="22"/>
        </w:rPr>
        <w:t>8</w:t>
      </w:r>
      <w:bookmarkStart w:id="1" w:name="_GoBack"/>
      <w:bookmarkEnd w:id="1"/>
      <w:r w:rsidRPr="00090741">
        <w:rPr>
          <w:rFonts w:asciiTheme="minorHAnsi" w:hAnsiTheme="minorHAnsi" w:cstheme="minorHAnsi"/>
          <w:bCs/>
          <w:sz w:val="22"/>
          <w:szCs w:val="22"/>
        </w:rPr>
        <w:t>.202</w:t>
      </w:r>
      <w:r w:rsidR="006153C6">
        <w:rPr>
          <w:rFonts w:asciiTheme="minorHAnsi" w:hAnsiTheme="minorHAnsi" w:cstheme="minorHAnsi"/>
          <w:bCs/>
          <w:sz w:val="22"/>
          <w:szCs w:val="22"/>
        </w:rPr>
        <w:t>4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153C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Dz.U. z </w:t>
      </w:r>
      <w:r w:rsidR="008314A5" w:rsidRPr="00090741">
        <w:rPr>
          <w:rFonts w:asciiTheme="minorHAnsi" w:hAnsiTheme="minorHAnsi" w:cstheme="minorHAnsi"/>
          <w:sz w:val="22"/>
          <w:szCs w:val="22"/>
        </w:rPr>
        <w:t>2023 r. poz. 1605</w:t>
      </w:r>
      <w:r w:rsidR="006153C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090741">
        <w:rPr>
          <w:rFonts w:asciiTheme="minorHAnsi" w:hAnsiTheme="minorHAnsi" w:cstheme="minorHAnsi"/>
          <w:sz w:val="22"/>
          <w:szCs w:val="22"/>
        </w:rPr>
        <w:t xml:space="preserve">roboty budowlane </w:t>
      </w:r>
      <w:r w:rsidR="00545210" w:rsidRPr="00545210">
        <w:rPr>
          <w:rFonts w:asciiTheme="minorHAnsi" w:hAnsiTheme="minorHAnsi" w:cstheme="minorHAnsi"/>
          <w:sz w:val="22"/>
          <w:szCs w:val="22"/>
        </w:rPr>
        <w:t xml:space="preserve">realizowane w formule zaprojektuj i wybuduj pn. </w:t>
      </w:r>
      <w:r w:rsidR="00545210" w:rsidRPr="00545210">
        <w:rPr>
          <w:rFonts w:asciiTheme="minorHAnsi" w:hAnsiTheme="minorHAnsi" w:cstheme="minorHAnsi"/>
          <w:b/>
          <w:bCs/>
          <w:iCs/>
          <w:sz w:val="22"/>
          <w:szCs w:val="22"/>
        </w:rPr>
        <w:t>Budowa oczyszczalni ścieków przy ul. Lelowskiej w Szczekocinach wraz z uporządkowaniem gospodarki ściekowej na terenie miasta</w:t>
      </w:r>
    </w:p>
    <w:p w14:paraId="4F7686A5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1844EE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1921E5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3E363A5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167ED1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FFB05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4E1D1F1F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3FCB77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06D80F5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03F8D9A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CC17F74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(adres siedziby Wykonawcy/Wykonawców wspólnie ubiegających się)</w:t>
      </w:r>
    </w:p>
    <w:p w14:paraId="7B921E40" w14:textId="77777777" w:rsidR="00487F95" w:rsidRDefault="00487F95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97EA97" w14:textId="77777777" w:rsidR="00302C5B" w:rsidRPr="00090741" w:rsidRDefault="00302C5B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5EEA3F" w14:textId="3DF519BD" w:rsidR="00050B6F" w:rsidRPr="00A64008" w:rsidRDefault="00050B6F" w:rsidP="00A64008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0DA7432D" w14:textId="439F1FBC" w:rsidR="00050B6F" w:rsidRPr="00A64008" w:rsidRDefault="00050B6F" w:rsidP="00A64008">
      <w:pPr>
        <w:pStyle w:val="Akapitzlist"/>
        <w:numPr>
          <w:ilvl w:val="0"/>
          <w:numId w:val="9"/>
        </w:numPr>
        <w:spacing w:before="240"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09074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09074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1 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3F6AEBE0" w14:textId="4395A54E" w:rsidR="00050B6F" w:rsidRPr="00A64008" w:rsidRDefault="00050B6F" w:rsidP="00A64008">
      <w:pPr>
        <w:pStyle w:val="Akapitzlist"/>
        <w:numPr>
          <w:ilvl w:val="0"/>
          <w:numId w:val="9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A64008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DC0519" w:rsidRPr="00A64008">
        <w:rPr>
          <w:rFonts w:asciiTheme="minorHAnsi" w:hAnsiTheme="minorHAnsi" w:cstheme="minorHAnsi"/>
          <w:sz w:val="22"/>
          <w:szCs w:val="22"/>
        </w:rPr>
        <w:t>,</w:t>
      </w:r>
      <w:r w:rsidRPr="00A64008">
        <w:rPr>
          <w:rFonts w:asciiTheme="minorHAnsi" w:hAnsiTheme="minorHAnsi" w:cstheme="minorHAnsi"/>
          <w:sz w:val="22"/>
          <w:szCs w:val="22"/>
        </w:rPr>
        <w:t xml:space="preserve"> 7)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8)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eastAsia="Calibri" w:hAnsiTheme="minorHAnsi" w:cstheme="minorHAnsi"/>
          <w:sz w:val="22"/>
          <w:szCs w:val="22"/>
          <w:lang w:eastAsia="ar-SA"/>
        </w:rPr>
        <w:t>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3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03E7D4B5" w14:textId="786950AA" w:rsidR="00050B6F" w:rsidRPr="00090741" w:rsidRDefault="00050B6F" w:rsidP="00A6400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>(podać mającą zastosowanie podstawę wykluczenia spośród wymienionych w art. 108 ust. 1 pkt 1, 2 i 5 lub art. 109 ust. 1 pkt</w:t>
      </w:r>
      <w:r w:rsidR="00D06229">
        <w:rPr>
          <w:rFonts w:asciiTheme="minorHAnsi" w:hAnsiTheme="minorHAnsi" w:cstheme="minorHAnsi"/>
          <w:sz w:val="22"/>
          <w:szCs w:val="22"/>
        </w:rPr>
        <w:t xml:space="preserve"> 1,</w:t>
      </w:r>
      <w:r w:rsidRPr="00A64008">
        <w:rPr>
          <w:rFonts w:asciiTheme="minorHAnsi" w:hAnsiTheme="minorHAnsi" w:cstheme="minorHAnsi"/>
          <w:sz w:val="22"/>
          <w:szCs w:val="22"/>
        </w:rPr>
        <w:t xml:space="preserve"> 4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, </w:t>
      </w:r>
      <w:r w:rsidRPr="00A64008">
        <w:rPr>
          <w:rFonts w:asciiTheme="minorHAnsi" w:hAnsiTheme="minorHAnsi" w:cstheme="minorHAnsi"/>
          <w:sz w:val="22"/>
          <w:szCs w:val="22"/>
        </w:rPr>
        <w:t xml:space="preserve">7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A64008">
        <w:rPr>
          <w:rFonts w:asciiTheme="minorHAnsi" w:hAnsiTheme="minorHAnsi" w:cstheme="minorHAnsi"/>
          <w:sz w:val="22"/>
          <w:szCs w:val="22"/>
        </w:rPr>
        <w:t>). Jednocześnie oświadczam, że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>w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 xml:space="preserve">podjąłem następujące środki naprawcze i zapobiegawcze: </w:t>
      </w:r>
      <w:r w:rsidR="0051711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Pr="00A640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090741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D7DF8B" w14:textId="77777777" w:rsidR="00050B6F" w:rsidRPr="007421A8" w:rsidRDefault="00050B6F" w:rsidP="00A64008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lastRenderedPageBreak/>
        <w:t>Oświadczam, że nie zachodzą w stosunku do mnie przesłanki wykluczenia z postępowania na podstawie art. 7 ust. 1 ustawy z dnia 13 kwietnia 2022 r</w:t>
      </w:r>
      <w:r w:rsidRPr="007421A8">
        <w:rPr>
          <w:rFonts w:asciiTheme="minorHAnsi" w:hAnsiTheme="minorHAnsi" w:cstheme="minorHAnsi"/>
          <w:sz w:val="22"/>
          <w:szCs w:val="22"/>
        </w:rPr>
        <w:t>.</w:t>
      </w:r>
      <w:r w:rsidRPr="007421A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 (Dz. U. poz. 835)</w:t>
      </w:r>
      <w:r w:rsidRPr="007421A8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421A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7A7D5C0" w14:textId="77777777" w:rsidR="00050B6F" w:rsidRPr="00090741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D452E21" w14:textId="4C0B0E2B" w:rsidR="00050B6F" w:rsidRPr="00E60AAD" w:rsidRDefault="00050B6F" w:rsidP="00E60AAD">
      <w:pPr>
        <w:shd w:val="clear" w:color="auto" w:fill="BFBFBF" w:themeFill="background1" w:themeFillShade="BF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2078EB8" w14:textId="77777777" w:rsidR="00050B6F" w:rsidRPr="00090741" w:rsidRDefault="00050B6F" w:rsidP="00050B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99016333"/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</w:t>
      </w:r>
      <w:r w:rsidRPr="00090741">
        <w:rPr>
          <w:rFonts w:asciiTheme="minorHAnsi" w:hAnsiTheme="minorHAnsi" w:cstheme="minorHAnsi"/>
          <w:sz w:val="22"/>
          <w:szCs w:val="22"/>
        </w:rPr>
        <w:t>]</w:t>
      </w:r>
    </w:p>
    <w:p w14:paraId="310E2586" w14:textId="225B46F5" w:rsidR="00050B6F" w:rsidRPr="00C772B8" w:rsidRDefault="00050B6F" w:rsidP="00050B6F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</w:t>
      </w:r>
      <w:r w:rsid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  <w:r w:rsidRPr="00F873AC">
        <w:rPr>
          <w:rFonts w:asciiTheme="minorHAnsi" w:hAnsiTheme="minorHAnsi" w:cstheme="minorHAnsi"/>
          <w:sz w:val="22"/>
          <w:szCs w:val="22"/>
        </w:rPr>
        <w:t>SWZ</w:t>
      </w:r>
      <w:r w:rsidR="00675903" w:rsidRPr="00F873AC">
        <w:rPr>
          <w:rFonts w:asciiTheme="minorHAnsi" w:hAnsiTheme="minorHAnsi" w:cstheme="minorHAnsi"/>
          <w:sz w:val="22"/>
          <w:szCs w:val="22"/>
        </w:rPr>
        <w:t>.</w:t>
      </w:r>
      <w:r w:rsidRPr="0067590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06C2479F" w14:textId="77777777" w:rsidR="00050B6F" w:rsidRPr="00090741" w:rsidRDefault="00050B6F" w:rsidP="00050B6F">
      <w:pPr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090741">
        <w:rPr>
          <w:rFonts w:asciiTheme="minorHAnsi" w:hAnsiTheme="minorHAnsi" w:cstheme="minorHAnsi"/>
          <w:sz w:val="22"/>
          <w:szCs w:val="22"/>
        </w:rPr>
        <w:t xml:space="preserve">] </w:t>
      </w:r>
    </w:p>
    <w:p w14:paraId="66424C3E" w14:textId="20CEB9B5" w:rsidR="00050B6F" w:rsidRDefault="00050B6F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Zamawiającego w </w:t>
      </w:r>
      <w:r w:rsidR="00F873AC" w:rsidRP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p w14:paraId="412CF572" w14:textId="593333EB" w:rsidR="00675903" w:rsidRDefault="00675903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46ED546" w14:textId="77777777" w:rsidR="00675903" w:rsidRPr="00675903" w:rsidRDefault="00675903" w:rsidP="006759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10F6E9C" w14:textId="081322A7" w:rsidR="00302C5B" w:rsidRPr="00F8308C" w:rsidRDefault="00675903" w:rsidP="00F8308C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576CAFFA" w14:textId="77777777" w:rsidR="00050B6F" w:rsidRPr="00090741" w:rsidRDefault="00050B6F" w:rsidP="00675903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09074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ACACD3E" w14:textId="41B02B26" w:rsidR="00A106F3" w:rsidRDefault="00050B6F" w:rsidP="00A106F3">
      <w:pPr>
        <w:spacing w:before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FB5505">
        <w:rPr>
          <w:rFonts w:asciiTheme="minorHAnsi" w:hAnsiTheme="minorHAnsi" w:cstheme="minorHAnsi"/>
          <w:sz w:val="22"/>
          <w:szCs w:val="22"/>
        </w:rPr>
        <w:t>rozdziale 6</w:t>
      </w:r>
      <w:r w:rsidRPr="00FB5505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i/>
          <w:sz w:val="22"/>
          <w:szCs w:val="22"/>
        </w:rPr>
        <w:t>,</w:t>
      </w:r>
      <w:r w:rsidRPr="00090741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następującego/ych podmiotu/ów udostępniających zasoby: </w:t>
      </w:r>
      <w:bookmarkStart w:id="3" w:name="_Hlk99014455"/>
      <w:r w:rsidRPr="0009074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  <w:bookmarkEnd w:id="3"/>
    </w:p>
    <w:p w14:paraId="654D4568" w14:textId="5852B6FC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8EA2E7" w14:textId="77777777" w:rsidR="00A106F3" w:rsidRPr="00F8308C" w:rsidRDefault="00A106F3" w:rsidP="00A106F3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FA7FAF5" w14:textId="5F8DFDC5" w:rsidR="00050B6F" w:rsidRPr="00090741" w:rsidRDefault="00050B6F" w:rsidP="00C772B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31B5CC66" w14:textId="77777777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266F4317" w14:textId="77777777" w:rsidR="00A106F3" w:rsidRPr="0067590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156DA1A0" w14:textId="77777777" w:rsidR="00A106F3" w:rsidRPr="00F8308C" w:rsidRDefault="00A106F3" w:rsidP="004C783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105404D6" w14:textId="5C88FDAB" w:rsidR="00050B6F" w:rsidRPr="00090741" w:rsidRDefault="00A106F3" w:rsidP="00A106F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>(określić odpowiedni zakres udostępnianych z</w:t>
      </w:r>
      <w:r w:rsidR="007E17EF">
        <w:rPr>
          <w:rFonts w:asciiTheme="minorHAnsi" w:hAnsiTheme="minorHAnsi" w:cstheme="minorHAnsi"/>
          <w:i/>
          <w:sz w:val="22"/>
          <w:szCs w:val="22"/>
        </w:rPr>
        <w:t>asobów dla wskazanego podmiotu)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24A3853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5F6C91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BD4DB29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622622" w14:textId="77777777" w:rsidR="00050B6F" w:rsidRPr="00090741" w:rsidRDefault="00050B6F" w:rsidP="00050B6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05DD77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20E141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076E4459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2C40B39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96793B" w14:textId="77777777" w:rsidR="0050112F" w:rsidRPr="00090741" w:rsidRDefault="0050112F" w:rsidP="00050B6F">
      <w:pPr>
        <w:rPr>
          <w:rFonts w:asciiTheme="minorHAnsi" w:hAnsiTheme="minorHAnsi" w:cstheme="minorHAnsi"/>
          <w:b/>
          <w:sz w:val="22"/>
          <w:szCs w:val="22"/>
        </w:rPr>
      </w:pPr>
    </w:p>
    <w:sectPr w:rsidR="0050112F" w:rsidRPr="00090741" w:rsidSect="00065613">
      <w:headerReference w:type="even" r:id="rId13"/>
      <w:headerReference w:type="default" r:id="rId14"/>
      <w:footerReference w:type="default" r:id="rId15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9B220" w14:textId="77777777" w:rsidR="00B73D25" w:rsidRDefault="00B73D25" w:rsidP="00AC3E6B">
      <w:r>
        <w:separator/>
      </w:r>
    </w:p>
  </w:endnote>
  <w:endnote w:type="continuationSeparator" w:id="0">
    <w:p w14:paraId="5FA3C905" w14:textId="77777777" w:rsidR="00B73D25" w:rsidRDefault="00B73D25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4559B4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4559B4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59B4">
              <w:rPr>
                <w:rFonts w:asciiTheme="minorHAnsi" w:hAnsiTheme="minorHAnsi" w:cstheme="minorHAnsi"/>
              </w:rPr>
              <w:t xml:space="preserve">Strona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PAGE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545210">
              <w:rPr>
                <w:rFonts w:asciiTheme="minorHAnsi" w:hAnsiTheme="minorHAnsi" w:cstheme="minorHAnsi"/>
                <w:noProof/>
              </w:rPr>
              <w:t>1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59B4">
              <w:rPr>
                <w:rFonts w:asciiTheme="minorHAnsi" w:hAnsiTheme="minorHAnsi" w:cstheme="minorHAnsi"/>
              </w:rPr>
              <w:t xml:space="preserve"> z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NUMPAGES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545210">
              <w:rPr>
                <w:rFonts w:asciiTheme="minorHAnsi" w:hAnsiTheme="minorHAnsi" w:cstheme="minorHAnsi"/>
                <w:noProof/>
              </w:rPr>
              <w:t>3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F45F7" w14:textId="77777777" w:rsidR="00B73D25" w:rsidRDefault="00B73D25" w:rsidP="00AC3E6B">
      <w:r>
        <w:separator/>
      </w:r>
    </w:p>
  </w:footnote>
  <w:footnote w:type="continuationSeparator" w:id="0">
    <w:p w14:paraId="683C2CF6" w14:textId="77777777" w:rsidR="00B73D25" w:rsidRDefault="00B73D25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40CF394C" w:rsidR="00F5743C" w:rsidRPr="00544792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544792">
      <w:rPr>
        <w:rFonts w:asciiTheme="minorHAnsi" w:hAnsiTheme="minorHAnsi" w:cstheme="minorHAnsi"/>
        <w:b/>
        <w:sz w:val="22"/>
      </w:rPr>
      <w:t xml:space="preserve">Znak postępowania </w:t>
    </w:r>
    <w:r w:rsidR="002C276E" w:rsidRPr="00544792">
      <w:rPr>
        <w:rFonts w:asciiTheme="minorHAnsi" w:hAnsiTheme="minorHAnsi" w:cstheme="minorHAnsi"/>
        <w:b/>
        <w:sz w:val="22"/>
      </w:rPr>
      <w:t>RR.271.1.</w:t>
    </w:r>
    <w:r w:rsidR="00545210">
      <w:rPr>
        <w:rFonts w:asciiTheme="minorHAnsi" w:hAnsiTheme="minorHAnsi" w:cstheme="minorHAnsi"/>
        <w:b/>
        <w:sz w:val="22"/>
      </w:rPr>
      <w:t>8</w:t>
    </w:r>
    <w:r w:rsidR="002C276E" w:rsidRPr="00544792">
      <w:rPr>
        <w:rFonts w:asciiTheme="minorHAnsi" w:hAnsiTheme="minorHAnsi" w:cstheme="minorHAnsi"/>
        <w:b/>
        <w:sz w:val="22"/>
      </w:rPr>
      <w:t>.202</w:t>
    </w:r>
    <w:r w:rsidR="00544792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F2E9E"/>
    <w:multiLevelType w:val="hybridMultilevel"/>
    <w:tmpl w:val="AC62D40A"/>
    <w:lvl w:ilvl="0" w:tplc="2BA497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7"/>
  </w:num>
  <w:num w:numId="6">
    <w:abstractNumId w:val="8"/>
  </w:num>
  <w:num w:numId="7">
    <w:abstractNumId w:val="11"/>
  </w:num>
  <w:num w:numId="8">
    <w:abstractNumId w:val="13"/>
  </w:num>
  <w:num w:numId="9">
    <w:abstractNumId w:val="5"/>
  </w:num>
  <w:num w:numId="1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58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0741"/>
    <w:rsid w:val="000A06D1"/>
    <w:rsid w:val="000A5717"/>
    <w:rsid w:val="000A7BA0"/>
    <w:rsid w:val="000B106A"/>
    <w:rsid w:val="000B1EA0"/>
    <w:rsid w:val="000B3AF5"/>
    <w:rsid w:val="000B47A4"/>
    <w:rsid w:val="000B614F"/>
    <w:rsid w:val="000B6EC1"/>
    <w:rsid w:val="000C7EAC"/>
    <w:rsid w:val="000D12F4"/>
    <w:rsid w:val="000D2607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3E7A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2C5B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559B4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C7831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11D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792"/>
    <w:rsid w:val="00544EF5"/>
    <w:rsid w:val="00545210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5A11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53C6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75903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1A8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82B9E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17EF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0C7C"/>
    <w:rsid w:val="00A01E45"/>
    <w:rsid w:val="00A01F94"/>
    <w:rsid w:val="00A0334B"/>
    <w:rsid w:val="00A05317"/>
    <w:rsid w:val="00A05969"/>
    <w:rsid w:val="00A106F3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008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3D25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2B8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74C4"/>
    <w:rsid w:val="00CC787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22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5081"/>
    <w:rsid w:val="00DE71D0"/>
    <w:rsid w:val="00DF2FCB"/>
    <w:rsid w:val="00DF3468"/>
    <w:rsid w:val="00DF45EE"/>
    <w:rsid w:val="00DF4E7D"/>
    <w:rsid w:val="00E02E42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32C"/>
    <w:rsid w:val="00E33615"/>
    <w:rsid w:val="00E36CF2"/>
    <w:rsid w:val="00E40758"/>
    <w:rsid w:val="00E40C43"/>
    <w:rsid w:val="00E4300C"/>
    <w:rsid w:val="00E46A41"/>
    <w:rsid w:val="00E5260F"/>
    <w:rsid w:val="00E54D03"/>
    <w:rsid w:val="00E56A82"/>
    <w:rsid w:val="00E56B66"/>
    <w:rsid w:val="00E60AAD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214C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26F4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8C"/>
    <w:rsid w:val="00F84DD7"/>
    <w:rsid w:val="00F85EE3"/>
    <w:rsid w:val="00F873AC"/>
    <w:rsid w:val="00F9114D"/>
    <w:rsid w:val="00F91D38"/>
    <w:rsid w:val="00FA2838"/>
    <w:rsid w:val="00FA4601"/>
    <w:rsid w:val="00FB2A00"/>
    <w:rsid w:val="00FB5040"/>
    <w:rsid w:val="00FB5505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05A71-04CA-4EB2-BBF9-5581CFBD4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92</cp:revision>
  <cp:lastPrinted>2024-02-28T10:27:00Z</cp:lastPrinted>
  <dcterms:created xsi:type="dcterms:W3CDTF">2014-10-09T16:51:00Z</dcterms:created>
  <dcterms:modified xsi:type="dcterms:W3CDTF">2024-06-24T09:26:00Z</dcterms:modified>
</cp:coreProperties>
</file>