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291559" w14:textId="77777777" w:rsidR="008A5D86" w:rsidRPr="008A5D86" w:rsidRDefault="008A5D86" w:rsidP="008A5D86">
      <w:pPr>
        <w:spacing w:before="120"/>
        <w:jc w:val="center"/>
        <w:rPr>
          <w:rFonts w:eastAsia="Arial" w:cs="Arial"/>
          <w:bCs/>
          <w:iCs/>
          <w:sz w:val="28"/>
          <w:szCs w:val="24"/>
          <w:lang w:eastAsia="en-US"/>
        </w:rPr>
      </w:pPr>
      <w:r w:rsidRPr="008A5D86">
        <w:rPr>
          <w:rFonts w:ascii="Arial" w:eastAsia="Arial" w:hAnsi="Arial" w:cs="Arial"/>
          <w:noProof/>
          <w:sz w:val="21"/>
          <w:szCs w:val="21"/>
        </w:rPr>
        <w:drawing>
          <wp:inline distT="0" distB="0" distL="0" distR="0" wp14:anchorId="5724C854" wp14:editId="392625EB">
            <wp:extent cx="1733384" cy="957409"/>
            <wp:effectExtent l="0" t="0" r="635" b="0"/>
            <wp:docPr id="1" name="Obraz 1" descr="EuropeanCityFacility_Logo_-_rect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uropeanCityFacility_Logo_-_rectangl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166" cy="957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5D86">
        <w:rPr>
          <w:rFonts w:ascii="Arial" w:eastAsia="Arial" w:hAnsi="Arial" w:cs="Arial"/>
          <w:sz w:val="21"/>
          <w:szCs w:val="21"/>
          <w:lang w:eastAsia="en-US"/>
        </w:rPr>
        <w:tab/>
      </w:r>
      <w:r w:rsidRPr="008A5D86">
        <w:rPr>
          <w:rFonts w:ascii="Arial" w:eastAsia="Arial" w:hAnsi="Arial" w:cs="Arial"/>
          <w:sz w:val="21"/>
          <w:szCs w:val="21"/>
          <w:lang w:eastAsia="en-US"/>
        </w:rPr>
        <w:tab/>
      </w:r>
      <w:r w:rsidRPr="008A5D86">
        <w:rPr>
          <w:rFonts w:ascii="Arial" w:eastAsia="Arial" w:hAnsi="Arial" w:cs="Arial"/>
          <w:noProof/>
          <w:sz w:val="21"/>
          <w:szCs w:val="21"/>
        </w:rPr>
        <w:drawing>
          <wp:inline distT="0" distB="0" distL="0" distR="0" wp14:anchorId="07897554" wp14:editId="3F66B989">
            <wp:extent cx="1256307" cy="862118"/>
            <wp:effectExtent l="0" t="0" r="1270" b="0"/>
            <wp:docPr id="2" name="Obraz 2" descr="normal-reproduction-high-resolu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ormal-reproduction-high-resolutio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566" cy="862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6A3F28" w14:textId="77777777" w:rsidR="00065613" w:rsidRDefault="00065613" w:rsidP="008A5D86">
      <w:pPr>
        <w:jc w:val="center"/>
        <w:rPr>
          <w:sz w:val="24"/>
        </w:rPr>
      </w:pPr>
      <w:bookmarkStart w:id="0" w:name="_GoBack"/>
      <w:bookmarkEnd w:id="0"/>
    </w:p>
    <w:p w14:paraId="7ED5A6EB" w14:textId="77777777" w:rsidR="008A5D86" w:rsidRDefault="008A5D86" w:rsidP="00672086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6F3751CF" w14:textId="5E9C60D3" w:rsidR="00672086" w:rsidRPr="00782B9E" w:rsidRDefault="00672086" w:rsidP="0067208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82B9E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5B4279" w:rsidRPr="00782B9E">
        <w:rPr>
          <w:rFonts w:asciiTheme="minorHAnsi" w:hAnsiTheme="minorHAnsi" w:cstheme="minorHAnsi"/>
          <w:b/>
          <w:sz w:val="22"/>
          <w:szCs w:val="22"/>
        </w:rPr>
        <w:t>4</w:t>
      </w:r>
      <w:r w:rsidRPr="00782B9E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17EECF61" w14:textId="77777777" w:rsidR="00E67AC2" w:rsidRPr="00090741" w:rsidRDefault="00E67AC2" w:rsidP="0067208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6C1E7D55" w14:textId="175AEA2B" w:rsidR="002C276E" w:rsidRPr="00090741" w:rsidRDefault="002C276E" w:rsidP="005B4279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5F28CC6" w14:textId="5C438A3E" w:rsidR="00050B6F" w:rsidRPr="0009074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</w:t>
      </w:r>
      <w:r w:rsidR="00050B6F" w:rsidRPr="00090741">
        <w:rPr>
          <w:rFonts w:asciiTheme="minorHAnsi" w:hAnsiTheme="minorHAnsi" w:cstheme="minorHAnsi"/>
          <w:b/>
          <w:sz w:val="22"/>
          <w:szCs w:val="22"/>
          <w:u w:val="single"/>
        </w:rPr>
        <w:t>WYKONAWCY /</w:t>
      </w:r>
    </w:p>
    <w:p w14:paraId="750F8D4D" w14:textId="43770166" w:rsidR="00050B6F" w:rsidRPr="0009074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WYKONAWCY WSPÓLNIE UBIEGAJĄCEGO SIĘ</w:t>
      </w:r>
    </w:p>
    <w:p w14:paraId="2AE0141A" w14:textId="57D356C5" w:rsidR="00050B6F" w:rsidRPr="005D5A1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D5A11">
        <w:rPr>
          <w:rFonts w:asciiTheme="minorHAnsi" w:hAnsiTheme="minorHAnsi" w:cstheme="minorHAnsi"/>
          <w:b/>
          <w:sz w:val="22"/>
          <w:szCs w:val="22"/>
          <w:u w:val="single"/>
        </w:rPr>
        <w:t xml:space="preserve">UDZIELENIE </w:t>
      </w:r>
      <w:r w:rsidR="00050B6F" w:rsidRPr="005D5A11">
        <w:rPr>
          <w:rFonts w:asciiTheme="minorHAnsi" w:hAnsiTheme="minorHAnsi" w:cstheme="minorHAnsi"/>
          <w:b/>
          <w:sz w:val="22"/>
          <w:szCs w:val="22"/>
          <w:u w:val="single"/>
        </w:rPr>
        <w:t>ZAMÓWIENIA</w:t>
      </w:r>
    </w:p>
    <w:p w14:paraId="098D8CC4" w14:textId="77777777" w:rsidR="006153C6" w:rsidRPr="006153C6" w:rsidRDefault="006153C6" w:rsidP="005D5A11">
      <w:pPr>
        <w:pStyle w:val="Akapitzlis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EAB76AD" w14:textId="5FC9AB50" w:rsidR="00050B6F" w:rsidRPr="00F226F4" w:rsidRDefault="00050B6F" w:rsidP="006153C6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F226F4">
        <w:rPr>
          <w:rFonts w:asciiTheme="minorHAnsi" w:hAnsiTheme="minorHAnsi" w:cstheme="minorHAnsi"/>
          <w:b/>
          <w:sz w:val="22"/>
          <w:szCs w:val="22"/>
        </w:rPr>
        <w:t xml:space="preserve">uwzględniające przesłanki wykluczenia z art. 7 ust. 1 ustawy </w:t>
      </w:r>
      <w:r w:rsidRPr="00F226F4">
        <w:rPr>
          <w:rFonts w:asciiTheme="minorHAnsi" w:hAnsiTheme="minorHAnsi" w:cstheme="minorHAnsi"/>
          <w:b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6153C6" w:rsidRPr="00F226F4">
        <w:rPr>
          <w:rFonts w:asciiTheme="minorHAnsi" w:hAnsiTheme="minorHAnsi" w:cstheme="minorHAnsi"/>
          <w:b/>
          <w:caps/>
          <w:sz w:val="22"/>
          <w:szCs w:val="22"/>
        </w:rPr>
        <w:t xml:space="preserve"> </w:t>
      </w:r>
      <w:r w:rsidRPr="00F226F4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</w:t>
      </w:r>
      <w:r w:rsidRPr="00F226F4">
        <w:rPr>
          <w:rFonts w:asciiTheme="minorHAnsi" w:hAnsiTheme="minorHAnsi" w:cstheme="minorHAnsi"/>
          <w:b/>
          <w:bCs/>
          <w:sz w:val="22"/>
          <w:szCs w:val="22"/>
        </w:rPr>
        <w:t>Prawa zamówień publicznych</w:t>
      </w:r>
    </w:p>
    <w:p w14:paraId="4127A59D" w14:textId="77777777" w:rsidR="00050B6F" w:rsidRDefault="00050B6F" w:rsidP="00050B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D4C7A5E" w14:textId="77777777" w:rsidR="005D5A11" w:rsidRPr="00090741" w:rsidRDefault="005D5A11" w:rsidP="00050B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518D669" w14:textId="591F6813" w:rsidR="00050B6F" w:rsidRPr="00090741" w:rsidRDefault="00050B6F" w:rsidP="00050B6F">
      <w:pPr>
        <w:ind w:firstLine="709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90741">
        <w:rPr>
          <w:rFonts w:asciiTheme="minorHAnsi" w:hAnsiTheme="minorHAnsi" w:cstheme="minorHAnsi"/>
          <w:bCs/>
          <w:sz w:val="22"/>
          <w:szCs w:val="22"/>
        </w:rPr>
        <w:t>Dotyczy postępowania o udzielenie zamówienia publicznego Nr RR.271.1.</w:t>
      </w:r>
      <w:r w:rsidR="00F83831">
        <w:rPr>
          <w:rFonts w:asciiTheme="minorHAnsi" w:hAnsiTheme="minorHAnsi" w:cstheme="minorHAnsi"/>
          <w:bCs/>
          <w:sz w:val="22"/>
          <w:szCs w:val="22"/>
        </w:rPr>
        <w:t>10</w:t>
      </w:r>
      <w:r w:rsidRPr="00090741">
        <w:rPr>
          <w:rFonts w:asciiTheme="minorHAnsi" w:hAnsiTheme="minorHAnsi" w:cstheme="minorHAnsi"/>
          <w:bCs/>
          <w:sz w:val="22"/>
          <w:szCs w:val="22"/>
        </w:rPr>
        <w:t>.202</w:t>
      </w:r>
      <w:r w:rsidR="006153C6">
        <w:rPr>
          <w:rFonts w:asciiTheme="minorHAnsi" w:hAnsiTheme="minorHAnsi" w:cstheme="minorHAnsi"/>
          <w:bCs/>
          <w:sz w:val="22"/>
          <w:szCs w:val="22"/>
        </w:rPr>
        <w:t>4</w:t>
      </w:r>
      <w:r w:rsidRPr="00090741">
        <w:rPr>
          <w:rFonts w:asciiTheme="minorHAnsi" w:hAnsiTheme="minorHAnsi" w:cstheme="minorHAnsi"/>
          <w:bCs/>
          <w:sz w:val="22"/>
          <w:szCs w:val="22"/>
        </w:rPr>
        <w:t xml:space="preserve"> prowadzonego w </w:t>
      </w:r>
      <w:r w:rsidR="00F83831">
        <w:rPr>
          <w:rFonts w:asciiTheme="minorHAnsi" w:hAnsiTheme="minorHAnsi" w:cstheme="minorHAnsi"/>
          <w:bCs/>
          <w:sz w:val="22"/>
          <w:szCs w:val="22"/>
        </w:rPr>
        <w:t>trybie podstawowym bez</w:t>
      </w:r>
      <w:r w:rsidRPr="00090741">
        <w:rPr>
          <w:rFonts w:asciiTheme="minorHAnsi" w:hAnsiTheme="minorHAnsi" w:cstheme="minorHAnsi"/>
          <w:bCs/>
          <w:sz w:val="22"/>
          <w:szCs w:val="22"/>
        </w:rPr>
        <w:t xml:space="preserve"> negocjacji zgodnie z przepisami 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ustawy z dnia 11 września 2019 r. – </w:t>
      </w:r>
      <w:r w:rsidRPr="006153C6">
        <w:rPr>
          <w:rFonts w:asciiTheme="minorHAnsi" w:hAnsiTheme="minorHAnsi" w:cstheme="minorHAnsi"/>
          <w:iCs/>
          <w:sz w:val="22"/>
          <w:szCs w:val="22"/>
          <w:lang w:eastAsia="en-US"/>
        </w:rPr>
        <w:t>Prawo zamówień publicznych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 (tekst jedn. Dz.U. z </w:t>
      </w:r>
      <w:r w:rsidR="008314A5" w:rsidRPr="00090741">
        <w:rPr>
          <w:rFonts w:asciiTheme="minorHAnsi" w:hAnsiTheme="minorHAnsi" w:cstheme="minorHAnsi"/>
          <w:sz w:val="22"/>
          <w:szCs w:val="22"/>
        </w:rPr>
        <w:t>2023 r. poz. 1605</w:t>
      </w:r>
      <w:r w:rsidR="006153C6">
        <w:rPr>
          <w:rFonts w:asciiTheme="minorHAnsi" w:hAnsiTheme="minorHAnsi" w:cstheme="minorHAnsi"/>
          <w:sz w:val="22"/>
          <w:szCs w:val="22"/>
        </w:rPr>
        <w:t xml:space="preserve"> z późn. zm.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), którego przedmiotem są </w:t>
      </w:r>
      <w:r w:rsidR="00F83831">
        <w:rPr>
          <w:rFonts w:asciiTheme="minorHAnsi" w:hAnsiTheme="minorHAnsi" w:cstheme="minorHAnsi"/>
          <w:sz w:val="22"/>
          <w:szCs w:val="22"/>
        </w:rPr>
        <w:t>usługi</w:t>
      </w:r>
      <w:r w:rsidRPr="00090741">
        <w:rPr>
          <w:rFonts w:asciiTheme="minorHAnsi" w:hAnsiTheme="minorHAnsi" w:cstheme="minorHAnsi"/>
          <w:sz w:val="22"/>
          <w:szCs w:val="22"/>
        </w:rPr>
        <w:t xml:space="preserve"> pn. </w:t>
      </w:r>
      <w:r w:rsidR="00F83831" w:rsidRPr="00F83831">
        <w:rPr>
          <w:rFonts w:ascii="Calibri" w:eastAsia="Calibri" w:hAnsi="Calibri" w:cs="Calibri"/>
          <w:b/>
          <w:iCs/>
          <w:sz w:val="22"/>
          <w:szCs w:val="22"/>
          <w:lang w:eastAsia="en-US"/>
        </w:rPr>
        <w:t xml:space="preserve">Opracowanie kompleksowej dokumentacji projektowej budynku Zespołu Szkół w Szczekocinach dla Europejskiego Instrumentu Miejskiego (ang. </w:t>
      </w:r>
      <w:proofErr w:type="spellStart"/>
      <w:r w:rsidR="00F83831" w:rsidRPr="00F83831">
        <w:rPr>
          <w:rFonts w:ascii="Calibri" w:eastAsia="Calibri" w:hAnsi="Calibri" w:cs="Calibri"/>
          <w:b/>
          <w:iCs/>
          <w:sz w:val="22"/>
          <w:szCs w:val="22"/>
          <w:lang w:eastAsia="en-US"/>
        </w:rPr>
        <w:t>European</w:t>
      </w:r>
      <w:proofErr w:type="spellEnd"/>
      <w:r w:rsidR="00F83831" w:rsidRPr="00F83831">
        <w:rPr>
          <w:rFonts w:ascii="Calibri" w:eastAsia="Calibri" w:hAnsi="Calibri" w:cs="Calibri"/>
          <w:b/>
          <w:iCs/>
          <w:sz w:val="22"/>
          <w:szCs w:val="22"/>
          <w:lang w:eastAsia="en-US"/>
        </w:rPr>
        <w:t xml:space="preserve"> City </w:t>
      </w:r>
      <w:proofErr w:type="spellStart"/>
      <w:r w:rsidR="00F83831" w:rsidRPr="00F83831">
        <w:rPr>
          <w:rFonts w:ascii="Calibri" w:eastAsia="Calibri" w:hAnsi="Calibri" w:cs="Calibri"/>
          <w:b/>
          <w:iCs/>
          <w:sz w:val="22"/>
          <w:szCs w:val="22"/>
          <w:lang w:eastAsia="en-US"/>
        </w:rPr>
        <w:t>Facility</w:t>
      </w:r>
      <w:proofErr w:type="spellEnd"/>
      <w:r w:rsidR="00F83831" w:rsidRPr="00F83831">
        <w:rPr>
          <w:rFonts w:ascii="Calibri" w:eastAsia="Calibri" w:hAnsi="Calibri" w:cs="Calibri"/>
          <w:b/>
          <w:iCs/>
          <w:sz w:val="22"/>
          <w:szCs w:val="22"/>
          <w:lang w:eastAsia="en-US"/>
        </w:rPr>
        <w:t xml:space="preserve"> – LIFE EUCF)</w:t>
      </w:r>
    </w:p>
    <w:p w14:paraId="4F7686A5" w14:textId="77777777" w:rsidR="00050B6F" w:rsidRPr="00090741" w:rsidRDefault="00050B6F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11844EE" w14:textId="77777777" w:rsidR="00050B6F" w:rsidRPr="00090741" w:rsidRDefault="00050B6F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B1921E5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 xml:space="preserve">Ja/My, niżej podpisany/i </w:t>
      </w:r>
    </w:p>
    <w:p w14:paraId="3E363A50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4167ED19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FFB059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rzecz: </w:t>
      </w:r>
    </w:p>
    <w:p w14:paraId="4E1D1F1F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E3FCB77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006D80F5" w14:textId="77777777" w:rsidR="00050B6F" w:rsidRPr="00CC7870" w:rsidRDefault="00050B6F" w:rsidP="00050B6F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CC7870">
        <w:rPr>
          <w:rFonts w:asciiTheme="minorHAnsi" w:hAnsiTheme="minorHAnsi" w:cstheme="minorHAnsi"/>
          <w:i/>
          <w:iCs/>
          <w:color w:val="000000"/>
          <w:szCs w:val="22"/>
        </w:rPr>
        <w:t>(pełna nazwa Wykonawcy/Wykonawców wspólnie ubiegających się)</w:t>
      </w:r>
    </w:p>
    <w:p w14:paraId="03F8D9A0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CC17F74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2643708C" w14:textId="77777777" w:rsidR="00050B6F" w:rsidRPr="00CC7870" w:rsidRDefault="00050B6F" w:rsidP="00050B6F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CC7870">
        <w:rPr>
          <w:rFonts w:asciiTheme="minorHAnsi" w:hAnsiTheme="minorHAnsi" w:cstheme="minorHAnsi"/>
          <w:i/>
          <w:iCs/>
          <w:color w:val="000000"/>
          <w:szCs w:val="22"/>
        </w:rPr>
        <w:t>(adres siedziby Wykonawcy/Wykonawców wspólnie ubiegających się)</w:t>
      </w:r>
    </w:p>
    <w:p w14:paraId="7B921E40" w14:textId="77777777" w:rsidR="00487F95" w:rsidRDefault="00487F95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97EA97" w14:textId="77777777" w:rsidR="00302C5B" w:rsidRPr="00090741" w:rsidRDefault="00302C5B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85EEA3F" w14:textId="3DF519BD" w:rsidR="00050B6F" w:rsidRPr="00A64008" w:rsidRDefault="00050B6F" w:rsidP="00A64008">
      <w:pPr>
        <w:shd w:val="clear" w:color="auto" w:fill="BFBFBF" w:themeFill="background1" w:themeFillShade="BF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OŚWIADCZENIA DOTYCZĄCE PODSTAW WYKLUCZENIA:</w:t>
      </w:r>
    </w:p>
    <w:p w14:paraId="0DA7432D" w14:textId="439F1FBC" w:rsidR="00050B6F" w:rsidRPr="00A64008" w:rsidRDefault="00050B6F" w:rsidP="00A64008">
      <w:pPr>
        <w:pStyle w:val="Akapitzlist"/>
        <w:numPr>
          <w:ilvl w:val="0"/>
          <w:numId w:val="9"/>
        </w:numPr>
        <w:spacing w:before="240" w:after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090741">
        <w:rPr>
          <w:rFonts w:asciiTheme="minorHAnsi" w:hAnsiTheme="minorHAnsi" w:cstheme="minorHAnsi"/>
          <w:sz w:val="22"/>
          <w:szCs w:val="22"/>
        </w:rPr>
        <w:br/>
        <w:t xml:space="preserve">art. 108 ust. 1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090741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(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rozdział</w:t>
      </w:r>
      <w:r w:rsidR="00E02E42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7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ust. 1 </w:t>
      </w:r>
      <w:r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SWZ)</w:t>
      </w:r>
      <w:r w:rsidRPr="000D2607">
        <w:rPr>
          <w:rFonts w:asciiTheme="minorHAnsi" w:hAnsiTheme="minorHAnsi" w:cstheme="minorHAnsi"/>
          <w:sz w:val="22"/>
          <w:szCs w:val="22"/>
        </w:rPr>
        <w:t>.</w:t>
      </w:r>
    </w:p>
    <w:p w14:paraId="3F6AEBE0" w14:textId="4395A54E" w:rsidR="00050B6F" w:rsidRPr="00A64008" w:rsidRDefault="00050B6F" w:rsidP="00A64008">
      <w:pPr>
        <w:pStyle w:val="Akapitzlist"/>
        <w:numPr>
          <w:ilvl w:val="0"/>
          <w:numId w:val="9"/>
        </w:numPr>
        <w:spacing w:before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64008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A64008">
        <w:rPr>
          <w:rFonts w:asciiTheme="minorHAnsi" w:hAnsiTheme="minorHAnsi" w:cstheme="minorHAnsi"/>
          <w:sz w:val="22"/>
          <w:szCs w:val="22"/>
        </w:rPr>
        <w:br/>
        <w:t>art. 109 ust. 1 pkt 1), 4)</w:t>
      </w:r>
      <w:r w:rsidR="00DC0519" w:rsidRPr="00A64008">
        <w:rPr>
          <w:rFonts w:asciiTheme="minorHAnsi" w:hAnsiTheme="minorHAnsi" w:cstheme="minorHAnsi"/>
          <w:sz w:val="22"/>
          <w:szCs w:val="22"/>
        </w:rPr>
        <w:t>,</w:t>
      </w:r>
      <w:r w:rsidRPr="00A64008">
        <w:rPr>
          <w:rFonts w:asciiTheme="minorHAnsi" w:hAnsiTheme="minorHAnsi" w:cstheme="minorHAnsi"/>
          <w:sz w:val="22"/>
          <w:szCs w:val="22"/>
        </w:rPr>
        <w:t xml:space="preserve"> 7) 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i 8)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eastAsia="Calibri" w:hAnsiTheme="minorHAnsi" w:cstheme="minorHAnsi"/>
          <w:sz w:val="22"/>
          <w:szCs w:val="22"/>
          <w:lang w:eastAsia="ar-SA"/>
        </w:rPr>
        <w:t>(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rozdział</w:t>
      </w:r>
      <w:r w:rsidR="00E02E42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7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ust. 3</w:t>
      </w:r>
      <w:r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SWZ)</w:t>
      </w:r>
      <w:r w:rsidRPr="000D2607">
        <w:rPr>
          <w:rFonts w:asciiTheme="minorHAnsi" w:hAnsiTheme="minorHAnsi" w:cstheme="minorHAnsi"/>
          <w:sz w:val="22"/>
          <w:szCs w:val="22"/>
        </w:rPr>
        <w:t>.</w:t>
      </w:r>
    </w:p>
    <w:p w14:paraId="03E7D4B5" w14:textId="786950AA" w:rsidR="00050B6F" w:rsidRPr="00090741" w:rsidRDefault="00050B6F" w:rsidP="00A64008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64008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hAnsiTheme="minorHAnsi" w:cstheme="minorHAnsi"/>
          <w:sz w:val="22"/>
          <w:szCs w:val="22"/>
        </w:rPr>
        <w:t>(podać mającą zastosowanie podstawę wykluczenia spośród wymienionych w art. 108 ust. 1 pkt 1, 2 i 5 lub art. 109 ust. 1 pkt</w:t>
      </w:r>
      <w:r w:rsidR="00D06229">
        <w:rPr>
          <w:rFonts w:asciiTheme="minorHAnsi" w:hAnsiTheme="minorHAnsi" w:cstheme="minorHAnsi"/>
          <w:sz w:val="22"/>
          <w:szCs w:val="22"/>
        </w:rPr>
        <w:t xml:space="preserve"> 1,</w:t>
      </w:r>
      <w:r w:rsidRPr="00A64008">
        <w:rPr>
          <w:rFonts w:asciiTheme="minorHAnsi" w:hAnsiTheme="minorHAnsi" w:cstheme="minorHAnsi"/>
          <w:sz w:val="22"/>
          <w:szCs w:val="22"/>
        </w:rPr>
        <w:t xml:space="preserve"> 4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, </w:t>
      </w:r>
      <w:r w:rsidRPr="00A64008">
        <w:rPr>
          <w:rFonts w:asciiTheme="minorHAnsi" w:hAnsiTheme="minorHAnsi" w:cstheme="minorHAnsi"/>
          <w:sz w:val="22"/>
          <w:szCs w:val="22"/>
        </w:rPr>
        <w:t xml:space="preserve">7 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i 8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A64008">
        <w:rPr>
          <w:rFonts w:asciiTheme="minorHAnsi" w:hAnsiTheme="minorHAnsi" w:cstheme="minorHAnsi"/>
          <w:sz w:val="22"/>
          <w:szCs w:val="22"/>
        </w:rPr>
        <w:t>). Jednocześnie oświadczam, że</w:t>
      </w:r>
      <w:r w:rsidR="00DC0519" w:rsidRPr="00A64008">
        <w:rPr>
          <w:rFonts w:asciiTheme="minorHAnsi" w:hAnsiTheme="minorHAnsi" w:cstheme="minorHAnsi"/>
          <w:sz w:val="22"/>
          <w:szCs w:val="22"/>
        </w:rPr>
        <w:t> </w:t>
      </w:r>
      <w:r w:rsidRPr="00A64008">
        <w:rPr>
          <w:rFonts w:asciiTheme="minorHAnsi" w:hAnsiTheme="minorHAnsi" w:cstheme="minorHAnsi"/>
          <w:sz w:val="22"/>
          <w:szCs w:val="22"/>
        </w:rPr>
        <w:t>w</w:t>
      </w:r>
      <w:r w:rsidR="00DC0519" w:rsidRPr="00A64008">
        <w:rPr>
          <w:rFonts w:asciiTheme="minorHAnsi" w:hAnsiTheme="minorHAnsi" w:cstheme="minorHAnsi"/>
          <w:sz w:val="22"/>
          <w:szCs w:val="22"/>
        </w:rPr>
        <w:t> </w:t>
      </w:r>
      <w:r w:rsidRPr="00A64008">
        <w:rPr>
          <w:rFonts w:asciiTheme="minorHAnsi" w:hAnsiTheme="minorHAnsi" w:cstheme="minorHAnsi"/>
          <w:sz w:val="22"/>
          <w:szCs w:val="22"/>
        </w:rPr>
        <w:t xml:space="preserve">związku z ww. okolicznością, na podstawie art. 110 ust. 2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hAnsiTheme="minorHAnsi" w:cstheme="minorHAnsi"/>
          <w:sz w:val="22"/>
          <w:szCs w:val="22"/>
        </w:rPr>
        <w:t xml:space="preserve">podjąłem następujące środki naprawcze i </w:t>
      </w:r>
      <w:r w:rsidRPr="00A64008">
        <w:rPr>
          <w:rFonts w:asciiTheme="minorHAnsi" w:hAnsiTheme="minorHAnsi" w:cstheme="minorHAnsi"/>
          <w:sz w:val="22"/>
          <w:szCs w:val="22"/>
        </w:rPr>
        <w:lastRenderedPageBreak/>
        <w:t xml:space="preserve">zapobiegawcze: </w:t>
      </w:r>
      <w:r w:rsidR="0051711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Pr="00A6400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  <w:r w:rsidRPr="00090741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6FD7DF8B" w14:textId="77777777" w:rsidR="00050B6F" w:rsidRPr="007421A8" w:rsidRDefault="00050B6F" w:rsidP="00A64008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7 ust. 1 ustawy z dnia 13 kwietnia 2022 r</w:t>
      </w:r>
      <w:r w:rsidRPr="007421A8">
        <w:rPr>
          <w:rFonts w:asciiTheme="minorHAnsi" w:hAnsiTheme="minorHAnsi" w:cstheme="minorHAnsi"/>
          <w:sz w:val="22"/>
          <w:szCs w:val="22"/>
        </w:rPr>
        <w:t>.</w:t>
      </w:r>
      <w:r w:rsidRPr="007421A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7421A8">
        <w:rPr>
          <w:rFonts w:asciiTheme="minorHAnsi" w:hAnsiTheme="minorHAnsi" w:cstheme="minorHAnsi"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 (Dz. U. poz. 835)</w:t>
      </w:r>
      <w:r w:rsidRPr="007421A8"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  <w:r w:rsidRPr="007421A8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  <w:r w:rsidRPr="007421A8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47A7D5C0" w14:textId="77777777" w:rsidR="00050B6F" w:rsidRPr="00090741" w:rsidRDefault="00050B6F" w:rsidP="00050B6F">
      <w:pPr>
        <w:pStyle w:val="NormalnyWeb"/>
        <w:spacing w:before="0" w:beforeAutospacing="0" w:after="0" w:afterAutospacing="0" w:line="36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3D452E21" w14:textId="4C0B0E2B" w:rsidR="00050B6F" w:rsidRPr="00E60AAD" w:rsidRDefault="00050B6F" w:rsidP="00E60AAD">
      <w:pPr>
        <w:shd w:val="clear" w:color="auto" w:fill="BFBFBF" w:themeFill="background1" w:themeFillShade="BF"/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OŚWIADCZENIE DOTYCZĄCE WARUNKÓW UDZIAŁU W POSTĘPOWANIU:</w:t>
      </w:r>
    </w:p>
    <w:p w14:paraId="22078EB8" w14:textId="77777777" w:rsidR="00050B6F" w:rsidRPr="00090741" w:rsidRDefault="00050B6F" w:rsidP="00050B6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99016333"/>
      <w:r w:rsidRPr="00090741">
        <w:rPr>
          <w:rFonts w:asciiTheme="minorHAnsi" w:hAnsiTheme="minorHAnsi" w:cstheme="minorHAnsi"/>
          <w:sz w:val="22"/>
          <w:szCs w:val="22"/>
        </w:rPr>
        <w:t xml:space="preserve">[UWAGA: </w:t>
      </w:r>
      <w:r w:rsidRPr="00090741">
        <w:rPr>
          <w:rFonts w:asciiTheme="minorHAnsi" w:hAnsiTheme="minorHAnsi" w:cstheme="minorHAnsi"/>
          <w:i/>
          <w:sz w:val="22"/>
          <w:szCs w:val="22"/>
        </w:rPr>
        <w:t>stosuje tylko wykonawca/ wykonawca wspólnie ubiegający się o zamówienie</w:t>
      </w:r>
      <w:r w:rsidRPr="00090741">
        <w:rPr>
          <w:rFonts w:asciiTheme="minorHAnsi" w:hAnsiTheme="minorHAnsi" w:cstheme="minorHAnsi"/>
          <w:sz w:val="22"/>
          <w:szCs w:val="22"/>
        </w:rPr>
        <w:t>]</w:t>
      </w:r>
    </w:p>
    <w:p w14:paraId="310E2586" w14:textId="225B46F5" w:rsidR="00050B6F" w:rsidRPr="00C772B8" w:rsidRDefault="00050B6F" w:rsidP="00050B6F">
      <w:pPr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</w:t>
      </w:r>
      <w:r w:rsidR="00F873AC">
        <w:rPr>
          <w:rFonts w:asciiTheme="minorHAnsi" w:hAnsiTheme="minorHAnsi" w:cstheme="minorHAnsi"/>
          <w:sz w:val="22"/>
          <w:szCs w:val="22"/>
        </w:rPr>
        <w:t>rozdziale 6</w:t>
      </w:r>
      <w:r w:rsidRPr="00F873AC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  <w:r w:rsidRPr="00F873AC">
        <w:rPr>
          <w:rFonts w:asciiTheme="minorHAnsi" w:hAnsiTheme="minorHAnsi" w:cstheme="minorHAnsi"/>
          <w:sz w:val="22"/>
          <w:szCs w:val="22"/>
        </w:rPr>
        <w:t>SWZ</w:t>
      </w:r>
      <w:r w:rsidR="00675903" w:rsidRPr="00F873AC">
        <w:rPr>
          <w:rFonts w:asciiTheme="minorHAnsi" w:hAnsiTheme="minorHAnsi" w:cstheme="minorHAnsi"/>
          <w:sz w:val="22"/>
          <w:szCs w:val="22"/>
        </w:rPr>
        <w:t>.</w:t>
      </w:r>
      <w:r w:rsidRPr="00675903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06C2479F" w14:textId="77777777" w:rsidR="00050B6F" w:rsidRPr="00090741" w:rsidRDefault="00050B6F" w:rsidP="00050B6F">
      <w:pPr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[UWAGA: </w:t>
      </w:r>
      <w:r w:rsidRPr="00090741">
        <w:rPr>
          <w:rFonts w:asciiTheme="minorHAnsi" w:hAnsiTheme="minorHAnsi" w:cstheme="minorHAnsi"/>
          <w:i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 pewnym zakresie wykazuje spełnianie warunków</w:t>
      </w:r>
      <w:r w:rsidRPr="00090741">
        <w:rPr>
          <w:rFonts w:asciiTheme="minorHAnsi" w:hAnsiTheme="minorHAnsi" w:cstheme="minorHAnsi"/>
          <w:sz w:val="22"/>
          <w:szCs w:val="22"/>
        </w:rPr>
        <w:t xml:space="preserve">] </w:t>
      </w:r>
    </w:p>
    <w:p w14:paraId="66424C3E" w14:textId="21B710D2" w:rsidR="00050B6F" w:rsidRDefault="00050B6F" w:rsidP="00050B6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</w:t>
      </w:r>
      <w:r w:rsidR="00F83831">
        <w:rPr>
          <w:rFonts w:asciiTheme="minorHAnsi" w:hAnsiTheme="minorHAnsi" w:cstheme="minorHAnsi"/>
          <w:sz w:val="22"/>
          <w:szCs w:val="22"/>
        </w:rPr>
        <w:t>mawiającego</w:t>
      </w:r>
      <w:r w:rsidRPr="00090741">
        <w:rPr>
          <w:rFonts w:asciiTheme="minorHAnsi" w:hAnsiTheme="minorHAnsi" w:cstheme="minorHAnsi"/>
          <w:sz w:val="22"/>
          <w:szCs w:val="22"/>
        </w:rPr>
        <w:t xml:space="preserve"> w </w:t>
      </w:r>
      <w:r w:rsidR="00F873AC" w:rsidRPr="00F873AC">
        <w:rPr>
          <w:rFonts w:asciiTheme="minorHAnsi" w:hAnsiTheme="minorHAnsi" w:cstheme="minorHAnsi"/>
          <w:sz w:val="22"/>
          <w:szCs w:val="22"/>
        </w:rPr>
        <w:t>rozdziale 6</w:t>
      </w:r>
      <w:r w:rsidRPr="00F873AC">
        <w:rPr>
          <w:rFonts w:asciiTheme="minorHAnsi" w:hAnsiTheme="minorHAnsi" w:cstheme="minorHAnsi"/>
          <w:sz w:val="22"/>
          <w:szCs w:val="22"/>
        </w:rPr>
        <w:t xml:space="preserve"> SWZ</w:t>
      </w:r>
      <w:r w:rsidRPr="00090741">
        <w:rPr>
          <w:rFonts w:asciiTheme="minorHAnsi" w:hAnsiTheme="minorHAnsi" w:cstheme="minorHAnsi"/>
          <w:sz w:val="22"/>
          <w:szCs w:val="22"/>
        </w:rPr>
        <w:t xml:space="preserve"> w następującym zakresie: </w:t>
      </w:r>
    </w:p>
    <w:p w14:paraId="412CF572" w14:textId="593333EB" w:rsidR="00675903" w:rsidRDefault="00675903" w:rsidP="00050B6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746ED546" w14:textId="77777777" w:rsidR="00675903" w:rsidRPr="00675903" w:rsidRDefault="00675903" w:rsidP="0067590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410F6E9C" w14:textId="081322A7" w:rsidR="00302C5B" w:rsidRPr="00F8308C" w:rsidRDefault="00675903" w:rsidP="00F8308C">
      <w:pPr>
        <w:spacing w:before="120"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576CAFFA" w14:textId="77777777" w:rsidR="00050B6F" w:rsidRPr="00090741" w:rsidRDefault="00050B6F" w:rsidP="00675903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INFORMACJA W ZWIĄZKU Z POLEGANIEM NA ZDOLNOŚCIACH LUB SYTUACJI PODMIOTÓW UDOSTEPNIAJĄCYCH ZASOBY</w:t>
      </w:r>
      <w:r w:rsidRPr="00090741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7ACACD3E" w14:textId="41B02B26" w:rsidR="00A106F3" w:rsidRDefault="00050B6F" w:rsidP="00A106F3">
      <w:pPr>
        <w:spacing w:before="120"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określonych przez Zamawiającego w </w:t>
      </w:r>
      <w:r w:rsidR="00FB5505">
        <w:rPr>
          <w:rFonts w:asciiTheme="minorHAnsi" w:hAnsiTheme="minorHAnsi" w:cstheme="minorHAnsi"/>
          <w:sz w:val="22"/>
          <w:szCs w:val="22"/>
        </w:rPr>
        <w:t>rozdziale 6</w:t>
      </w:r>
      <w:r w:rsidRPr="00FB5505">
        <w:rPr>
          <w:rFonts w:asciiTheme="minorHAnsi" w:hAnsiTheme="minorHAnsi" w:cstheme="minorHAnsi"/>
          <w:sz w:val="22"/>
          <w:szCs w:val="22"/>
        </w:rPr>
        <w:t xml:space="preserve"> SWZ</w:t>
      </w:r>
      <w:r w:rsidRPr="00090741">
        <w:rPr>
          <w:rFonts w:asciiTheme="minorHAnsi" w:hAnsiTheme="minorHAnsi" w:cstheme="minorHAnsi"/>
          <w:i/>
          <w:sz w:val="22"/>
          <w:szCs w:val="22"/>
        </w:rPr>
        <w:t>,</w:t>
      </w:r>
      <w:r w:rsidRPr="00090741">
        <w:rPr>
          <w:rFonts w:asciiTheme="minorHAnsi" w:hAnsiTheme="minorHAnsi" w:cstheme="minorHAnsi"/>
          <w:sz w:val="22"/>
          <w:szCs w:val="22"/>
        </w:rPr>
        <w:t xml:space="preserve"> polegam na zdolnościach lub sytuacji następującego/ych podmiotu/ów udostępniających zasoby: </w:t>
      </w:r>
      <w:bookmarkStart w:id="2" w:name="_Hlk99014455"/>
      <w:r w:rsidRPr="00090741">
        <w:rPr>
          <w:rFonts w:asciiTheme="minorHAnsi" w:hAnsiTheme="minorHAnsi" w:cstheme="minorHAnsi"/>
          <w:i/>
          <w:sz w:val="22"/>
          <w:szCs w:val="22"/>
        </w:rPr>
        <w:t>(wskazać nazwę/y podmiotu/ów)</w:t>
      </w:r>
      <w:bookmarkEnd w:id="2"/>
    </w:p>
    <w:p w14:paraId="654D4568" w14:textId="5852B6FC" w:rsidR="00A106F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408EA2E7" w14:textId="77777777" w:rsidR="00A106F3" w:rsidRPr="00F8308C" w:rsidRDefault="00A106F3" w:rsidP="00A106F3">
      <w:pPr>
        <w:spacing w:before="120"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7FA7FAF5" w14:textId="5F8DFDC5" w:rsidR="00050B6F" w:rsidRPr="00090741" w:rsidRDefault="00050B6F" w:rsidP="00C772B8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lastRenderedPageBreak/>
        <w:t xml:space="preserve">w następującym zakresie: </w:t>
      </w:r>
    </w:p>
    <w:p w14:paraId="31B5CC66" w14:textId="77777777" w:rsidR="00A106F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266F4317" w14:textId="77777777" w:rsidR="00A106F3" w:rsidRPr="0067590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156DA1A0" w14:textId="77777777" w:rsidR="00A106F3" w:rsidRPr="00F8308C" w:rsidRDefault="00A106F3" w:rsidP="004C783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105404D6" w14:textId="5C88FDAB" w:rsidR="00050B6F" w:rsidRPr="00090741" w:rsidRDefault="00A106F3" w:rsidP="00A106F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50B6F" w:rsidRPr="00090741">
        <w:rPr>
          <w:rFonts w:asciiTheme="minorHAnsi" w:hAnsiTheme="minorHAnsi" w:cstheme="minorHAnsi"/>
          <w:i/>
          <w:sz w:val="22"/>
          <w:szCs w:val="22"/>
        </w:rPr>
        <w:t>(określić odpowiedni zakres udostępnianych z</w:t>
      </w:r>
      <w:r w:rsidR="007E17EF">
        <w:rPr>
          <w:rFonts w:asciiTheme="minorHAnsi" w:hAnsiTheme="minorHAnsi" w:cstheme="minorHAnsi"/>
          <w:i/>
          <w:sz w:val="22"/>
          <w:szCs w:val="22"/>
        </w:rPr>
        <w:t>asobów dla wskazanego podmiotu)</w:t>
      </w:r>
      <w:r w:rsidR="00050B6F" w:rsidRPr="00090741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024A3853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45F6C91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BD4DB29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0622622" w14:textId="77777777" w:rsidR="00050B6F" w:rsidRPr="00090741" w:rsidRDefault="00050B6F" w:rsidP="00050B6F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605DD77E" w14:textId="77777777" w:rsidR="00050B6F" w:rsidRPr="00090741" w:rsidRDefault="00050B6F" w:rsidP="00050B6F">
      <w:pPr>
        <w:ind w:left="709" w:hanging="709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B20E141" w14:textId="77777777" w:rsidR="00050B6F" w:rsidRPr="00090741" w:rsidRDefault="00050B6F" w:rsidP="00050B6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090741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</w:p>
    <w:p w14:paraId="076E4459" w14:textId="77777777" w:rsidR="00050B6F" w:rsidRPr="00090741" w:rsidRDefault="00050B6F" w:rsidP="00050B6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090741">
        <w:rPr>
          <w:rFonts w:asciiTheme="minorHAnsi" w:hAnsiTheme="minorHAnsi" w:cstheme="minorHAnsi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p w14:paraId="2C40B39E" w14:textId="77777777" w:rsidR="00050B6F" w:rsidRPr="00090741" w:rsidRDefault="00050B6F" w:rsidP="00050B6F">
      <w:pPr>
        <w:ind w:left="709" w:hanging="709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F96793B" w14:textId="77777777" w:rsidR="0050112F" w:rsidRPr="00090741" w:rsidRDefault="0050112F" w:rsidP="00050B6F">
      <w:pPr>
        <w:rPr>
          <w:rFonts w:asciiTheme="minorHAnsi" w:hAnsiTheme="minorHAnsi" w:cstheme="minorHAnsi"/>
          <w:b/>
          <w:sz w:val="22"/>
          <w:szCs w:val="22"/>
        </w:rPr>
      </w:pPr>
    </w:p>
    <w:sectPr w:rsidR="0050112F" w:rsidRPr="00090741" w:rsidSect="00065613">
      <w:headerReference w:type="even" r:id="rId11"/>
      <w:headerReference w:type="default" r:id="rId12"/>
      <w:footerReference w:type="default" r:id="rId13"/>
      <w:pgSz w:w="11906" w:h="16838"/>
      <w:pgMar w:top="1135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A9E124" w14:textId="77777777" w:rsidR="002939DD" w:rsidRDefault="002939DD" w:rsidP="00AC3E6B">
      <w:r>
        <w:separator/>
      </w:r>
    </w:p>
  </w:endnote>
  <w:endnote w:type="continuationSeparator" w:id="0">
    <w:p w14:paraId="21C6031C" w14:textId="77777777" w:rsidR="002939DD" w:rsidRDefault="002939DD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1520341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AF82CC6" w14:textId="77777777" w:rsidR="00F5743C" w:rsidRPr="004559B4" w:rsidRDefault="00F5743C" w:rsidP="00BA637E">
            <w:pPr>
              <w:pStyle w:val="Stopka"/>
              <w:jc w:val="center"/>
              <w:rPr>
                <w:rFonts w:asciiTheme="minorHAnsi" w:hAnsiTheme="minorHAnsi" w:cstheme="minorHAnsi"/>
              </w:rPr>
            </w:pPr>
          </w:p>
          <w:p w14:paraId="3DDA7615" w14:textId="77777777" w:rsidR="00F5743C" w:rsidRPr="004559B4" w:rsidRDefault="00F5743C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4559B4">
              <w:rPr>
                <w:rFonts w:asciiTheme="minorHAnsi" w:hAnsiTheme="minorHAnsi" w:cstheme="minorHAnsi"/>
              </w:rPr>
              <w:t xml:space="preserve">Strona 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4559B4">
              <w:rPr>
                <w:rFonts w:asciiTheme="minorHAnsi" w:hAnsiTheme="minorHAnsi" w:cstheme="minorHAnsi"/>
              </w:rPr>
              <w:instrText>PAGE</w:instrTex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8A5D86">
              <w:rPr>
                <w:rFonts w:asciiTheme="minorHAnsi" w:hAnsiTheme="minorHAnsi" w:cstheme="minorHAnsi"/>
                <w:noProof/>
              </w:rPr>
              <w:t>3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4559B4">
              <w:rPr>
                <w:rFonts w:asciiTheme="minorHAnsi" w:hAnsiTheme="minorHAnsi" w:cstheme="minorHAnsi"/>
              </w:rPr>
              <w:t xml:space="preserve"> z 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4559B4">
              <w:rPr>
                <w:rFonts w:asciiTheme="minorHAnsi" w:hAnsiTheme="minorHAnsi" w:cstheme="minorHAnsi"/>
              </w:rPr>
              <w:instrText>NUMPAGES</w:instrTex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8A5D86">
              <w:rPr>
                <w:rFonts w:asciiTheme="minorHAnsi" w:hAnsiTheme="minorHAnsi" w:cstheme="minorHAnsi"/>
                <w:noProof/>
              </w:rPr>
              <w:t>3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BED329" w14:textId="77777777" w:rsidR="002939DD" w:rsidRDefault="002939DD" w:rsidP="00AC3E6B">
      <w:r>
        <w:separator/>
      </w:r>
    </w:p>
  </w:footnote>
  <w:footnote w:type="continuationSeparator" w:id="0">
    <w:p w14:paraId="0E3327EF" w14:textId="77777777" w:rsidR="002939DD" w:rsidRDefault="002939DD" w:rsidP="00AC3E6B">
      <w:r>
        <w:continuationSeparator/>
      </w:r>
    </w:p>
  </w:footnote>
  <w:footnote w:id="1">
    <w:p w14:paraId="49379176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3D42645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CD0D12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7B2382" w14:textId="77777777" w:rsidR="00050B6F" w:rsidRPr="00761CEB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5F188B2" w14:textId="77777777" w:rsidR="002C276E" w:rsidRDefault="002C276E" w:rsidP="00B55288">
    <w:pPr>
      <w:pStyle w:val="Nagwek"/>
      <w:ind w:left="-284"/>
      <w:rPr>
        <w:b/>
        <w:sz w:val="22"/>
      </w:rPr>
    </w:pPr>
  </w:p>
  <w:p w14:paraId="48EB1FA9" w14:textId="501A76C6" w:rsidR="00F5743C" w:rsidRPr="00544792" w:rsidRDefault="00F5743C" w:rsidP="00B55288">
    <w:pPr>
      <w:pStyle w:val="Nagwek"/>
      <w:ind w:left="-284"/>
      <w:rPr>
        <w:rFonts w:asciiTheme="minorHAnsi" w:hAnsiTheme="minorHAnsi" w:cstheme="minorHAnsi"/>
        <w:sz w:val="18"/>
      </w:rPr>
    </w:pPr>
    <w:r w:rsidRPr="00544792">
      <w:rPr>
        <w:rFonts w:asciiTheme="minorHAnsi" w:hAnsiTheme="minorHAnsi" w:cstheme="minorHAnsi"/>
        <w:b/>
        <w:sz w:val="22"/>
      </w:rPr>
      <w:t xml:space="preserve">Znak postępowania </w:t>
    </w:r>
    <w:r w:rsidR="002C276E" w:rsidRPr="00544792">
      <w:rPr>
        <w:rFonts w:asciiTheme="minorHAnsi" w:hAnsiTheme="minorHAnsi" w:cstheme="minorHAnsi"/>
        <w:b/>
        <w:sz w:val="22"/>
      </w:rPr>
      <w:t>RR.271.1.</w:t>
    </w:r>
    <w:r w:rsidR="00F83831">
      <w:rPr>
        <w:rFonts w:asciiTheme="minorHAnsi" w:hAnsiTheme="minorHAnsi" w:cstheme="minorHAnsi"/>
        <w:b/>
        <w:sz w:val="22"/>
      </w:rPr>
      <w:t>10</w:t>
    </w:r>
    <w:r w:rsidR="002C276E" w:rsidRPr="00544792">
      <w:rPr>
        <w:rFonts w:asciiTheme="minorHAnsi" w:hAnsiTheme="minorHAnsi" w:cstheme="minorHAnsi"/>
        <w:b/>
        <w:sz w:val="22"/>
      </w:rPr>
      <w:t>.202</w:t>
    </w:r>
    <w:r w:rsidR="00544792">
      <w:rPr>
        <w:rFonts w:asciiTheme="minorHAnsi" w:hAnsiTheme="minorHAnsi" w:cstheme="minorHAnsi"/>
        <w:b/>
        <w:sz w:val="22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44509D7"/>
    <w:multiLevelType w:val="hybridMultilevel"/>
    <w:tmpl w:val="3844F594"/>
    <w:lvl w:ilvl="0" w:tplc="DD3E1C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7F2E9E"/>
    <w:multiLevelType w:val="hybridMultilevel"/>
    <w:tmpl w:val="AC62D40A"/>
    <w:lvl w:ilvl="0" w:tplc="2BA4979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10"/>
  </w:num>
  <w:num w:numId="5">
    <w:abstractNumId w:val="7"/>
  </w:num>
  <w:num w:numId="6">
    <w:abstractNumId w:val="8"/>
  </w:num>
  <w:num w:numId="7">
    <w:abstractNumId w:val="11"/>
  </w:num>
  <w:num w:numId="8">
    <w:abstractNumId w:val="13"/>
  </w:num>
  <w:num w:numId="9">
    <w:abstractNumId w:val="5"/>
  </w:num>
  <w:num w:numId="10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83C"/>
    <w:rsid w:val="000005FB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349AA"/>
    <w:rsid w:val="0004083C"/>
    <w:rsid w:val="00041FBB"/>
    <w:rsid w:val="0004331B"/>
    <w:rsid w:val="00043937"/>
    <w:rsid w:val="000439A9"/>
    <w:rsid w:val="000443E5"/>
    <w:rsid w:val="000452E6"/>
    <w:rsid w:val="00050B6F"/>
    <w:rsid w:val="00055278"/>
    <w:rsid w:val="00056362"/>
    <w:rsid w:val="00056709"/>
    <w:rsid w:val="00060401"/>
    <w:rsid w:val="0006081E"/>
    <w:rsid w:val="00060C0F"/>
    <w:rsid w:val="00064BDA"/>
    <w:rsid w:val="00065613"/>
    <w:rsid w:val="00065FCD"/>
    <w:rsid w:val="00071583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90741"/>
    <w:rsid w:val="000A06D1"/>
    <w:rsid w:val="000A5717"/>
    <w:rsid w:val="000A7BA0"/>
    <w:rsid w:val="000B106A"/>
    <w:rsid w:val="000B1EA0"/>
    <w:rsid w:val="000B3AF5"/>
    <w:rsid w:val="000B47A4"/>
    <w:rsid w:val="000B614F"/>
    <w:rsid w:val="000B6EC1"/>
    <w:rsid w:val="000C7EAC"/>
    <w:rsid w:val="000D12F4"/>
    <w:rsid w:val="000D2607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185F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A7554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040B"/>
    <w:rsid w:val="001E4D83"/>
    <w:rsid w:val="001E65D5"/>
    <w:rsid w:val="001E664E"/>
    <w:rsid w:val="001F3B92"/>
    <w:rsid w:val="0020029B"/>
    <w:rsid w:val="002007EA"/>
    <w:rsid w:val="00205006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3E7A"/>
    <w:rsid w:val="00246311"/>
    <w:rsid w:val="002463F0"/>
    <w:rsid w:val="00254000"/>
    <w:rsid w:val="00254237"/>
    <w:rsid w:val="002546EA"/>
    <w:rsid w:val="002554B9"/>
    <w:rsid w:val="002564EE"/>
    <w:rsid w:val="002600F3"/>
    <w:rsid w:val="00261461"/>
    <w:rsid w:val="002645C6"/>
    <w:rsid w:val="002658BC"/>
    <w:rsid w:val="00265D60"/>
    <w:rsid w:val="00267243"/>
    <w:rsid w:val="00271B84"/>
    <w:rsid w:val="00271E78"/>
    <w:rsid w:val="002730BE"/>
    <w:rsid w:val="00280E00"/>
    <w:rsid w:val="002810BF"/>
    <w:rsid w:val="00281FEF"/>
    <w:rsid w:val="00290028"/>
    <w:rsid w:val="002919EC"/>
    <w:rsid w:val="002939DD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276E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2C5B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464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090"/>
    <w:rsid w:val="00455277"/>
    <w:rsid w:val="004559B4"/>
    <w:rsid w:val="00461D1D"/>
    <w:rsid w:val="00464417"/>
    <w:rsid w:val="004669D7"/>
    <w:rsid w:val="00470DB4"/>
    <w:rsid w:val="004715D7"/>
    <w:rsid w:val="004754FE"/>
    <w:rsid w:val="00487F95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C7831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11D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44792"/>
    <w:rsid w:val="00544EF5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2E68"/>
    <w:rsid w:val="005A5591"/>
    <w:rsid w:val="005B083A"/>
    <w:rsid w:val="005B4279"/>
    <w:rsid w:val="005B6635"/>
    <w:rsid w:val="005B6D13"/>
    <w:rsid w:val="005C0088"/>
    <w:rsid w:val="005C0FF2"/>
    <w:rsid w:val="005C3EB4"/>
    <w:rsid w:val="005C55A3"/>
    <w:rsid w:val="005C5A6B"/>
    <w:rsid w:val="005D0E15"/>
    <w:rsid w:val="005D4B0B"/>
    <w:rsid w:val="005D56A3"/>
    <w:rsid w:val="005D5A11"/>
    <w:rsid w:val="005D6DEF"/>
    <w:rsid w:val="005D7F4D"/>
    <w:rsid w:val="005E6B07"/>
    <w:rsid w:val="005E720F"/>
    <w:rsid w:val="005E7483"/>
    <w:rsid w:val="005F5347"/>
    <w:rsid w:val="005F5ECB"/>
    <w:rsid w:val="005F7F48"/>
    <w:rsid w:val="00601ACB"/>
    <w:rsid w:val="00601EB2"/>
    <w:rsid w:val="00604319"/>
    <w:rsid w:val="006064C3"/>
    <w:rsid w:val="00606945"/>
    <w:rsid w:val="00606E2B"/>
    <w:rsid w:val="006071F1"/>
    <w:rsid w:val="00612314"/>
    <w:rsid w:val="00612F33"/>
    <w:rsid w:val="0061356A"/>
    <w:rsid w:val="00614AAE"/>
    <w:rsid w:val="00614AF3"/>
    <w:rsid w:val="00614F1E"/>
    <w:rsid w:val="006153C6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75903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6B13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1A8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82B9E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A4E7B"/>
    <w:rsid w:val="007B17A6"/>
    <w:rsid w:val="007B5BC5"/>
    <w:rsid w:val="007B76D3"/>
    <w:rsid w:val="007C120C"/>
    <w:rsid w:val="007C35D3"/>
    <w:rsid w:val="007C5039"/>
    <w:rsid w:val="007D0957"/>
    <w:rsid w:val="007D2389"/>
    <w:rsid w:val="007D768E"/>
    <w:rsid w:val="007D7E45"/>
    <w:rsid w:val="007E064A"/>
    <w:rsid w:val="007E14F1"/>
    <w:rsid w:val="007E16F3"/>
    <w:rsid w:val="007E17EF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4A5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5D86"/>
    <w:rsid w:val="008A6F59"/>
    <w:rsid w:val="008A72C5"/>
    <w:rsid w:val="008B32F6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7AD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3759"/>
    <w:rsid w:val="009A4BA7"/>
    <w:rsid w:val="009A5A87"/>
    <w:rsid w:val="009A7730"/>
    <w:rsid w:val="009A795D"/>
    <w:rsid w:val="009A7CDA"/>
    <w:rsid w:val="009B2A64"/>
    <w:rsid w:val="009B2BCC"/>
    <w:rsid w:val="009B324F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0C7C"/>
    <w:rsid w:val="00A01E45"/>
    <w:rsid w:val="00A01F94"/>
    <w:rsid w:val="00A0334B"/>
    <w:rsid w:val="00A05317"/>
    <w:rsid w:val="00A05969"/>
    <w:rsid w:val="00A106F3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37C6B"/>
    <w:rsid w:val="00A40B08"/>
    <w:rsid w:val="00A421D4"/>
    <w:rsid w:val="00A425F7"/>
    <w:rsid w:val="00A42E06"/>
    <w:rsid w:val="00A445AF"/>
    <w:rsid w:val="00A4468B"/>
    <w:rsid w:val="00A44BBD"/>
    <w:rsid w:val="00A47501"/>
    <w:rsid w:val="00A475AF"/>
    <w:rsid w:val="00A50A51"/>
    <w:rsid w:val="00A51F7B"/>
    <w:rsid w:val="00A527AC"/>
    <w:rsid w:val="00A56556"/>
    <w:rsid w:val="00A623F3"/>
    <w:rsid w:val="00A64008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38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1CB3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2B8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C74C4"/>
    <w:rsid w:val="00CC7870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22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51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5081"/>
    <w:rsid w:val="00DE71D0"/>
    <w:rsid w:val="00DF2FCB"/>
    <w:rsid w:val="00DF3468"/>
    <w:rsid w:val="00DF45EE"/>
    <w:rsid w:val="00DF4E7D"/>
    <w:rsid w:val="00E02E42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32C"/>
    <w:rsid w:val="00E33615"/>
    <w:rsid w:val="00E36CF2"/>
    <w:rsid w:val="00E40758"/>
    <w:rsid w:val="00E40C43"/>
    <w:rsid w:val="00E4300C"/>
    <w:rsid w:val="00E46A41"/>
    <w:rsid w:val="00E5260F"/>
    <w:rsid w:val="00E54D03"/>
    <w:rsid w:val="00E56A82"/>
    <w:rsid w:val="00E56B66"/>
    <w:rsid w:val="00E60AAD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214C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26F4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8C"/>
    <w:rsid w:val="00F83831"/>
    <w:rsid w:val="00F84DD7"/>
    <w:rsid w:val="00F85EE3"/>
    <w:rsid w:val="00F873AC"/>
    <w:rsid w:val="00F9114D"/>
    <w:rsid w:val="00F91D38"/>
    <w:rsid w:val="00FA2838"/>
    <w:rsid w:val="00FA4601"/>
    <w:rsid w:val="00FB2A00"/>
    <w:rsid w:val="00FB5040"/>
    <w:rsid w:val="00FB5505"/>
    <w:rsid w:val="00FB5C38"/>
    <w:rsid w:val="00FB6605"/>
    <w:rsid w:val="00FB68A8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57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B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24971-3615-4DEE-865B-D7A271805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3</Pages>
  <Words>619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94</cp:revision>
  <cp:lastPrinted>2024-02-28T10:27:00Z</cp:lastPrinted>
  <dcterms:created xsi:type="dcterms:W3CDTF">2014-10-09T16:51:00Z</dcterms:created>
  <dcterms:modified xsi:type="dcterms:W3CDTF">2024-07-23T10:08:00Z</dcterms:modified>
</cp:coreProperties>
</file>