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1771A467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1C547F">
        <w:rPr>
          <w:rFonts w:asciiTheme="minorHAnsi" w:hAnsiTheme="minorHAnsi" w:cstheme="minorHAnsi"/>
          <w:b/>
          <w:sz w:val="22"/>
          <w:szCs w:val="22"/>
        </w:rPr>
        <w:t>3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6E3747B2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1C547F">
        <w:rPr>
          <w:rFonts w:asciiTheme="minorHAnsi" w:hAnsiTheme="minorHAnsi" w:cstheme="minorHAnsi"/>
          <w:bCs/>
          <w:sz w:val="22"/>
          <w:szCs w:val="22"/>
        </w:rPr>
        <w:t>11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="001C547F">
        <w:rPr>
          <w:rFonts w:asciiTheme="minorHAnsi" w:hAnsiTheme="minorHAnsi" w:cstheme="minorHAnsi"/>
          <w:sz w:val="22"/>
          <w:szCs w:val="22"/>
        </w:rPr>
        <w:t>usługi</w:t>
      </w:r>
      <w:r w:rsidRPr="00090741">
        <w:rPr>
          <w:rFonts w:asciiTheme="minorHAnsi" w:hAnsiTheme="minorHAnsi" w:cstheme="minorHAnsi"/>
          <w:sz w:val="22"/>
          <w:szCs w:val="22"/>
        </w:rPr>
        <w:t xml:space="preserve"> pn. </w:t>
      </w:r>
      <w:r w:rsidR="001C547F" w:rsidRPr="001C547F">
        <w:rPr>
          <w:rFonts w:ascii="Calibri" w:hAnsi="Calibri" w:cs="Calibri"/>
          <w:b/>
          <w:bCs/>
          <w:iCs/>
          <w:sz w:val="22"/>
          <w:szCs w:val="22"/>
        </w:rPr>
        <w:t>Przewóz uczniów niepełnosprawnych z terenu Gminy Szczekociny do Ośrodka Rehabilitacyjno – Edukacyjno – Wychowawczego w Wolbromiu wraz z zapewnieniem opieki podczas przewozu w roku szkolnym 2024/2025</w:t>
      </w:r>
      <w:bookmarkStart w:id="0" w:name="_GoBack"/>
      <w:bookmarkEnd w:id="0"/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2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9"/>
      <w:headerReference w:type="default" r:id="rId10"/>
      <w:footerReference w:type="default" r:id="rId11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371E7" w14:textId="77777777" w:rsidR="004E0DF9" w:rsidRDefault="004E0DF9" w:rsidP="00AC3E6B">
      <w:r>
        <w:separator/>
      </w:r>
    </w:p>
  </w:endnote>
  <w:endnote w:type="continuationSeparator" w:id="0">
    <w:p w14:paraId="62D83677" w14:textId="77777777" w:rsidR="004E0DF9" w:rsidRDefault="004E0DF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1C547F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1C547F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9795A" w14:textId="77777777" w:rsidR="004E0DF9" w:rsidRDefault="004E0DF9" w:rsidP="00AC3E6B">
      <w:r>
        <w:separator/>
      </w:r>
    </w:p>
  </w:footnote>
  <w:footnote w:type="continuationSeparator" w:id="0">
    <w:p w14:paraId="47D789E6" w14:textId="77777777" w:rsidR="004E0DF9" w:rsidRDefault="004E0DF9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1A8B38D8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1C547F">
      <w:rPr>
        <w:rFonts w:asciiTheme="minorHAnsi" w:hAnsiTheme="minorHAnsi" w:cstheme="minorHAnsi"/>
        <w:b/>
        <w:sz w:val="22"/>
      </w:rPr>
      <w:t>11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C547F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0DF9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ACB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A4E7B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C27E-EB0F-442B-92FE-2CF074FD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93</cp:revision>
  <cp:lastPrinted>2024-02-28T10:27:00Z</cp:lastPrinted>
  <dcterms:created xsi:type="dcterms:W3CDTF">2014-10-09T16:51:00Z</dcterms:created>
  <dcterms:modified xsi:type="dcterms:W3CDTF">2024-07-31T12:10:00Z</dcterms:modified>
</cp:coreProperties>
</file>