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CA02BD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A02BD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CA02BD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CA02BD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CA02B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CA02BD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5A51DD27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2539C7">
        <w:rPr>
          <w:rFonts w:asciiTheme="minorHAnsi" w:hAnsiTheme="minorHAnsi" w:cstheme="minorHAnsi"/>
          <w:bCs/>
          <w:sz w:val="22"/>
          <w:szCs w:val="22"/>
        </w:rPr>
        <w:t>12</w:t>
      </w:r>
      <w:bookmarkStart w:id="0" w:name="_GoBack"/>
      <w:bookmarkEnd w:id="0"/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6F4576">
        <w:rPr>
          <w:rFonts w:asciiTheme="minorHAnsi" w:hAnsiTheme="minorHAnsi" w:cstheme="minorHAnsi"/>
          <w:sz w:val="22"/>
          <w:szCs w:val="22"/>
        </w:rPr>
        <w:t xml:space="preserve">roboty budowlane </w:t>
      </w:r>
      <w:bookmarkStart w:id="1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205C82" w:rsidRPr="00205C82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Modernizacja sali gimnastycznej w budynku przy szkole podstawowej w Szczekocinach</w:t>
      </w:r>
    </w:p>
    <w:bookmarkEnd w:id="1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lastRenderedPageBreak/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2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9"/>
      <w:headerReference w:type="default" r:id="rId10"/>
      <w:footerReference w:type="default" r:id="rId11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3C912" w14:textId="77777777" w:rsidR="00104874" w:rsidRDefault="00104874" w:rsidP="00AC3E6B">
      <w:r>
        <w:separator/>
      </w:r>
    </w:p>
  </w:endnote>
  <w:endnote w:type="continuationSeparator" w:id="0">
    <w:p w14:paraId="12411869" w14:textId="77777777" w:rsidR="00104874" w:rsidRDefault="00104874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2539C7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2539C7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D1F2B" w14:textId="77777777" w:rsidR="00104874" w:rsidRDefault="00104874" w:rsidP="00AC3E6B">
      <w:r>
        <w:separator/>
      </w:r>
    </w:p>
  </w:footnote>
  <w:footnote w:type="continuationSeparator" w:id="0">
    <w:p w14:paraId="7BBE0916" w14:textId="77777777" w:rsidR="00104874" w:rsidRDefault="00104874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2B2A2460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2539C7">
      <w:rPr>
        <w:rFonts w:asciiTheme="minorHAnsi" w:hAnsiTheme="minorHAnsi" w:cstheme="minorHAnsi"/>
        <w:b/>
        <w:sz w:val="22"/>
      </w:rPr>
      <w:t>12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4874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3446"/>
    <w:rsid w:val="001E4D83"/>
    <w:rsid w:val="001E65D5"/>
    <w:rsid w:val="001E664E"/>
    <w:rsid w:val="001F3B92"/>
    <w:rsid w:val="0020029B"/>
    <w:rsid w:val="0020583F"/>
    <w:rsid w:val="00205A04"/>
    <w:rsid w:val="00205C82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39C7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37D8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2BD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6110C-4428-4445-B7DE-153593975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81</cp:revision>
  <cp:lastPrinted>2024-02-28T10:26:00Z</cp:lastPrinted>
  <dcterms:created xsi:type="dcterms:W3CDTF">2014-10-09T16:51:00Z</dcterms:created>
  <dcterms:modified xsi:type="dcterms:W3CDTF">2024-08-14T10:19:00Z</dcterms:modified>
</cp:coreProperties>
</file>