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091502" w14:textId="687054DD" w:rsidR="00092447" w:rsidRDefault="00092447" w:rsidP="00092447">
      <w:pPr>
        <w:pBdr>
          <w:bottom w:val="single" w:sz="4" w:space="1" w:color="000000"/>
        </w:pBdr>
        <w:autoSpaceDE w:val="0"/>
        <w:autoSpaceDN w:val="0"/>
        <w:spacing w:line="360" w:lineRule="auto"/>
        <w:rPr>
          <w:rFonts w:ascii="Calibri" w:eastAsia="Calibri" w:hAnsi="Calibri" w:cs="Calibri"/>
          <w:b/>
          <w:bCs/>
          <w:lang w:eastAsia="zh-CN"/>
        </w:rPr>
      </w:pPr>
      <w:r>
        <w:rPr>
          <w:noProof/>
          <w:sz w:val="22"/>
          <w:szCs w:val="22"/>
        </w:rPr>
        <w:drawing>
          <wp:anchor distT="0" distB="0" distL="114300" distR="114300" simplePos="0" relativeHeight="251659264" behindDoc="0" locked="0" layoutInCell="1" allowOverlap="1" wp14:anchorId="4D0F4D04" wp14:editId="38749DFE">
            <wp:simplePos x="0" y="0"/>
            <wp:positionH relativeFrom="column">
              <wp:posOffset>4830445</wp:posOffset>
            </wp:positionH>
            <wp:positionV relativeFrom="paragraph">
              <wp:posOffset>-455295</wp:posOffset>
            </wp:positionV>
            <wp:extent cx="962660" cy="719455"/>
            <wp:effectExtent l="0" t="0" r="0" b="0"/>
            <wp:wrapNone/>
            <wp:docPr id="270778382" name="Obraz 2" descr="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01848630" descr="Press Kits - Biuro prasowe BGK"/>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962660" cy="71945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0288" behindDoc="0" locked="0" layoutInCell="1" allowOverlap="1" wp14:anchorId="5F0A6672" wp14:editId="3EB9C78D">
            <wp:simplePos x="0" y="0"/>
            <wp:positionH relativeFrom="column">
              <wp:posOffset>3500120</wp:posOffset>
            </wp:positionH>
            <wp:positionV relativeFrom="paragraph">
              <wp:posOffset>-60960</wp:posOffset>
            </wp:positionV>
            <wp:extent cx="1019810" cy="359410"/>
            <wp:effectExtent l="0" t="0" r="0" b="0"/>
            <wp:wrapNone/>
            <wp:docPr id="9410756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423046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9810" cy="35941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Calibri"/>
          <w:b/>
          <w:bCs/>
          <w:lang w:eastAsia="zh-CN"/>
        </w:rPr>
        <w:t>RZĄDOWY PROGRAM ODBUDOWY ZABYTKÓW</w:t>
      </w:r>
    </w:p>
    <w:p w14:paraId="3690CEA9" w14:textId="77777777" w:rsidR="0097741E" w:rsidRDefault="0097741E" w:rsidP="003C2709">
      <w:pPr>
        <w:jc w:val="right"/>
        <w:rPr>
          <w:bCs/>
          <w:iCs/>
        </w:rPr>
      </w:pPr>
    </w:p>
    <w:p w14:paraId="1C26CEA1" w14:textId="165075B1" w:rsidR="003C2709" w:rsidRPr="000D4530" w:rsidRDefault="003C2709" w:rsidP="003C2709">
      <w:pPr>
        <w:jc w:val="right"/>
        <w:rPr>
          <w:rFonts w:asciiTheme="minorHAnsi" w:hAnsiTheme="minorHAnsi" w:cstheme="minorHAnsi"/>
          <w:b/>
          <w:bCs/>
          <w:iCs/>
          <w:sz w:val="22"/>
          <w:szCs w:val="22"/>
        </w:rPr>
      </w:pPr>
      <w:r w:rsidRPr="000D4530">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1718274" w14:textId="058F6769" w:rsidR="00167651" w:rsidRDefault="00167651" w:rsidP="00167651">
      <w:pPr>
        <w:pStyle w:val="Tytu"/>
        <w:spacing w:line="240" w:lineRule="auto"/>
        <w:ind w:firstLine="4536"/>
        <w:jc w:val="left"/>
        <w:rPr>
          <w:rFonts w:asciiTheme="minorHAnsi" w:hAnsiTheme="minorHAnsi" w:cstheme="minorHAnsi"/>
          <w:sz w:val="22"/>
          <w:szCs w:val="22"/>
        </w:rPr>
      </w:pPr>
    </w:p>
    <w:p w14:paraId="5FFB4871" w14:textId="77777777" w:rsidR="00452D09" w:rsidRPr="00452D09" w:rsidRDefault="00452D09" w:rsidP="00452D09">
      <w:pPr>
        <w:pStyle w:val="Podtytu"/>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4B4FFF13" w14:textId="77777777" w:rsidR="00174A90" w:rsidRDefault="00174A90" w:rsidP="00015BF3">
            <w:pPr>
              <w:spacing w:before="100" w:beforeAutospacing="1"/>
              <w:rPr>
                <w:rFonts w:ascii="Calibri" w:hAnsi="Calibri" w:cs="Calibri"/>
              </w:rPr>
            </w:pPr>
            <w:r>
              <w:rPr>
                <w:rFonts w:ascii="Calibri" w:hAnsi="Calibri" w:cs="Calibri"/>
                <w:sz w:val="22"/>
                <w:szCs w:val="22"/>
              </w:rPr>
              <w:t>REGON</w:t>
            </w:r>
          </w:p>
          <w:p w14:paraId="547EFD1C" w14:textId="56F96181" w:rsidR="00015BF3" w:rsidRPr="00015BF3" w:rsidRDefault="00015BF3" w:rsidP="00174A90">
            <w:pPr>
              <w:rPr>
                <w:rFonts w:ascii="Calibri" w:hAnsi="Calibri" w:cs="Calibri"/>
              </w:rPr>
            </w:pPr>
            <w:r w:rsidRPr="00015BF3">
              <w:rPr>
                <w:rFonts w:ascii="Calibri" w:hAnsi="Calibri" w:cs="Calibri"/>
                <w:sz w:val="22"/>
                <w:szCs w:val="22"/>
              </w:rPr>
              <w:t xml:space="preserve">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5807951A" w:rsidR="00015BF3" w:rsidRPr="00015BF3" w:rsidRDefault="00B74D4A" w:rsidP="00015BF3">
            <w:pPr>
              <w:spacing w:before="100" w:beforeAutospacing="1"/>
              <w:rPr>
                <w:rFonts w:ascii="Calibri" w:hAnsi="Calibri" w:cs="Calibri"/>
              </w:rPr>
            </w:pPr>
            <w:r>
              <w:rPr>
                <w:rFonts w:ascii="Calibri" w:hAnsi="Calibri" w:cs="Calibri"/>
                <w:sz w:val="22"/>
                <w:szCs w:val="22"/>
              </w:rPr>
              <w:t xml:space="preserve">Adres </w:t>
            </w:r>
            <w:r w:rsidR="00015BF3" w:rsidRPr="00015BF3">
              <w:rPr>
                <w:rFonts w:ascii="Calibri" w:hAnsi="Calibri" w:cs="Calibri"/>
                <w:sz w:val="22"/>
                <w:szCs w:val="22"/>
              </w:rPr>
              <w:t>e-mail</w:t>
            </w:r>
            <w:r>
              <w:rPr>
                <w:rFonts w:ascii="Calibri" w:hAnsi="Calibri" w:cs="Calibri"/>
                <w:sz w:val="22"/>
                <w:szCs w:val="22"/>
              </w:rPr>
              <w:t xml:space="preserve"> do korespondencji</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71D0C923"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20091F">
        <w:rPr>
          <w:rFonts w:asciiTheme="minorHAnsi" w:hAnsiTheme="minorHAnsi" w:cstheme="minorHAnsi"/>
          <w:sz w:val="22"/>
          <w:szCs w:val="22"/>
        </w:rPr>
        <w:t>14</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roboty budowlane pn.: </w:t>
      </w:r>
      <w:bookmarkEnd w:id="0"/>
      <w:r w:rsidR="0020091F">
        <w:rPr>
          <w:rFonts w:asciiTheme="minorHAnsi" w:eastAsia="Calibri" w:hAnsiTheme="minorHAnsi" w:cstheme="minorHAnsi"/>
          <w:b/>
          <w:bCs/>
          <w:iCs/>
          <w:sz w:val="22"/>
          <w:szCs w:val="22"/>
          <w:lang w:eastAsia="en-US"/>
        </w:rPr>
        <w:t>Przebudowa oficyny północnej wchodzącej w skład Zespołu Pałacowo – Parkowego w Szczekocinach</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409F6155" w:rsidR="00167651" w:rsidRPr="00455E55" w:rsidRDefault="00452D09" w:rsidP="00167651">
      <w:pPr>
        <w:jc w:val="both"/>
        <w:rPr>
          <w:rFonts w:asciiTheme="minorHAnsi" w:hAnsiTheme="minorHAnsi" w:cstheme="minorHAnsi"/>
          <w:sz w:val="22"/>
          <w:szCs w:val="22"/>
        </w:rPr>
      </w:pPr>
      <w:r>
        <w:rPr>
          <w:rFonts w:asciiTheme="minorHAnsi" w:hAnsiTheme="minorHAnsi" w:cstheme="minorHAnsi"/>
          <w:sz w:val="22"/>
          <w:szCs w:val="22"/>
        </w:rPr>
        <w:br/>
      </w: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lastRenderedPageBreak/>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56267641" w14:textId="3D65D165" w:rsidR="001B5970" w:rsidRPr="00455E55" w:rsidRDefault="0097741E" w:rsidP="000D4530">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r w:rsidR="00E2353B">
        <w:rPr>
          <w:rFonts w:asciiTheme="minorHAnsi" w:hAnsiTheme="minorHAnsi" w:cstheme="minorHAnsi"/>
          <w:sz w:val="22"/>
          <w:szCs w:val="22"/>
        </w:rPr>
        <w:tab/>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22FFEAFA" w14:textId="46EB118D" w:rsidR="00A644E6" w:rsidRPr="00455E55" w:rsidRDefault="00A644E6" w:rsidP="0097741E">
      <w:pPr>
        <w:pStyle w:val="Akapitzlist"/>
        <w:numPr>
          <w:ilvl w:val="0"/>
          <w:numId w:val="22"/>
        </w:numPr>
        <w:spacing w:before="120"/>
        <w:ind w:left="426" w:hanging="426"/>
        <w:jc w:val="both"/>
        <w:rPr>
          <w:rFonts w:asciiTheme="minorHAnsi" w:hAnsiTheme="minorHAnsi" w:cstheme="minorHAnsi"/>
          <w:sz w:val="22"/>
          <w:szCs w:val="22"/>
        </w:rPr>
      </w:pPr>
      <w:r w:rsidRPr="00455E55">
        <w:rPr>
          <w:rFonts w:asciiTheme="minorHAnsi" w:hAnsiTheme="minorHAnsi" w:cstheme="minorHAnsi"/>
          <w:sz w:val="22"/>
          <w:szCs w:val="22"/>
        </w:rPr>
        <w:t>Oświadczam (-y), że przedłużam</w:t>
      </w:r>
      <w:r w:rsidR="001B5970" w:rsidRPr="00455E55">
        <w:rPr>
          <w:rFonts w:asciiTheme="minorHAnsi" w:hAnsiTheme="minorHAnsi" w:cstheme="minorHAnsi"/>
          <w:sz w:val="22"/>
          <w:szCs w:val="22"/>
        </w:rPr>
        <w:t xml:space="preserve"> (-y) </w:t>
      </w:r>
      <w:r w:rsidRPr="00455E55">
        <w:rPr>
          <w:rFonts w:asciiTheme="minorHAnsi" w:hAnsiTheme="minorHAnsi" w:cstheme="minorHAnsi"/>
          <w:sz w:val="22"/>
          <w:szCs w:val="22"/>
        </w:rPr>
        <w:t xml:space="preserve"> okres gwarancji na </w:t>
      </w:r>
      <w:r w:rsidR="00127F4D">
        <w:rPr>
          <w:rFonts w:asciiTheme="minorHAnsi" w:hAnsiTheme="minorHAnsi" w:cstheme="minorHAnsi"/>
          <w:sz w:val="22"/>
          <w:szCs w:val="22"/>
        </w:rPr>
        <w:t>wykonane roboty budowlane:</w:t>
      </w:r>
    </w:p>
    <w:p w14:paraId="673B5812" w14:textId="733C6C73"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6C3B36">
        <w:rPr>
          <w:rFonts w:asciiTheme="minorHAnsi" w:hAnsiTheme="minorHAnsi" w:cstheme="minorHAnsi"/>
          <w:sz w:val="22"/>
          <w:szCs w:val="22"/>
        </w:rPr>
        <w:t xml:space="preserve"> </w:t>
      </w:r>
      <w:r w:rsidR="00127F4D" w:rsidRPr="00127F4D">
        <w:rPr>
          <w:rFonts w:asciiTheme="minorHAnsi" w:hAnsiTheme="minorHAnsi" w:cstheme="minorHAnsi"/>
          <w:b/>
          <w:sz w:val="22"/>
          <w:szCs w:val="22"/>
        </w:rPr>
        <w:t>o</w:t>
      </w:r>
      <w:r w:rsidR="00127F4D">
        <w:rPr>
          <w:rFonts w:asciiTheme="minorHAnsi" w:hAnsiTheme="minorHAnsi" w:cstheme="minorHAnsi"/>
          <w:sz w:val="22"/>
          <w:szCs w:val="22"/>
        </w:rPr>
        <w:t xml:space="preserve"> </w:t>
      </w:r>
      <w:r w:rsidR="00870C38" w:rsidRPr="00455E55">
        <w:rPr>
          <w:rFonts w:asciiTheme="minorHAnsi" w:hAnsiTheme="minorHAnsi" w:cstheme="minorHAnsi"/>
          <w:b/>
          <w:sz w:val="22"/>
          <w:szCs w:val="22"/>
        </w:rPr>
        <w:t xml:space="preserve">12 </w:t>
      </w:r>
      <w:r w:rsidR="00B22807">
        <w:rPr>
          <w:rFonts w:asciiTheme="minorHAnsi" w:hAnsiTheme="minorHAnsi" w:cstheme="minorHAnsi"/>
          <w:b/>
          <w:sz w:val="22"/>
          <w:szCs w:val="22"/>
        </w:rPr>
        <w:t>m-cy, tj. do 48</w:t>
      </w:r>
      <w:r w:rsidR="00870C38" w:rsidRPr="00455E55">
        <w:rPr>
          <w:rFonts w:asciiTheme="minorHAnsi" w:hAnsiTheme="minorHAnsi" w:cstheme="minorHAnsi"/>
          <w:b/>
          <w:sz w:val="22"/>
          <w:szCs w:val="22"/>
        </w:rPr>
        <w:t xml:space="preserve"> m-cy*</w:t>
      </w:r>
    </w:p>
    <w:p w14:paraId="6AAE98FB" w14:textId="391F0472"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455E55">
        <w:rPr>
          <w:rFonts w:asciiTheme="minorHAnsi" w:hAnsiTheme="minorHAnsi" w:cstheme="minorHAnsi"/>
          <w:b/>
          <w:sz w:val="22"/>
          <w:szCs w:val="22"/>
        </w:rPr>
        <w:t xml:space="preserve"> </w:t>
      </w:r>
      <w:r w:rsidR="00127F4D">
        <w:rPr>
          <w:rFonts w:asciiTheme="minorHAnsi" w:hAnsiTheme="minorHAnsi" w:cstheme="minorHAnsi"/>
          <w:b/>
          <w:sz w:val="22"/>
          <w:szCs w:val="22"/>
        </w:rPr>
        <w:t xml:space="preserve">o </w:t>
      </w:r>
      <w:r w:rsidR="00B22807">
        <w:rPr>
          <w:rFonts w:asciiTheme="minorHAnsi" w:hAnsiTheme="minorHAnsi" w:cstheme="minorHAnsi"/>
          <w:b/>
          <w:sz w:val="22"/>
          <w:szCs w:val="22"/>
        </w:rPr>
        <w:t>24 m-ce, tj. do 60</w:t>
      </w:r>
      <w:r w:rsidR="00870C38" w:rsidRPr="00455E55">
        <w:rPr>
          <w:rFonts w:asciiTheme="minorHAnsi" w:hAnsiTheme="minorHAnsi" w:cstheme="minorHAnsi"/>
          <w:b/>
          <w:sz w:val="22"/>
          <w:szCs w:val="22"/>
        </w:rPr>
        <w:t xml:space="preserve"> m-cy*</w:t>
      </w:r>
    </w:p>
    <w:p w14:paraId="6C55216D" w14:textId="494135BD" w:rsidR="0015114F" w:rsidRPr="00600494" w:rsidRDefault="006021FE" w:rsidP="00600494">
      <w:pPr>
        <w:pStyle w:val="Akapitzlist"/>
        <w:spacing w:before="120"/>
        <w:ind w:left="1560" w:hanging="1134"/>
        <w:jc w:val="both"/>
        <w:rPr>
          <w:rFonts w:asciiTheme="minorHAnsi" w:hAnsiTheme="minorHAnsi" w:cstheme="minorHAnsi"/>
          <w:sz w:val="22"/>
          <w:szCs w:val="22"/>
        </w:rPr>
      </w:pPr>
      <w:r w:rsidRPr="00455E55">
        <w:rPr>
          <w:rFonts w:asciiTheme="minorHAnsi" w:hAnsiTheme="minorHAnsi" w:cstheme="minorHAnsi"/>
          <w:b/>
          <w:bCs/>
          <w:sz w:val="22"/>
          <w:szCs w:val="22"/>
        </w:rPr>
        <w:t>UWAGA</w:t>
      </w:r>
      <w:r w:rsidR="002C780D">
        <w:rPr>
          <w:rFonts w:asciiTheme="minorHAnsi" w:hAnsiTheme="minorHAnsi" w:cstheme="minorHAnsi"/>
          <w:b/>
          <w:bCs/>
          <w:sz w:val="22"/>
          <w:szCs w:val="22"/>
        </w:rPr>
        <w:t>:</w:t>
      </w:r>
      <w:r w:rsidR="002C780D">
        <w:rPr>
          <w:rFonts w:asciiTheme="minorHAnsi" w:hAnsiTheme="minorHAnsi" w:cstheme="minorHAnsi"/>
          <w:b/>
          <w:bCs/>
          <w:sz w:val="22"/>
          <w:szCs w:val="22"/>
        </w:rPr>
        <w:tab/>
      </w:r>
      <w:bookmarkStart w:id="1" w:name="_Hlk67145372"/>
      <w:r w:rsidRPr="00455E55">
        <w:rPr>
          <w:rFonts w:asciiTheme="minorHAnsi" w:hAnsiTheme="minorHAnsi" w:cstheme="minorHAnsi"/>
          <w:sz w:val="22"/>
          <w:szCs w:val="22"/>
        </w:rPr>
        <w:t xml:space="preserve">W przypadku niezaznaczenia jednej z wyżej wymienionych możliwości Zamawiający uzna, że Wykonawca </w:t>
      </w:r>
      <w:bookmarkStart w:id="2" w:name="_Hlk67145348"/>
      <w:r w:rsidRPr="00455E55">
        <w:rPr>
          <w:rFonts w:asciiTheme="minorHAnsi" w:hAnsiTheme="minorHAnsi" w:cstheme="minorHAnsi"/>
          <w:sz w:val="22"/>
          <w:szCs w:val="22"/>
        </w:rPr>
        <w:t xml:space="preserve">deklaruje minimalny </w:t>
      </w:r>
      <w:r w:rsidR="002D570E" w:rsidRPr="00455E55">
        <w:rPr>
          <w:rFonts w:asciiTheme="minorHAnsi" w:hAnsiTheme="minorHAnsi" w:cstheme="minorHAnsi"/>
          <w:sz w:val="22"/>
          <w:szCs w:val="22"/>
        </w:rPr>
        <w:t xml:space="preserve">dopuszczalny </w:t>
      </w:r>
      <w:r w:rsidR="00B22807">
        <w:rPr>
          <w:rFonts w:asciiTheme="minorHAnsi" w:hAnsiTheme="minorHAnsi" w:cstheme="minorHAnsi"/>
          <w:sz w:val="22"/>
          <w:szCs w:val="22"/>
        </w:rPr>
        <w:t>36</w:t>
      </w:r>
      <w:r w:rsidRPr="00455E55">
        <w:rPr>
          <w:rFonts w:asciiTheme="minorHAnsi" w:hAnsiTheme="minorHAnsi" w:cstheme="minorHAnsi"/>
          <w:sz w:val="22"/>
          <w:szCs w:val="22"/>
        </w:rPr>
        <w:t> miesięczny okres gwarancji a</w:t>
      </w:r>
      <w:r w:rsidR="00EA77A5"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Wykonawca otrzyma </w:t>
      </w:r>
      <w:r w:rsidR="002A6FBD">
        <w:rPr>
          <w:rFonts w:asciiTheme="minorHAnsi" w:hAnsiTheme="minorHAnsi" w:cstheme="minorHAnsi"/>
          <w:sz w:val="22"/>
          <w:szCs w:val="22"/>
        </w:rPr>
        <w:t>0</w:t>
      </w:r>
      <w:r w:rsidRPr="00455E55">
        <w:rPr>
          <w:rFonts w:asciiTheme="minorHAnsi" w:hAnsiTheme="minorHAnsi" w:cstheme="minorHAnsi"/>
          <w:sz w:val="22"/>
          <w:szCs w:val="22"/>
        </w:rPr>
        <w:t xml:space="preserve"> punktów w</w:t>
      </w:r>
      <w:r w:rsidR="002D570E" w:rsidRPr="00455E55">
        <w:rPr>
          <w:rFonts w:asciiTheme="minorHAnsi" w:hAnsiTheme="minorHAnsi" w:cstheme="minorHAnsi"/>
          <w:sz w:val="22"/>
          <w:szCs w:val="22"/>
        </w:rPr>
        <w:t> </w:t>
      </w:r>
      <w:r w:rsidRPr="00455E55">
        <w:rPr>
          <w:rFonts w:asciiTheme="minorHAnsi" w:hAnsiTheme="minorHAnsi" w:cstheme="minorHAnsi"/>
          <w:sz w:val="22"/>
          <w:szCs w:val="22"/>
        </w:rPr>
        <w:t xml:space="preserve">pozacenowym kryterium oceny ofert </w:t>
      </w:r>
      <w:r w:rsidRPr="002A6FBD">
        <w:rPr>
          <w:rFonts w:asciiTheme="minorHAnsi" w:hAnsiTheme="minorHAnsi" w:cstheme="minorHAnsi"/>
          <w:sz w:val="22"/>
          <w:szCs w:val="22"/>
        </w:rPr>
        <w:t xml:space="preserve">- </w:t>
      </w:r>
      <w:r w:rsidRPr="002A6FBD">
        <w:rPr>
          <w:rFonts w:asciiTheme="minorHAnsi" w:hAnsiTheme="minorHAnsi" w:cstheme="minorHAnsi"/>
          <w:b/>
          <w:bCs/>
          <w:iCs/>
          <w:sz w:val="22"/>
          <w:szCs w:val="22"/>
        </w:rPr>
        <w:t>Przedłużenie okresu gwarancji</w:t>
      </w:r>
      <w:r w:rsidRPr="00455E55">
        <w:rPr>
          <w:rFonts w:asciiTheme="minorHAnsi" w:hAnsiTheme="minorHAnsi" w:cstheme="minorHAnsi"/>
          <w:sz w:val="22"/>
          <w:szCs w:val="22"/>
        </w:rPr>
        <w:t xml:space="preserve"> </w:t>
      </w:r>
      <w:bookmarkEnd w:id="1"/>
      <w:bookmarkEnd w:id="2"/>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3"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126AD073"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w:t>
      </w:r>
      <w:r w:rsidR="007108EB">
        <w:rPr>
          <w:rFonts w:asciiTheme="minorHAnsi" w:hAnsiTheme="minorHAnsi" w:cstheme="minorHAnsi"/>
          <w:sz w:val="22"/>
          <w:szCs w:val="22"/>
        </w:rPr>
        <w:t>m w rozdz. 6 ust.1 pkt 4</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lastRenderedPageBreak/>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01047B43" w14:textId="77777777" w:rsidR="007B2BD2" w:rsidRPr="00455E55" w:rsidRDefault="007B2BD2" w:rsidP="007B2BD2">
      <w:pPr>
        <w:pStyle w:val="Akapitzlist"/>
        <w:numPr>
          <w:ilvl w:val="0"/>
          <w:numId w:val="22"/>
        </w:numPr>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wadium w kwocie </w:t>
      </w:r>
      <w:r w:rsidRPr="00455E55">
        <w:rPr>
          <w:rFonts w:asciiTheme="minorHAnsi" w:hAnsiTheme="minorHAnsi" w:cstheme="minorHAnsi"/>
          <w:b/>
          <w:sz w:val="22"/>
          <w:szCs w:val="22"/>
        </w:rPr>
        <w:t>……………… złotych</w:t>
      </w:r>
      <w:r w:rsidRPr="00455E55">
        <w:rPr>
          <w:rFonts w:asciiTheme="minorHAnsi" w:hAnsiTheme="minorHAnsi" w:cstheme="minorHAnsi"/>
          <w:sz w:val="22"/>
          <w:szCs w:val="22"/>
        </w:rPr>
        <w:t xml:space="preserve"> zostało wniesione w dniu ……………………… w formie: ...........................................................................</w:t>
      </w:r>
    </w:p>
    <w:p w14:paraId="23F95DC2" w14:textId="77777777" w:rsidR="007B2BD2" w:rsidRDefault="007B2BD2" w:rsidP="007B2BD2">
      <w:pPr>
        <w:pStyle w:val="Akapitzlist"/>
        <w:ind w:left="567"/>
        <w:jc w:val="both"/>
        <w:rPr>
          <w:rFonts w:asciiTheme="minorHAnsi" w:hAnsiTheme="minorHAnsi" w:cstheme="minorHAnsi"/>
          <w:sz w:val="22"/>
          <w:szCs w:val="22"/>
        </w:rPr>
      </w:pPr>
      <w:r w:rsidRPr="00455E55">
        <w:rPr>
          <w:rFonts w:asciiTheme="minorHAnsi" w:hAnsiTheme="minorHAnsi" w:cstheme="minorHAnsi"/>
          <w:sz w:val="22"/>
          <w:szCs w:val="22"/>
        </w:rPr>
        <w:t xml:space="preserve">Zwrotu wadium wniesionego w pieniądzu prosimy dokonać na rachunek bankowy numer: </w:t>
      </w:r>
    </w:p>
    <w:p w14:paraId="70664C3F" w14:textId="63231A3F" w:rsidR="007B2BD2" w:rsidRPr="007B2BD2" w:rsidRDefault="007B2BD2" w:rsidP="007B2BD2">
      <w:pPr>
        <w:pStyle w:val="Akapitzlist"/>
        <w:spacing w:after="240"/>
        <w:ind w:left="567"/>
        <w:jc w:val="both"/>
        <w:rPr>
          <w:rFonts w:asciiTheme="minorHAnsi" w:hAnsiTheme="minorHAnsi" w:cstheme="minorHAnsi"/>
          <w:sz w:val="22"/>
          <w:szCs w:val="22"/>
        </w:rPr>
      </w:pPr>
      <w:r w:rsidRPr="00455E55">
        <w:rPr>
          <w:rFonts w:asciiTheme="minorHAnsi" w:hAnsiTheme="minorHAnsi" w:cstheme="minorHAnsi"/>
          <w:sz w:val="22"/>
          <w:szCs w:val="22"/>
        </w:rPr>
        <w:t>...................................................................................................................</w:t>
      </w:r>
      <w:r>
        <w:rPr>
          <w:rFonts w:asciiTheme="minorHAnsi" w:hAnsiTheme="minorHAnsi" w:cstheme="minorHAnsi"/>
          <w:sz w:val="22"/>
          <w:szCs w:val="22"/>
        </w:rPr>
        <w:t>.............................</w:t>
      </w:r>
      <w:r w:rsidRPr="00455E55">
        <w:rPr>
          <w:rFonts w:asciiTheme="minorHAnsi" w:hAnsiTheme="minorHAnsi" w:cstheme="minorHAnsi"/>
          <w:sz w:val="22"/>
          <w:szCs w:val="22"/>
        </w:rPr>
        <w:t xml:space="preserve">......... </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027CB56D" w14:textId="66AD21F8"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lastRenderedPageBreak/>
        <w:t>_____________________________</w:t>
      </w:r>
    </w:p>
    <w:p w14:paraId="2EA8049B" w14:textId="79B91C32" w:rsidR="00F02268" w:rsidRPr="00455E55" w:rsidRDefault="00F02268" w:rsidP="00F02268">
      <w:pPr>
        <w:spacing w:line="360" w:lineRule="auto"/>
        <w:rPr>
          <w:rFonts w:asciiTheme="minorHAnsi" w:hAnsiTheme="minorHAnsi" w:cstheme="minorHAnsi"/>
          <w:sz w:val="22"/>
          <w:szCs w:val="22"/>
        </w:rPr>
      </w:pP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3"/>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11"/>
      <w:footerReference w:type="default" r:id="rId12"/>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3C6FF" w14:textId="77777777" w:rsidR="00A914E0" w:rsidRDefault="00A914E0" w:rsidP="00EB688C">
      <w:r>
        <w:separator/>
      </w:r>
    </w:p>
  </w:endnote>
  <w:endnote w:type="continuationSeparator" w:id="0">
    <w:p w14:paraId="71E73DEC" w14:textId="77777777" w:rsidR="00A914E0" w:rsidRDefault="00A914E0"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D7751" w14:textId="77777777" w:rsidR="0005559B" w:rsidRPr="007108EB" w:rsidRDefault="0005559B">
    <w:pPr>
      <w:pStyle w:val="Stopka"/>
      <w:jc w:val="right"/>
      <w:rPr>
        <w:rFonts w:asciiTheme="minorHAnsi" w:hAnsiTheme="minorHAnsi" w:cstheme="minorHAnsi"/>
        <w:sz w:val="20"/>
        <w:szCs w:val="20"/>
      </w:rPr>
    </w:pPr>
    <w:r w:rsidRPr="007108EB">
      <w:rPr>
        <w:rFonts w:asciiTheme="minorHAnsi" w:hAnsiTheme="minorHAnsi" w:cstheme="minorHAnsi"/>
        <w:sz w:val="20"/>
        <w:szCs w:val="20"/>
      </w:rPr>
      <w:t xml:space="preserve">Strona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PAGE</w:instrText>
    </w:r>
    <w:r w:rsidR="002A2CA7" w:rsidRPr="007108EB">
      <w:rPr>
        <w:rFonts w:asciiTheme="minorHAnsi" w:hAnsiTheme="minorHAnsi" w:cstheme="minorHAnsi"/>
        <w:bCs/>
        <w:sz w:val="20"/>
        <w:szCs w:val="20"/>
      </w:rPr>
      <w:fldChar w:fldCharType="separate"/>
    </w:r>
    <w:r w:rsidR="007B2BD2">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r w:rsidRPr="007108EB">
      <w:rPr>
        <w:rFonts w:asciiTheme="minorHAnsi" w:hAnsiTheme="minorHAnsi" w:cstheme="minorHAnsi"/>
        <w:sz w:val="20"/>
        <w:szCs w:val="20"/>
      </w:rPr>
      <w:t xml:space="preserve"> z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NUMPAGES</w:instrText>
    </w:r>
    <w:r w:rsidR="002A2CA7" w:rsidRPr="007108EB">
      <w:rPr>
        <w:rFonts w:asciiTheme="minorHAnsi" w:hAnsiTheme="minorHAnsi" w:cstheme="minorHAnsi"/>
        <w:bCs/>
        <w:sz w:val="20"/>
        <w:szCs w:val="20"/>
      </w:rPr>
      <w:fldChar w:fldCharType="separate"/>
    </w:r>
    <w:r w:rsidR="007B2BD2">
      <w:rPr>
        <w:rFonts w:asciiTheme="minorHAnsi" w:hAnsiTheme="minorHAnsi" w:cstheme="minorHAnsi"/>
        <w:bCs/>
        <w:noProof/>
        <w:sz w:val="20"/>
        <w:szCs w:val="20"/>
      </w:rPr>
      <w:t>4</w:t>
    </w:r>
    <w:r w:rsidR="002A2CA7" w:rsidRPr="007108EB">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C77EF" w14:textId="77777777" w:rsidR="00A914E0" w:rsidRDefault="00A914E0" w:rsidP="00EB688C">
      <w:r>
        <w:separator/>
      </w:r>
    </w:p>
  </w:footnote>
  <w:footnote w:type="continuationSeparator" w:id="0">
    <w:p w14:paraId="3FF67A3F" w14:textId="77777777" w:rsidR="00A914E0" w:rsidRDefault="00A914E0"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1099E" w14:textId="77777777" w:rsidR="0005559B" w:rsidRDefault="0005559B" w:rsidP="00F239BA">
    <w:pPr>
      <w:pStyle w:val="Nagwek"/>
      <w:rPr>
        <w:b/>
      </w:rPr>
    </w:pPr>
  </w:p>
  <w:p w14:paraId="7C9A996F" w14:textId="2EF02A0B"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20091F">
      <w:rPr>
        <w:rFonts w:asciiTheme="minorHAnsi" w:hAnsiTheme="minorHAnsi" w:cstheme="minorHAnsi"/>
        <w:b/>
        <w:sz w:val="22"/>
      </w:rPr>
      <w:t>14</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695279968">
    <w:abstractNumId w:val="16"/>
  </w:num>
  <w:num w:numId="2" w16cid:durableId="1274633926">
    <w:abstractNumId w:val="30"/>
  </w:num>
  <w:num w:numId="3" w16cid:durableId="1882277450">
    <w:abstractNumId w:val="22"/>
  </w:num>
  <w:num w:numId="4" w16cid:durableId="641618932">
    <w:abstractNumId w:val="20"/>
  </w:num>
  <w:num w:numId="5" w16cid:durableId="868684145">
    <w:abstractNumId w:val="0"/>
  </w:num>
  <w:num w:numId="6" w16cid:durableId="1130781326">
    <w:abstractNumId w:val="33"/>
  </w:num>
  <w:num w:numId="7" w16cid:durableId="712384125">
    <w:abstractNumId w:val="32"/>
  </w:num>
  <w:num w:numId="8" w16cid:durableId="501436998">
    <w:abstractNumId w:val="24"/>
  </w:num>
  <w:num w:numId="9" w16cid:durableId="1293831042">
    <w:abstractNumId w:val="9"/>
  </w:num>
  <w:num w:numId="10" w16cid:durableId="895042199">
    <w:abstractNumId w:val="15"/>
  </w:num>
  <w:num w:numId="11" w16cid:durableId="1393969408">
    <w:abstractNumId w:val="28"/>
  </w:num>
  <w:num w:numId="12" w16cid:durableId="1541236012">
    <w:abstractNumId w:val="29"/>
  </w:num>
  <w:num w:numId="13" w16cid:durableId="1155419109">
    <w:abstractNumId w:val="12"/>
  </w:num>
  <w:num w:numId="14" w16cid:durableId="1044988737">
    <w:abstractNumId w:val="18"/>
  </w:num>
  <w:num w:numId="15" w16cid:durableId="794560854">
    <w:abstractNumId w:val="23"/>
  </w:num>
  <w:num w:numId="16" w16cid:durableId="1175994592">
    <w:abstractNumId w:val="17"/>
  </w:num>
  <w:num w:numId="17" w16cid:durableId="1980303469">
    <w:abstractNumId w:val="26"/>
  </w:num>
  <w:num w:numId="18" w16cid:durableId="1517232056">
    <w:abstractNumId w:val="11"/>
  </w:num>
  <w:num w:numId="19" w16cid:durableId="854341286">
    <w:abstractNumId w:val="27"/>
  </w:num>
  <w:num w:numId="20" w16cid:durableId="682392197">
    <w:abstractNumId w:val="21"/>
  </w:num>
  <w:num w:numId="21" w16cid:durableId="1053164376">
    <w:abstractNumId w:val="31"/>
  </w:num>
  <w:num w:numId="22" w16cid:durableId="968127344">
    <w:abstractNumId w:val="8"/>
  </w:num>
  <w:num w:numId="23" w16cid:durableId="75712835">
    <w:abstractNumId w:val="25"/>
  </w:num>
  <w:num w:numId="24" w16cid:durableId="18109052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07C46"/>
    <w:rsid w:val="00013733"/>
    <w:rsid w:val="00013F76"/>
    <w:rsid w:val="00014739"/>
    <w:rsid w:val="00014A3C"/>
    <w:rsid w:val="0001590C"/>
    <w:rsid w:val="00015BF3"/>
    <w:rsid w:val="00024A2F"/>
    <w:rsid w:val="00025696"/>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447"/>
    <w:rsid w:val="0009279D"/>
    <w:rsid w:val="000955B3"/>
    <w:rsid w:val="00095BE9"/>
    <w:rsid w:val="0009670B"/>
    <w:rsid w:val="00097680"/>
    <w:rsid w:val="000A06A8"/>
    <w:rsid w:val="000B3A31"/>
    <w:rsid w:val="000B7573"/>
    <w:rsid w:val="000B7E68"/>
    <w:rsid w:val="000C04C0"/>
    <w:rsid w:val="000C1CB3"/>
    <w:rsid w:val="000C742A"/>
    <w:rsid w:val="000D4530"/>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4A90"/>
    <w:rsid w:val="00175DCD"/>
    <w:rsid w:val="00184816"/>
    <w:rsid w:val="00186134"/>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091F"/>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1F67"/>
    <w:rsid w:val="00336C22"/>
    <w:rsid w:val="00341A45"/>
    <w:rsid w:val="0034533A"/>
    <w:rsid w:val="00350CDB"/>
    <w:rsid w:val="00364C30"/>
    <w:rsid w:val="003667D5"/>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1ED4"/>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2FE4"/>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108EB"/>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460"/>
    <w:rsid w:val="00793C65"/>
    <w:rsid w:val="00797AE6"/>
    <w:rsid w:val="007A09C4"/>
    <w:rsid w:val="007A2170"/>
    <w:rsid w:val="007A4AC8"/>
    <w:rsid w:val="007B2BD2"/>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72B"/>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320F7"/>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9F5D37"/>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14E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2807"/>
    <w:rsid w:val="00B23B15"/>
    <w:rsid w:val="00B247CE"/>
    <w:rsid w:val="00B26F6E"/>
    <w:rsid w:val="00B3575E"/>
    <w:rsid w:val="00B36288"/>
    <w:rsid w:val="00B41F00"/>
    <w:rsid w:val="00B4386E"/>
    <w:rsid w:val="00B43D09"/>
    <w:rsid w:val="00B45061"/>
    <w:rsid w:val="00B505EA"/>
    <w:rsid w:val="00B50F38"/>
    <w:rsid w:val="00B53FA6"/>
    <w:rsid w:val="00B57BBE"/>
    <w:rsid w:val="00B57CA6"/>
    <w:rsid w:val="00B60357"/>
    <w:rsid w:val="00B60B35"/>
    <w:rsid w:val="00B60F29"/>
    <w:rsid w:val="00B650CB"/>
    <w:rsid w:val="00B65D75"/>
    <w:rsid w:val="00B72668"/>
    <w:rsid w:val="00B74D4A"/>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3810"/>
    <w:rsid w:val="00CB7679"/>
    <w:rsid w:val="00CC3C00"/>
    <w:rsid w:val="00CD3C93"/>
    <w:rsid w:val="00CD78AA"/>
    <w:rsid w:val="00CE06F0"/>
    <w:rsid w:val="00CE1B7F"/>
    <w:rsid w:val="00CE33B6"/>
    <w:rsid w:val="00CE4CFF"/>
    <w:rsid w:val="00CF1444"/>
    <w:rsid w:val="00CF3835"/>
    <w:rsid w:val="00D01266"/>
    <w:rsid w:val="00D018AC"/>
    <w:rsid w:val="00D04C5E"/>
    <w:rsid w:val="00D05FBE"/>
    <w:rsid w:val="00D10396"/>
    <w:rsid w:val="00D16967"/>
    <w:rsid w:val="00D17643"/>
    <w:rsid w:val="00D253DB"/>
    <w:rsid w:val="00D25EC8"/>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72B"/>
    <w:rsid w:val="00FB1E52"/>
    <w:rsid w:val="00FB3137"/>
    <w:rsid w:val="00FB76C8"/>
    <w:rsid w:val="00FC04BC"/>
    <w:rsid w:val="00FC06E8"/>
    <w:rsid w:val="00FC2ECB"/>
    <w:rsid w:val="00FC35E9"/>
    <w:rsid w:val="00FC5F14"/>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5F4AC4BE-1A9C-4E96-837B-4618DF0C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426193853">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s://prowly-uploads.s3.eu-west-1.amazonaws.com/uploads/press_rooms/company_logos/1809/2c67d4eab2ed00c4fa9828542720a5c3.jpg"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0E6A7A-34DC-4F81-8289-E25960BB1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1</Pages>
  <Words>809</Words>
  <Characters>4860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Katarzyna Kozłowska</cp:lastModifiedBy>
  <cp:revision>175</cp:revision>
  <cp:lastPrinted>2024-02-28T10:28:00Z</cp:lastPrinted>
  <dcterms:created xsi:type="dcterms:W3CDTF">2018-04-10T10:21:00Z</dcterms:created>
  <dcterms:modified xsi:type="dcterms:W3CDTF">2024-10-01T13:22:00Z</dcterms:modified>
</cp:coreProperties>
</file>