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51E527" w14:textId="77777777" w:rsidR="00F62B95" w:rsidRPr="00F62B95" w:rsidRDefault="00F62B95" w:rsidP="00F62B95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0"/>
          <w:lang w:eastAsia="pl-PL"/>
          <w14:ligatures w14:val="none"/>
        </w:rPr>
      </w:pPr>
    </w:p>
    <w:p w14:paraId="43D0DAC4" w14:textId="77777777" w:rsidR="00F62B95" w:rsidRPr="00F62B95" w:rsidRDefault="00F62B95" w:rsidP="00F62B95">
      <w:pPr>
        <w:spacing w:after="0" w:line="240" w:lineRule="auto"/>
        <w:jc w:val="right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  <w:r w:rsidRPr="00F62B95">
        <w:rPr>
          <w:rFonts w:ascii="Calibri" w:eastAsia="Times New Roman" w:hAnsi="Calibri" w:cs="Calibri"/>
          <w:b/>
          <w:kern w:val="0"/>
          <w:lang w:eastAsia="pl-PL"/>
          <w14:ligatures w14:val="none"/>
        </w:rPr>
        <w:t>Załącznik nr 5 do SWZ</w:t>
      </w:r>
    </w:p>
    <w:p w14:paraId="3E6563A0" w14:textId="77777777" w:rsidR="00F62B95" w:rsidRPr="00F62B95" w:rsidRDefault="00F62B95" w:rsidP="00F62B95">
      <w:pPr>
        <w:spacing w:after="0" w:line="240" w:lineRule="auto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</w:p>
    <w:p w14:paraId="52ABC378" w14:textId="77777777" w:rsidR="00F62B95" w:rsidRPr="00F62B95" w:rsidRDefault="00F62B95" w:rsidP="00F62B95">
      <w:pPr>
        <w:spacing w:after="0" w:line="240" w:lineRule="auto"/>
        <w:jc w:val="center"/>
        <w:rPr>
          <w:rFonts w:ascii="Calibri" w:eastAsia="Times New Roman" w:hAnsi="Calibri" w:cs="Calibri"/>
          <w:b/>
          <w:kern w:val="0"/>
          <w:u w:val="single"/>
          <w:lang w:eastAsia="pl-PL"/>
          <w14:ligatures w14:val="none"/>
        </w:rPr>
      </w:pPr>
      <w:r w:rsidRPr="00F62B95">
        <w:rPr>
          <w:rFonts w:ascii="Calibri" w:eastAsia="Times New Roman" w:hAnsi="Calibri" w:cs="Calibri"/>
          <w:b/>
          <w:kern w:val="0"/>
          <w:u w:val="single"/>
          <w:lang w:eastAsia="pl-PL"/>
          <w14:ligatures w14:val="none"/>
        </w:rPr>
        <w:t xml:space="preserve">OŚWIADCZENIE  </w:t>
      </w:r>
    </w:p>
    <w:p w14:paraId="2276C456" w14:textId="77777777" w:rsidR="00F62B95" w:rsidRPr="00F62B95" w:rsidRDefault="00F62B95" w:rsidP="00F62B95">
      <w:pPr>
        <w:spacing w:after="0" w:line="240" w:lineRule="auto"/>
        <w:jc w:val="center"/>
        <w:rPr>
          <w:rFonts w:ascii="Calibri" w:eastAsia="Times New Roman" w:hAnsi="Calibri" w:cs="Calibri"/>
          <w:b/>
          <w:kern w:val="0"/>
          <w:u w:val="single"/>
          <w:lang w:eastAsia="pl-PL"/>
          <w14:ligatures w14:val="none"/>
        </w:rPr>
      </w:pPr>
      <w:r w:rsidRPr="00F62B95">
        <w:rPr>
          <w:rFonts w:ascii="Calibri" w:eastAsia="Times New Roman" w:hAnsi="Calibri" w:cs="Calibri"/>
          <w:b/>
          <w:kern w:val="0"/>
          <w:u w:val="single"/>
          <w:lang w:eastAsia="pl-PL"/>
          <w14:ligatures w14:val="none"/>
        </w:rPr>
        <w:t xml:space="preserve">PODMIOTU  UDOSTĘPNIAJĄCEGO  ZASOBY </w:t>
      </w:r>
    </w:p>
    <w:p w14:paraId="4156E6BE" w14:textId="77777777" w:rsidR="00F62B95" w:rsidRPr="00F62B95" w:rsidRDefault="00F62B95" w:rsidP="00F62B95">
      <w:pPr>
        <w:spacing w:after="0" w:line="240" w:lineRule="auto"/>
        <w:jc w:val="center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</w:p>
    <w:p w14:paraId="3DDED626" w14:textId="77777777" w:rsidR="00F62B95" w:rsidRPr="00F62B95" w:rsidRDefault="00F62B95" w:rsidP="00F62B95">
      <w:pPr>
        <w:spacing w:after="0" w:line="240" w:lineRule="auto"/>
        <w:jc w:val="center"/>
        <w:rPr>
          <w:rFonts w:ascii="Calibri" w:eastAsia="Times New Roman" w:hAnsi="Calibri" w:cs="Calibri"/>
          <w:b/>
          <w:caps/>
          <w:kern w:val="0"/>
          <w:lang w:eastAsia="pl-PL"/>
          <w14:ligatures w14:val="none"/>
        </w:rPr>
      </w:pPr>
      <w:r w:rsidRPr="00F62B95">
        <w:rPr>
          <w:rFonts w:ascii="Calibri" w:eastAsia="Times New Roman" w:hAnsi="Calibri" w:cs="Calibri"/>
          <w:b/>
          <w:kern w:val="0"/>
          <w:lang w:eastAsia="pl-PL"/>
          <w14:ligatures w14:val="none"/>
        </w:rPr>
        <w:t xml:space="preserve">uwzględniające przesłanki wykluczenia z art. 7 ust. 1 ustawy </w:t>
      </w:r>
      <w:r w:rsidRPr="00F62B95">
        <w:rPr>
          <w:rFonts w:ascii="Calibri" w:eastAsia="Times New Roman" w:hAnsi="Calibri" w:cs="Calibri"/>
          <w:b/>
          <w:iCs/>
          <w:kern w:val="0"/>
          <w:lang w:eastAsia="pl-PL"/>
          <w14:ligatures w14:val="none"/>
        </w:rPr>
        <w:t>o szczególnych rozwiązaniach w zakresie przeciwdziałania wspieraniu agresji na Ukrainę oraz służących ochronie bezpieczeństwa narodowego</w:t>
      </w:r>
      <w:r w:rsidRPr="00F62B95">
        <w:rPr>
          <w:rFonts w:ascii="Calibri" w:eastAsia="Times New Roman" w:hAnsi="Calibri" w:cs="Calibri"/>
          <w:b/>
          <w:caps/>
          <w:kern w:val="0"/>
          <w:lang w:eastAsia="pl-PL"/>
          <w14:ligatures w14:val="none"/>
        </w:rPr>
        <w:t xml:space="preserve"> </w:t>
      </w:r>
      <w:r w:rsidRPr="00F62B95">
        <w:rPr>
          <w:rFonts w:ascii="Calibri" w:eastAsia="Times New Roman" w:hAnsi="Calibri" w:cs="Calibri"/>
          <w:b/>
          <w:kern w:val="0"/>
          <w:lang w:eastAsia="pl-PL"/>
          <w14:ligatures w14:val="none"/>
        </w:rPr>
        <w:t xml:space="preserve">składane na podstawie art. 125 ust. 1 </w:t>
      </w:r>
      <w:r w:rsidRPr="00F62B95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Prawa zamówień publicznych</w:t>
      </w:r>
    </w:p>
    <w:p w14:paraId="28CA4274" w14:textId="77777777" w:rsidR="00F62B95" w:rsidRPr="00F62B95" w:rsidRDefault="00F62B95" w:rsidP="00F62B95">
      <w:pPr>
        <w:spacing w:after="0" w:line="240" w:lineRule="auto"/>
        <w:jc w:val="center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</w:p>
    <w:p w14:paraId="72641D07" w14:textId="12235399" w:rsidR="00F62B95" w:rsidRPr="00F62B95" w:rsidRDefault="00F62B95" w:rsidP="00F62B95">
      <w:pPr>
        <w:spacing w:after="0" w:line="240" w:lineRule="auto"/>
        <w:ind w:firstLine="709"/>
        <w:jc w:val="both"/>
        <w:rPr>
          <w:rFonts w:ascii="Calibri" w:eastAsia="Times New Roman" w:hAnsi="Calibri" w:cs="Calibri"/>
          <w:b/>
          <w:kern w:val="0"/>
          <w:u w:val="single"/>
          <w:lang w:eastAsia="pl-PL"/>
          <w14:ligatures w14:val="none"/>
        </w:rPr>
      </w:pPr>
      <w:r w:rsidRPr="00F62B95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>Dotyczy postępowania o udzielenie zamówienia publicznego Nr RR.271.1.</w:t>
      </w:r>
      <w:r>
        <w:rPr>
          <w:rFonts w:ascii="Calibri" w:eastAsia="Times New Roman" w:hAnsi="Calibri" w:cs="Calibri"/>
          <w:bCs/>
          <w:kern w:val="0"/>
          <w:lang w:eastAsia="pl-PL"/>
          <w14:ligatures w14:val="none"/>
        </w:rPr>
        <w:t>19</w:t>
      </w:r>
      <w:r w:rsidRPr="00F62B95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 xml:space="preserve">.2024 prowadzonego w trybie podstawowym z możliwością negocjacji zgodnie z przepisami </w:t>
      </w:r>
      <w:r w:rsidRPr="00F62B95">
        <w:rPr>
          <w:rFonts w:ascii="Calibri" w:eastAsia="Times New Roman" w:hAnsi="Calibri" w:cs="Calibri"/>
          <w:kern w:val="0"/>
          <w14:ligatures w14:val="none"/>
        </w:rPr>
        <w:t xml:space="preserve">ustawy z dnia 11 września 2019 r. – </w:t>
      </w:r>
      <w:r w:rsidRPr="00F62B95">
        <w:rPr>
          <w:rFonts w:ascii="Calibri" w:eastAsia="Times New Roman" w:hAnsi="Calibri" w:cs="Calibri"/>
          <w:iCs/>
          <w:kern w:val="0"/>
          <w14:ligatures w14:val="none"/>
        </w:rPr>
        <w:t>Prawo zamówień publicznych</w:t>
      </w:r>
      <w:r w:rsidRPr="00F62B95">
        <w:rPr>
          <w:rFonts w:ascii="Calibri" w:eastAsia="Times New Roman" w:hAnsi="Calibri" w:cs="Calibri"/>
          <w:kern w:val="0"/>
          <w14:ligatures w14:val="none"/>
        </w:rPr>
        <w:t xml:space="preserve"> (tekst jedn. Dz. U. z </w:t>
      </w:r>
      <w:r w:rsidRPr="00F62B95">
        <w:rPr>
          <w:rFonts w:ascii="Calibri" w:eastAsia="Times New Roman" w:hAnsi="Calibri" w:cs="Calibri"/>
          <w:kern w:val="0"/>
          <w:lang w:eastAsia="pl-PL"/>
          <w14:ligatures w14:val="none"/>
        </w:rPr>
        <w:t>202</w:t>
      </w:r>
      <w:r>
        <w:rPr>
          <w:rFonts w:ascii="Calibri" w:eastAsia="Times New Roman" w:hAnsi="Calibri" w:cs="Calibri"/>
          <w:kern w:val="0"/>
          <w:lang w:eastAsia="pl-PL"/>
          <w14:ligatures w14:val="none"/>
        </w:rPr>
        <w:t>4</w:t>
      </w:r>
      <w:r w:rsidRPr="00F62B95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r. poz. </w:t>
      </w:r>
      <w:r>
        <w:rPr>
          <w:rFonts w:ascii="Calibri" w:eastAsia="Times New Roman" w:hAnsi="Calibri" w:cs="Calibri"/>
          <w:kern w:val="0"/>
          <w:lang w:eastAsia="pl-PL"/>
          <w14:ligatures w14:val="none"/>
        </w:rPr>
        <w:t>1320</w:t>
      </w:r>
      <w:r w:rsidRPr="00F62B95">
        <w:rPr>
          <w:rFonts w:ascii="Calibri" w:eastAsia="Times New Roman" w:hAnsi="Calibri" w:cs="Calibri"/>
          <w:kern w:val="0"/>
          <w14:ligatures w14:val="none"/>
        </w:rPr>
        <w:t xml:space="preserve">), którego przedmiotem są </w:t>
      </w:r>
      <w:r w:rsidRPr="00F62B95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usługi </w:t>
      </w:r>
      <w:bookmarkStart w:id="0" w:name="_Hlk101001169"/>
      <w:r w:rsidRPr="00F62B95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pn. </w:t>
      </w:r>
      <w:r w:rsidRPr="00F62B95">
        <w:rPr>
          <w:rFonts w:ascii="Calibri" w:eastAsia="Calibri" w:hAnsi="Calibri" w:cs="Calibri"/>
          <w:b/>
          <w:bCs/>
          <w:iCs/>
          <w:kern w:val="0"/>
          <w14:ligatures w14:val="none"/>
        </w:rPr>
        <w:t>Likwidacja odpadów zawierających azbest z gospodarstw rolnych położonych na terenie Gminy Szczekociny</w:t>
      </w:r>
    </w:p>
    <w:bookmarkEnd w:id="0"/>
    <w:p w14:paraId="05BA7AED" w14:textId="77777777" w:rsidR="00F62B95" w:rsidRPr="00F62B95" w:rsidRDefault="00F62B95" w:rsidP="00F62B95">
      <w:pPr>
        <w:spacing w:after="0" w:line="240" w:lineRule="auto"/>
        <w:jc w:val="both"/>
        <w:rPr>
          <w:rFonts w:ascii="Calibri" w:eastAsia="Times New Roman" w:hAnsi="Calibri" w:cs="Calibri"/>
          <w:b/>
          <w:kern w:val="0"/>
          <w:u w:val="single"/>
          <w:lang w:eastAsia="pl-PL"/>
          <w14:ligatures w14:val="none"/>
        </w:rPr>
      </w:pPr>
    </w:p>
    <w:p w14:paraId="5E0A806E" w14:textId="77777777" w:rsidR="00F62B95" w:rsidRPr="00F62B95" w:rsidRDefault="00F62B95" w:rsidP="00F62B95">
      <w:pPr>
        <w:spacing w:after="0" w:line="240" w:lineRule="auto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F62B95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Ja/My, niżej podpisany/i </w:t>
      </w:r>
    </w:p>
    <w:p w14:paraId="53EDEDDA" w14:textId="77777777" w:rsidR="00F62B95" w:rsidRPr="00F62B95" w:rsidRDefault="00F62B95" w:rsidP="00F62B95">
      <w:pPr>
        <w:spacing w:after="0" w:line="240" w:lineRule="auto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</w:p>
    <w:p w14:paraId="69CAA1A1" w14:textId="77777777" w:rsidR="00F62B95" w:rsidRPr="00F62B95" w:rsidRDefault="00F62B95" w:rsidP="00F62B95">
      <w:pPr>
        <w:spacing w:after="0" w:line="240" w:lineRule="auto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F62B95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…………………………………………………………………………………………………</w:t>
      </w:r>
    </w:p>
    <w:p w14:paraId="1DA78ABC" w14:textId="77777777" w:rsidR="00F62B95" w:rsidRPr="00F62B95" w:rsidRDefault="00F62B95" w:rsidP="00F62B95">
      <w:pPr>
        <w:spacing w:after="0" w:line="240" w:lineRule="auto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</w:p>
    <w:p w14:paraId="3F8221B1" w14:textId="77777777" w:rsidR="00F62B95" w:rsidRPr="00F62B95" w:rsidRDefault="00F62B95" w:rsidP="00F62B95">
      <w:pPr>
        <w:spacing w:after="0" w:line="240" w:lineRule="auto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F62B95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działając w imieniu i na rzecz: </w:t>
      </w:r>
    </w:p>
    <w:p w14:paraId="7E536381" w14:textId="77777777" w:rsidR="00F62B95" w:rsidRPr="00F62B95" w:rsidRDefault="00F62B95" w:rsidP="00F62B95">
      <w:pPr>
        <w:spacing w:after="0" w:line="240" w:lineRule="auto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</w:p>
    <w:p w14:paraId="601D54C1" w14:textId="7BC19454" w:rsidR="00F62B95" w:rsidRPr="00F62B95" w:rsidRDefault="00F62B95" w:rsidP="00F62B95">
      <w:pPr>
        <w:spacing w:after="0" w:line="240" w:lineRule="auto"/>
        <w:rPr>
          <w:rFonts w:ascii="Calibri" w:eastAsia="Times New Roman" w:hAnsi="Calibri" w:cs="Calibri"/>
          <w:color w:val="000000"/>
          <w:kern w:val="0"/>
          <w:sz w:val="20"/>
          <w:lang w:eastAsia="pl-PL"/>
          <w14:ligatures w14:val="none"/>
        </w:rPr>
      </w:pPr>
      <w:r w:rsidRPr="00F62B95">
        <w:rPr>
          <w:rFonts w:ascii="Calibri" w:eastAsia="Times New Roman" w:hAnsi="Calibri" w:cs="Calibri"/>
          <w:color w:val="000000"/>
          <w:kern w:val="0"/>
          <w:sz w:val="20"/>
          <w:lang w:eastAsia="pl-PL"/>
          <w14:ligatures w14:val="none"/>
        </w:rPr>
        <w:t>...................................................................................................................................................................................</w:t>
      </w:r>
    </w:p>
    <w:p w14:paraId="60496AEB" w14:textId="77777777" w:rsidR="00F62B95" w:rsidRPr="00F62B95" w:rsidRDefault="00F62B95" w:rsidP="00F62B95">
      <w:pPr>
        <w:spacing w:after="0" w:line="240" w:lineRule="auto"/>
        <w:jc w:val="center"/>
        <w:rPr>
          <w:rFonts w:ascii="Calibri" w:eastAsia="Times New Roman" w:hAnsi="Calibri" w:cs="Calibri"/>
          <w:i/>
          <w:iCs/>
          <w:color w:val="000000"/>
          <w:kern w:val="0"/>
          <w:sz w:val="20"/>
          <w:lang w:eastAsia="pl-PL"/>
          <w14:ligatures w14:val="none"/>
        </w:rPr>
      </w:pPr>
      <w:r w:rsidRPr="00F62B95">
        <w:rPr>
          <w:rFonts w:ascii="Calibri" w:eastAsia="Times New Roman" w:hAnsi="Calibri" w:cs="Calibri"/>
          <w:i/>
          <w:iCs/>
          <w:color w:val="000000"/>
          <w:kern w:val="0"/>
          <w:sz w:val="20"/>
          <w:lang w:eastAsia="pl-PL"/>
          <w14:ligatures w14:val="none"/>
        </w:rPr>
        <w:t xml:space="preserve"> (pełna nazwa Wykonawcy/Wykonawców wspólnie ubiegających się)</w:t>
      </w:r>
    </w:p>
    <w:p w14:paraId="7B97AE68" w14:textId="77777777" w:rsidR="00F62B95" w:rsidRPr="00F62B95" w:rsidRDefault="00F62B95" w:rsidP="00F62B95">
      <w:pPr>
        <w:spacing w:after="0" w:line="240" w:lineRule="auto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</w:p>
    <w:p w14:paraId="050AC159" w14:textId="098A6EEF" w:rsidR="00F62B95" w:rsidRPr="00F62B95" w:rsidRDefault="00F62B95" w:rsidP="00F62B95">
      <w:pPr>
        <w:spacing w:after="0" w:line="240" w:lineRule="auto"/>
        <w:rPr>
          <w:rFonts w:ascii="Calibri" w:eastAsia="Times New Roman" w:hAnsi="Calibri" w:cs="Calibri"/>
          <w:color w:val="000000"/>
          <w:kern w:val="0"/>
          <w:sz w:val="20"/>
          <w:lang w:eastAsia="pl-PL"/>
          <w14:ligatures w14:val="none"/>
        </w:rPr>
      </w:pPr>
      <w:r w:rsidRPr="00F62B95">
        <w:rPr>
          <w:rFonts w:ascii="Calibri" w:eastAsia="Times New Roman" w:hAnsi="Calibri" w:cs="Calibri"/>
          <w:color w:val="000000"/>
          <w:kern w:val="0"/>
          <w:sz w:val="20"/>
          <w:lang w:eastAsia="pl-PL"/>
          <w14:ligatures w14:val="none"/>
        </w:rPr>
        <w:t>...................................................................................................................................................................................</w:t>
      </w:r>
    </w:p>
    <w:p w14:paraId="08A826A9" w14:textId="77777777" w:rsidR="00F62B95" w:rsidRPr="00F62B95" w:rsidRDefault="00F62B95" w:rsidP="00F62B95">
      <w:pPr>
        <w:spacing w:after="0" w:line="240" w:lineRule="auto"/>
        <w:jc w:val="center"/>
        <w:rPr>
          <w:rFonts w:ascii="Calibri" w:eastAsia="Times New Roman" w:hAnsi="Calibri" w:cs="Calibri"/>
          <w:i/>
          <w:iCs/>
          <w:color w:val="000000"/>
          <w:kern w:val="0"/>
          <w:sz w:val="20"/>
          <w:szCs w:val="20"/>
          <w:lang w:eastAsia="pl-PL"/>
          <w14:ligatures w14:val="none"/>
        </w:rPr>
      </w:pPr>
      <w:r w:rsidRPr="00F62B95">
        <w:rPr>
          <w:rFonts w:ascii="Calibri" w:eastAsia="Times New Roman" w:hAnsi="Calibri" w:cs="Calibri"/>
          <w:i/>
          <w:iCs/>
          <w:color w:val="000000"/>
          <w:kern w:val="0"/>
          <w:sz w:val="20"/>
          <w:szCs w:val="20"/>
          <w:lang w:eastAsia="pl-PL"/>
          <w14:ligatures w14:val="none"/>
        </w:rPr>
        <w:t>(adres siedziby Wykonawcy/Wykonawców wspólnie ubiegających się)</w:t>
      </w:r>
    </w:p>
    <w:p w14:paraId="35DFE521" w14:textId="77777777" w:rsidR="00F62B95" w:rsidRPr="00F62B95" w:rsidRDefault="00F62B95" w:rsidP="00F62B95">
      <w:pPr>
        <w:spacing w:after="0" w:line="240" w:lineRule="auto"/>
        <w:jc w:val="both"/>
        <w:rPr>
          <w:rFonts w:ascii="Calibri" w:eastAsia="Times New Roman" w:hAnsi="Calibri" w:cs="Calibri"/>
          <w:b/>
          <w:kern w:val="0"/>
          <w:u w:val="single"/>
          <w:lang w:eastAsia="pl-PL"/>
          <w14:ligatures w14:val="none"/>
        </w:rPr>
      </w:pPr>
    </w:p>
    <w:p w14:paraId="6966049E" w14:textId="77777777" w:rsidR="00F62B95" w:rsidRPr="00F62B95" w:rsidRDefault="00F62B95" w:rsidP="00F62B95">
      <w:pPr>
        <w:shd w:val="clear" w:color="auto" w:fill="BFBFBF"/>
        <w:spacing w:before="240" w:after="240" w:line="276" w:lineRule="auto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  <w:r w:rsidRPr="00F62B95">
        <w:rPr>
          <w:rFonts w:ascii="Calibri" w:eastAsia="Times New Roman" w:hAnsi="Calibri" w:cs="Calibri"/>
          <w:b/>
          <w:kern w:val="0"/>
          <w:lang w:eastAsia="pl-PL"/>
          <w14:ligatures w14:val="none"/>
        </w:rPr>
        <w:t>OŚWIADCZENIA DOTYCZĄCE PODSTAW WYKLUCZENIA:</w:t>
      </w:r>
    </w:p>
    <w:p w14:paraId="09CC153E" w14:textId="77777777" w:rsidR="00F62B95" w:rsidRPr="00F62B95" w:rsidRDefault="00F62B95" w:rsidP="00F62B95">
      <w:pPr>
        <w:numPr>
          <w:ilvl w:val="0"/>
          <w:numId w:val="1"/>
        </w:numPr>
        <w:spacing w:after="240" w:line="276" w:lineRule="auto"/>
        <w:ind w:left="567" w:hanging="567"/>
        <w:contextualSpacing/>
        <w:jc w:val="both"/>
        <w:rPr>
          <w:rFonts w:ascii="Calibri" w:eastAsia="Times New Roman" w:hAnsi="Calibri" w:cs="Calibri"/>
          <w:lang w:eastAsia="pl-PL"/>
        </w:rPr>
      </w:pPr>
      <w:r w:rsidRPr="00F62B95">
        <w:rPr>
          <w:rFonts w:ascii="Calibri" w:eastAsia="Times New Roman" w:hAnsi="Calibri" w:cs="Calibri"/>
          <w:lang w:eastAsia="pl-PL"/>
        </w:rPr>
        <w:t xml:space="preserve">Oświadczam, że nie podlegam wykluczeniu z postępowania na podstawie </w:t>
      </w:r>
      <w:r w:rsidRPr="00F62B95">
        <w:rPr>
          <w:rFonts w:ascii="Calibri" w:eastAsia="Times New Roman" w:hAnsi="Calibri" w:cs="Calibri"/>
          <w:lang w:eastAsia="pl-PL"/>
        </w:rPr>
        <w:br/>
        <w:t xml:space="preserve">art. 108 ust. 1 </w:t>
      </w:r>
      <w:r w:rsidRPr="00F62B95">
        <w:rPr>
          <w:rFonts w:ascii="Calibri" w:eastAsia="Calibri" w:hAnsi="Calibri" w:cs="Calibri"/>
          <w:iCs/>
          <w:lang w:eastAsia="ar-SA"/>
        </w:rPr>
        <w:t>Prawa zamówień publicznych</w:t>
      </w:r>
      <w:r w:rsidRPr="00F62B95">
        <w:rPr>
          <w:rFonts w:ascii="Calibri" w:eastAsia="Calibri" w:hAnsi="Calibri" w:cs="Calibri"/>
          <w:lang w:eastAsia="ar-SA"/>
        </w:rPr>
        <w:t>.</w:t>
      </w:r>
    </w:p>
    <w:p w14:paraId="755797F4" w14:textId="77777777" w:rsidR="00F62B95" w:rsidRPr="00F62B95" w:rsidRDefault="00F62B95" w:rsidP="00F62B95">
      <w:pPr>
        <w:numPr>
          <w:ilvl w:val="0"/>
          <w:numId w:val="1"/>
        </w:numPr>
        <w:spacing w:before="240" w:after="0" w:line="276" w:lineRule="auto"/>
        <w:ind w:left="567" w:hanging="567"/>
        <w:contextualSpacing/>
        <w:jc w:val="both"/>
        <w:rPr>
          <w:rFonts w:ascii="Calibri" w:eastAsia="Times New Roman" w:hAnsi="Calibri" w:cs="Calibri"/>
          <w:lang w:eastAsia="pl-PL"/>
        </w:rPr>
      </w:pPr>
      <w:r w:rsidRPr="00F62B95">
        <w:rPr>
          <w:rFonts w:ascii="Calibri" w:eastAsia="Times New Roman" w:hAnsi="Calibri" w:cs="Calibri"/>
          <w:lang w:eastAsia="pl-PL"/>
        </w:rPr>
        <w:t xml:space="preserve">Oświadczam, że nie podlegam wykluczeniu z postępowania na podstawie </w:t>
      </w:r>
      <w:r w:rsidRPr="00F62B95">
        <w:rPr>
          <w:rFonts w:ascii="Calibri" w:eastAsia="Times New Roman" w:hAnsi="Calibri" w:cs="Calibri"/>
          <w:lang w:eastAsia="pl-PL"/>
        </w:rPr>
        <w:br/>
        <w:t xml:space="preserve">art. 109 ust. 1 pkt 1), 4), 7) i 8) </w:t>
      </w:r>
      <w:r w:rsidRPr="00F62B95">
        <w:rPr>
          <w:rFonts w:ascii="Calibri" w:eastAsia="Calibri" w:hAnsi="Calibri" w:cs="Calibri"/>
          <w:iCs/>
          <w:lang w:eastAsia="ar-SA"/>
        </w:rPr>
        <w:t>Prawa zamówień publicznych</w:t>
      </w:r>
      <w:r w:rsidRPr="00F62B95">
        <w:rPr>
          <w:rFonts w:ascii="Calibri" w:eastAsia="Times New Roman" w:hAnsi="Calibri" w:cs="Calibri"/>
          <w:lang w:eastAsia="pl-PL"/>
        </w:rPr>
        <w:t>.</w:t>
      </w:r>
    </w:p>
    <w:p w14:paraId="3C6D60D4" w14:textId="77777777" w:rsidR="00F62B95" w:rsidRPr="00F62B95" w:rsidRDefault="00F62B95" w:rsidP="00F62B95">
      <w:pPr>
        <w:numPr>
          <w:ilvl w:val="0"/>
          <w:numId w:val="1"/>
        </w:numPr>
        <w:spacing w:after="0" w:line="276" w:lineRule="auto"/>
        <w:ind w:left="567" w:hanging="567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F62B95">
        <w:rPr>
          <w:rFonts w:ascii="Calibri" w:eastAsia="Times New Roman" w:hAnsi="Calibri" w:cs="Calibri"/>
          <w:kern w:val="0"/>
          <w:lang w:eastAsia="pl-PL"/>
          <w14:ligatures w14:val="none"/>
        </w:rPr>
        <w:t>Oświadczam, że nie zachodzą w stosunku do mnie przesłanki wykluczenia z postępowania na podstawie art. 7 ust. 1 ustawy z dnia 13 kwietnia 2022 r.</w:t>
      </w:r>
      <w:r w:rsidRPr="00F62B95">
        <w:rPr>
          <w:rFonts w:ascii="Calibri" w:eastAsia="Times New Roman" w:hAnsi="Calibri" w:cs="Calibri"/>
          <w:iCs/>
          <w:kern w:val="0"/>
          <w:lang w:eastAsia="pl-PL"/>
          <w14:ligatures w14:val="none"/>
        </w:rPr>
        <w:t xml:space="preserve"> </w:t>
      </w:r>
      <w:r w:rsidRPr="00F62B95">
        <w:rPr>
          <w:rFonts w:ascii="Calibri" w:eastAsia="Times New Roman" w:hAnsi="Calibri" w:cs="Calibri"/>
          <w:iCs/>
          <w:color w:val="222222"/>
          <w:kern w:val="0"/>
          <w:lang w:eastAsia="pl-PL"/>
          <w14:ligatures w14:val="none"/>
        </w:rPr>
        <w:t>o szczególnych rozwiązaniach w zakresie przeciwdziałania wspieraniu agresji na Ukrainę oraz służących ochronie bezpieczeństwa narodowego (Dz. U. poz. 835)</w:t>
      </w:r>
      <w:r w:rsidRPr="00F62B95">
        <w:rPr>
          <w:rFonts w:ascii="Calibri" w:eastAsia="Times New Roman" w:hAnsi="Calibri" w:cs="Calibri"/>
          <w:iCs/>
          <w:color w:val="222222"/>
          <w:kern w:val="0"/>
          <w:vertAlign w:val="superscript"/>
          <w:lang w:eastAsia="pl-PL"/>
          <w14:ligatures w14:val="none"/>
        </w:rPr>
        <w:footnoteReference w:id="1"/>
      </w:r>
      <w:r w:rsidRPr="00F62B95">
        <w:rPr>
          <w:rFonts w:ascii="Calibri" w:eastAsia="Times New Roman" w:hAnsi="Calibri" w:cs="Calibri"/>
          <w:iCs/>
          <w:color w:val="222222"/>
          <w:kern w:val="0"/>
          <w:lang w:eastAsia="pl-PL"/>
          <w14:ligatures w14:val="none"/>
        </w:rPr>
        <w:t>.</w:t>
      </w:r>
      <w:r w:rsidRPr="00F62B95">
        <w:rPr>
          <w:rFonts w:ascii="Calibri" w:eastAsia="Times New Roman" w:hAnsi="Calibri" w:cs="Calibri"/>
          <w:color w:val="222222"/>
          <w:kern w:val="0"/>
          <w:lang w:eastAsia="pl-PL"/>
          <w14:ligatures w14:val="none"/>
        </w:rPr>
        <w:t xml:space="preserve"> </w:t>
      </w:r>
    </w:p>
    <w:p w14:paraId="4B288227" w14:textId="77777777" w:rsidR="00F62B95" w:rsidRPr="00F62B95" w:rsidRDefault="00F62B95" w:rsidP="00F62B95">
      <w:pPr>
        <w:shd w:val="clear" w:color="auto" w:fill="BFBFBF"/>
        <w:spacing w:after="0" w:line="360" w:lineRule="auto"/>
        <w:jc w:val="both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  <w:r w:rsidRPr="00F62B95">
        <w:rPr>
          <w:rFonts w:ascii="Calibri" w:eastAsia="Times New Roman" w:hAnsi="Calibri" w:cs="Calibri"/>
          <w:b/>
          <w:kern w:val="0"/>
          <w:lang w:eastAsia="pl-PL"/>
          <w14:ligatures w14:val="none"/>
        </w:rPr>
        <w:lastRenderedPageBreak/>
        <w:t>OŚWIADCZENIE DOTYCZĄCE WARUNKÓW UDZIAŁU W POSTĘPOWANIU:</w:t>
      </w:r>
    </w:p>
    <w:p w14:paraId="6C15E38A" w14:textId="77777777" w:rsidR="00F62B95" w:rsidRPr="00F62B95" w:rsidRDefault="00F62B95" w:rsidP="00F62B95">
      <w:pPr>
        <w:spacing w:before="120" w:after="0" w:line="360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F62B95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Oświadczam, że spełniam warunki udziału w postępowaniu określone przez Zamawiającego w SWZ w następującym zakresie: </w:t>
      </w:r>
    </w:p>
    <w:p w14:paraId="1EC70904" w14:textId="12FF05E7" w:rsidR="00F62B95" w:rsidRPr="00F62B95" w:rsidRDefault="00F62B95" w:rsidP="00F62B95">
      <w:pPr>
        <w:spacing w:after="0" w:line="360" w:lineRule="auto"/>
        <w:rPr>
          <w:rFonts w:ascii="Calibri" w:eastAsia="Times New Roman" w:hAnsi="Calibri" w:cs="Calibri"/>
          <w:color w:val="000000"/>
          <w:kern w:val="0"/>
          <w:sz w:val="20"/>
          <w:lang w:eastAsia="pl-PL"/>
          <w14:ligatures w14:val="none"/>
        </w:rPr>
      </w:pPr>
      <w:r w:rsidRPr="00F62B95">
        <w:rPr>
          <w:rFonts w:ascii="Calibri" w:eastAsia="Times New Roman" w:hAnsi="Calibri" w:cs="Calibri"/>
          <w:color w:val="000000"/>
          <w:kern w:val="0"/>
          <w:sz w:val="20"/>
          <w:lang w:eastAsia="pl-PL"/>
          <w14:ligatures w14:val="none"/>
        </w:rPr>
        <w:t>...................................................................................................................................................................................</w:t>
      </w:r>
    </w:p>
    <w:p w14:paraId="54B196E0" w14:textId="74AAA3D4" w:rsidR="00F62B95" w:rsidRPr="00F62B95" w:rsidRDefault="00F62B95" w:rsidP="00F62B95">
      <w:pPr>
        <w:spacing w:after="0" w:line="360" w:lineRule="auto"/>
        <w:rPr>
          <w:rFonts w:ascii="Calibri" w:eastAsia="Times New Roman" w:hAnsi="Calibri" w:cs="Calibri"/>
          <w:color w:val="000000"/>
          <w:kern w:val="0"/>
          <w:sz w:val="20"/>
          <w:lang w:eastAsia="pl-PL"/>
          <w14:ligatures w14:val="none"/>
        </w:rPr>
      </w:pPr>
      <w:r w:rsidRPr="00F62B95">
        <w:rPr>
          <w:rFonts w:ascii="Calibri" w:eastAsia="Times New Roman" w:hAnsi="Calibri" w:cs="Calibri"/>
          <w:color w:val="000000"/>
          <w:kern w:val="0"/>
          <w:sz w:val="20"/>
          <w:lang w:eastAsia="pl-PL"/>
          <w14:ligatures w14:val="none"/>
        </w:rPr>
        <w:t>...................................................................................................................................................................................</w:t>
      </w:r>
    </w:p>
    <w:p w14:paraId="3BF5E099" w14:textId="2371B0D5" w:rsidR="00F62B95" w:rsidRPr="00F62B95" w:rsidRDefault="00F62B95" w:rsidP="00F62B95">
      <w:pPr>
        <w:spacing w:after="0" w:line="360" w:lineRule="auto"/>
        <w:rPr>
          <w:rFonts w:ascii="Calibri" w:eastAsia="Times New Roman" w:hAnsi="Calibri" w:cs="Calibri"/>
          <w:color w:val="000000"/>
          <w:kern w:val="0"/>
          <w:sz w:val="20"/>
          <w:lang w:eastAsia="pl-PL"/>
          <w14:ligatures w14:val="none"/>
        </w:rPr>
      </w:pPr>
      <w:r w:rsidRPr="00F62B95">
        <w:rPr>
          <w:rFonts w:ascii="Calibri" w:eastAsia="Times New Roman" w:hAnsi="Calibri" w:cs="Calibri"/>
          <w:color w:val="000000"/>
          <w:kern w:val="0"/>
          <w:sz w:val="20"/>
          <w:lang w:eastAsia="pl-PL"/>
          <w14:ligatures w14:val="none"/>
        </w:rPr>
        <w:t>...................................................................................................................................................................................</w:t>
      </w:r>
    </w:p>
    <w:p w14:paraId="62B62386" w14:textId="5FEE556E" w:rsidR="00F62B95" w:rsidRPr="00F62B95" w:rsidRDefault="00F62B95" w:rsidP="00F62B95">
      <w:pPr>
        <w:spacing w:after="0" w:line="360" w:lineRule="auto"/>
        <w:rPr>
          <w:rFonts w:ascii="Calibri" w:eastAsia="Times New Roman" w:hAnsi="Calibri" w:cs="Calibri"/>
          <w:color w:val="000000"/>
          <w:kern w:val="0"/>
          <w:sz w:val="20"/>
          <w:lang w:eastAsia="pl-PL"/>
          <w14:ligatures w14:val="none"/>
        </w:rPr>
      </w:pPr>
      <w:r w:rsidRPr="00F62B95">
        <w:rPr>
          <w:rFonts w:ascii="Calibri" w:eastAsia="Times New Roman" w:hAnsi="Calibri" w:cs="Calibri"/>
          <w:color w:val="000000"/>
          <w:kern w:val="0"/>
          <w:sz w:val="20"/>
          <w:lang w:eastAsia="pl-PL"/>
          <w14:ligatures w14:val="none"/>
        </w:rPr>
        <w:t>...................................................................................................................................................................................</w:t>
      </w:r>
    </w:p>
    <w:p w14:paraId="007DB2A3" w14:textId="757625C3" w:rsidR="00F62B95" w:rsidRPr="00F62B95" w:rsidRDefault="00F62B95" w:rsidP="00F62B95">
      <w:pPr>
        <w:spacing w:after="0" w:line="360" w:lineRule="auto"/>
        <w:rPr>
          <w:rFonts w:ascii="Calibri" w:eastAsia="Times New Roman" w:hAnsi="Calibri" w:cs="Calibri"/>
          <w:color w:val="000000"/>
          <w:kern w:val="0"/>
          <w:sz w:val="20"/>
          <w:lang w:eastAsia="pl-PL"/>
          <w14:ligatures w14:val="none"/>
        </w:rPr>
      </w:pPr>
      <w:r w:rsidRPr="00F62B95">
        <w:rPr>
          <w:rFonts w:ascii="Calibri" w:eastAsia="Times New Roman" w:hAnsi="Calibri" w:cs="Calibri"/>
          <w:color w:val="000000"/>
          <w:kern w:val="0"/>
          <w:sz w:val="20"/>
          <w:lang w:eastAsia="pl-PL"/>
          <w14:ligatures w14:val="none"/>
        </w:rPr>
        <w:t>...................................................................................................................................................................................</w:t>
      </w:r>
    </w:p>
    <w:p w14:paraId="713ABA5B" w14:textId="6CA0B5F1" w:rsidR="00F62B95" w:rsidRPr="00F62B95" w:rsidRDefault="00F62B95" w:rsidP="00F62B95">
      <w:pPr>
        <w:spacing w:after="0" w:line="360" w:lineRule="auto"/>
        <w:rPr>
          <w:rFonts w:ascii="Calibri" w:eastAsia="Times New Roman" w:hAnsi="Calibri" w:cs="Calibri"/>
          <w:color w:val="000000"/>
          <w:kern w:val="0"/>
          <w:sz w:val="20"/>
          <w:lang w:eastAsia="pl-PL"/>
          <w14:ligatures w14:val="none"/>
        </w:rPr>
      </w:pPr>
      <w:r w:rsidRPr="00F62B95">
        <w:rPr>
          <w:rFonts w:ascii="Calibri" w:eastAsia="Times New Roman" w:hAnsi="Calibri" w:cs="Calibri"/>
          <w:color w:val="000000"/>
          <w:kern w:val="0"/>
          <w:sz w:val="20"/>
          <w:lang w:eastAsia="pl-PL"/>
          <w14:ligatures w14:val="none"/>
        </w:rPr>
        <w:t>...................................................................................................................................................................................</w:t>
      </w:r>
    </w:p>
    <w:p w14:paraId="750C162A" w14:textId="77777777" w:rsidR="00F62B95" w:rsidRPr="00F62B95" w:rsidRDefault="00F62B95" w:rsidP="00F62B95">
      <w:pPr>
        <w:spacing w:after="0" w:line="360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</w:p>
    <w:p w14:paraId="6BBB3E38" w14:textId="77777777" w:rsidR="00F62B95" w:rsidRPr="00F62B95" w:rsidRDefault="00F62B95" w:rsidP="00F62B95">
      <w:pPr>
        <w:shd w:val="clear" w:color="auto" w:fill="BFBFBF"/>
        <w:spacing w:after="120" w:line="276" w:lineRule="auto"/>
        <w:jc w:val="both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  <w:bookmarkStart w:id="1" w:name="_Hlk99009560"/>
      <w:r w:rsidRPr="00F62B95">
        <w:rPr>
          <w:rFonts w:ascii="Calibri" w:eastAsia="Times New Roman" w:hAnsi="Calibri" w:cs="Calibri"/>
          <w:b/>
          <w:kern w:val="0"/>
          <w:lang w:eastAsia="pl-PL"/>
          <w14:ligatures w14:val="none"/>
        </w:rPr>
        <w:t>OŚWIADCZENIE DOTYCZĄCE PODANYCH INFORMACJI:</w:t>
      </w:r>
      <w:bookmarkEnd w:id="1"/>
    </w:p>
    <w:p w14:paraId="094ED904" w14:textId="77777777" w:rsidR="00F62B95" w:rsidRPr="00F62B95" w:rsidRDefault="00F62B95" w:rsidP="00F62B95">
      <w:pPr>
        <w:spacing w:before="120" w:after="120" w:line="276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F62B95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Oświadczam, że wszystkie informacje podane w powyższych oświadczeniach są aktualne </w:t>
      </w:r>
      <w:r w:rsidRPr="00F62B95">
        <w:rPr>
          <w:rFonts w:ascii="Calibri" w:eastAsia="Times New Roman" w:hAnsi="Calibri" w:cs="Calibri"/>
          <w:kern w:val="0"/>
          <w:lang w:eastAsia="pl-PL"/>
          <w14:ligatures w14:val="none"/>
        </w:rPr>
        <w:br/>
        <w:t xml:space="preserve">i zgodne z prawdą oraz zostały przedstawione z pełną świadomością konsekwencji wprowadzenia zamawiającego w błąd przy przedstawianiu informacji. </w:t>
      </w:r>
    </w:p>
    <w:p w14:paraId="30E82CDF" w14:textId="77777777" w:rsidR="00F62B95" w:rsidRPr="00F62B95" w:rsidRDefault="00F62B95" w:rsidP="00F62B95">
      <w:pPr>
        <w:shd w:val="clear" w:color="auto" w:fill="BFBFBF"/>
        <w:spacing w:after="120" w:line="276" w:lineRule="auto"/>
        <w:jc w:val="both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  <w:r w:rsidRPr="00F62B95">
        <w:rPr>
          <w:rFonts w:ascii="Calibri" w:eastAsia="Times New Roman" w:hAnsi="Calibri" w:cs="Calibri"/>
          <w:b/>
          <w:kern w:val="0"/>
          <w:lang w:eastAsia="pl-PL"/>
          <w14:ligatures w14:val="none"/>
        </w:rPr>
        <w:t>INFORMACJA DOTYCZĄCA DOSTĘPU DO PODMIOTOWYCH ŚRODKÓW DOWODOWYCH:</w:t>
      </w:r>
    </w:p>
    <w:p w14:paraId="560E2640" w14:textId="77777777" w:rsidR="00F62B95" w:rsidRPr="00F62B95" w:rsidRDefault="00F62B95" w:rsidP="00F62B95">
      <w:pPr>
        <w:spacing w:after="120" w:line="276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F62B95">
        <w:rPr>
          <w:rFonts w:ascii="Calibri" w:eastAsia="Times New Roman" w:hAnsi="Calibri" w:cs="Calibri"/>
          <w:kern w:val="0"/>
          <w:lang w:eastAsia="pl-PL"/>
          <w14:ligatures w14:val="none"/>
        </w:rPr>
        <w:t>Wskazuję następujące podmiotowe środki dowodowe, które można uzyskać za pomocą bezpłatnych i ogólnodostępnych baz danych, oraz dane umożliwiające dostęp do tych środków:</w:t>
      </w:r>
    </w:p>
    <w:p w14:paraId="77DE4AC6" w14:textId="77777777" w:rsidR="00F62B95" w:rsidRPr="00F62B95" w:rsidRDefault="00F62B95" w:rsidP="00F62B95">
      <w:pPr>
        <w:spacing w:after="0" w:line="276" w:lineRule="auto"/>
        <w:ind w:left="567" w:hanging="567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F62B95">
        <w:rPr>
          <w:rFonts w:ascii="Calibri" w:eastAsia="Times New Roman" w:hAnsi="Calibri" w:cs="Calibri"/>
          <w:kern w:val="0"/>
          <w:lang w:eastAsia="pl-PL"/>
          <w14:ligatures w14:val="none"/>
        </w:rPr>
        <w:t>1)</w:t>
      </w:r>
      <w:r w:rsidRPr="00F62B95">
        <w:rPr>
          <w:rFonts w:ascii="Calibri" w:eastAsia="Times New Roman" w:hAnsi="Calibri" w:cs="Calibri"/>
          <w:kern w:val="0"/>
          <w:lang w:eastAsia="pl-PL"/>
          <w14:ligatures w14:val="none"/>
        </w:rPr>
        <w:tab/>
        <w:t>.............................................................................................................................................</w:t>
      </w:r>
    </w:p>
    <w:p w14:paraId="25E792DB" w14:textId="77777777" w:rsidR="00F62B95" w:rsidRPr="00F62B95" w:rsidRDefault="00F62B95" w:rsidP="00F62B95">
      <w:pPr>
        <w:spacing w:after="0" w:line="240" w:lineRule="auto"/>
        <w:ind w:left="567"/>
        <w:jc w:val="both"/>
        <w:rPr>
          <w:rFonts w:ascii="Calibri" w:eastAsia="Times New Roman" w:hAnsi="Calibri" w:cs="Calibri"/>
          <w:i/>
          <w:kern w:val="0"/>
          <w:sz w:val="20"/>
          <w:szCs w:val="16"/>
          <w:lang w:eastAsia="pl-PL"/>
          <w14:ligatures w14:val="none"/>
        </w:rPr>
      </w:pPr>
      <w:r w:rsidRPr="00F62B95">
        <w:rPr>
          <w:rFonts w:ascii="Calibri" w:eastAsia="Times New Roman" w:hAnsi="Calibri" w:cs="Calibri"/>
          <w:i/>
          <w:kern w:val="0"/>
          <w:sz w:val="20"/>
          <w:szCs w:val="16"/>
          <w:lang w:eastAsia="pl-PL"/>
          <w14:ligatures w14:val="none"/>
        </w:rPr>
        <w:t>(wskazać podmiotowy środek dowodowy, adres internetowy, wydający urząd lub organ, dokładne dane referencyjne dokumentacji)</w:t>
      </w:r>
    </w:p>
    <w:p w14:paraId="3FF99807" w14:textId="77777777" w:rsidR="00F62B95" w:rsidRPr="00F62B95" w:rsidRDefault="00F62B95" w:rsidP="00F62B95">
      <w:pPr>
        <w:spacing w:after="0" w:line="276" w:lineRule="auto"/>
        <w:ind w:left="567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</w:p>
    <w:p w14:paraId="654A0E6C" w14:textId="77777777" w:rsidR="00F62B95" w:rsidRPr="00F62B95" w:rsidRDefault="00F62B95" w:rsidP="00F62B95">
      <w:pPr>
        <w:spacing w:after="0" w:line="276" w:lineRule="auto"/>
        <w:ind w:left="567" w:hanging="567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F62B95">
        <w:rPr>
          <w:rFonts w:ascii="Calibri" w:eastAsia="Times New Roman" w:hAnsi="Calibri" w:cs="Calibri"/>
          <w:kern w:val="0"/>
          <w:lang w:eastAsia="pl-PL"/>
          <w14:ligatures w14:val="none"/>
        </w:rPr>
        <w:t>2)</w:t>
      </w:r>
      <w:r w:rsidRPr="00F62B95">
        <w:rPr>
          <w:rFonts w:ascii="Calibri" w:eastAsia="Times New Roman" w:hAnsi="Calibri" w:cs="Calibri"/>
          <w:kern w:val="0"/>
          <w:lang w:eastAsia="pl-PL"/>
          <w14:ligatures w14:val="none"/>
        </w:rPr>
        <w:tab/>
        <w:t>.............................................................................................................................................</w:t>
      </w:r>
    </w:p>
    <w:p w14:paraId="651822D1" w14:textId="77777777" w:rsidR="00F62B95" w:rsidRPr="00F62B95" w:rsidRDefault="00F62B95" w:rsidP="00F62B95">
      <w:pPr>
        <w:spacing w:after="0" w:line="240" w:lineRule="auto"/>
        <w:ind w:left="567"/>
        <w:jc w:val="both"/>
        <w:rPr>
          <w:rFonts w:ascii="Calibri" w:eastAsia="Times New Roman" w:hAnsi="Calibri" w:cs="Calibri"/>
          <w:kern w:val="0"/>
          <w:sz w:val="20"/>
          <w:lang w:eastAsia="pl-PL"/>
          <w14:ligatures w14:val="none"/>
        </w:rPr>
      </w:pPr>
      <w:r w:rsidRPr="00F62B95">
        <w:rPr>
          <w:rFonts w:ascii="Calibri" w:eastAsia="Times New Roman" w:hAnsi="Calibri" w:cs="Calibri"/>
          <w:i/>
          <w:kern w:val="0"/>
          <w:sz w:val="20"/>
          <w:lang w:eastAsia="pl-PL"/>
          <w14:ligatures w14:val="none"/>
        </w:rPr>
        <w:t>(wskazać podmiotowy środek dowodowy, adres internetowy, wydający urząd lub organ, dokładne dane referencyjne dokumentacji)</w:t>
      </w:r>
    </w:p>
    <w:p w14:paraId="69FCA71B" w14:textId="77777777" w:rsidR="00F62B95" w:rsidRPr="00F62B95" w:rsidRDefault="00F62B95" w:rsidP="00F62B95">
      <w:pPr>
        <w:spacing w:after="0" w:line="276" w:lineRule="auto"/>
        <w:jc w:val="both"/>
        <w:rPr>
          <w:rFonts w:ascii="Calibri" w:eastAsia="Times New Roman" w:hAnsi="Calibri" w:cs="Calibri"/>
          <w:i/>
          <w:kern w:val="0"/>
          <w:lang w:eastAsia="pl-PL"/>
          <w14:ligatures w14:val="none"/>
        </w:rPr>
      </w:pPr>
    </w:p>
    <w:p w14:paraId="1CA3A854" w14:textId="77777777" w:rsidR="00F62B95" w:rsidRPr="00F62B95" w:rsidRDefault="00F62B95" w:rsidP="00F62B95">
      <w:pPr>
        <w:spacing w:after="0" w:line="240" w:lineRule="auto"/>
        <w:jc w:val="both"/>
        <w:rPr>
          <w:rFonts w:ascii="Calibri" w:eastAsia="Times New Roman" w:hAnsi="Calibri" w:cs="Calibri"/>
          <w:i/>
          <w:kern w:val="0"/>
          <w:lang w:eastAsia="pl-PL"/>
          <w14:ligatures w14:val="none"/>
        </w:rPr>
      </w:pPr>
    </w:p>
    <w:p w14:paraId="4D7D591C" w14:textId="77777777" w:rsidR="00F62B95" w:rsidRPr="00F62B95" w:rsidRDefault="00F62B95" w:rsidP="00F62B95">
      <w:pPr>
        <w:spacing w:after="0" w:line="240" w:lineRule="auto"/>
        <w:contextualSpacing/>
        <w:rPr>
          <w:rFonts w:ascii="Calibri" w:eastAsia="Times New Roman" w:hAnsi="Calibri" w:cs="Calibri"/>
          <w:b/>
          <w:lang w:eastAsia="pl-PL"/>
        </w:rPr>
      </w:pPr>
    </w:p>
    <w:p w14:paraId="5CD062A8" w14:textId="77777777" w:rsidR="00F62B95" w:rsidRPr="00F62B95" w:rsidRDefault="00F62B95" w:rsidP="00F62B95">
      <w:pPr>
        <w:spacing w:after="0" w:line="240" w:lineRule="auto"/>
        <w:ind w:left="3969"/>
        <w:jc w:val="center"/>
        <w:rPr>
          <w:rFonts w:ascii="Calibri" w:eastAsia="Times New Roman" w:hAnsi="Calibri" w:cs="Calibri"/>
          <w:bCs/>
          <w:i/>
          <w:kern w:val="0"/>
          <w:lang w:eastAsia="pl-PL"/>
          <w14:ligatures w14:val="none"/>
        </w:rPr>
      </w:pPr>
    </w:p>
    <w:p w14:paraId="4165BEEB" w14:textId="77777777" w:rsidR="00F62B95" w:rsidRPr="00F62B95" w:rsidRDefault="00F62B95" w:rsidP="00F62B95">
      <w:pPr>
        <w:spacing w:after="0" w:line="240" w:lineRule="auto"/>
        <w:ind w:left="3969"/>
        <w:jc w:val="center"/>
        <w:rPr>
          <w:rFonts w:ascii="Calibri" w:eastAsia="Times New Roman" w:hAnsi="Calibri" w:cs="Calibri"/>
          <w:bCs/>
          <w:i/>
          <w:kern w:val="0"/>
          <w:lang w:eastAsia="pl-PL"/>
          <w14:ligatures w14:val="none"/>
        </w:rPr>
      </w:pPr>
      <w:r w:rsidRPr="00F62B95">
        <w:rPr>
          <w:rFonts w:ascii="Calibri" w:eastAsia="Times New Roman" w:hAnsi="Calibri" w:cs="Calibri"/>
          <w:bCs/>
          <w:i/>
          <w:kern w:val="0"/>
          <w:lang w:eastAsia="pl-PL"/>
          <w14:ligatures w14:val="none"/>
        </w:rPr>
        <w:t>Dokument musi być złożony pod rygorem nieważności</w:t>
      </w:r>
    </w:p>
    <w:p w14:paraId="775A08D2" w14:textId="77777777" w:rsidR="00F62B95" w:rsidRPr="00F62B95" w:rsidRDefault="00F62B95" w:rsidP="00F62B95">
      <w:pPr>
        <w:spacing w:after="0" w:line="240" w:lineRule="auto"/>
        <w:ind w:left="3969"/>
        <w:jc w:val="center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  <w:r w:rsidRPr="00F62B95">
        <w:rPr>
          <w:rFonts w:ascii="Calibri" w:eastAsia="Times New Roman" w:hAnsi="Calibri" w:cs="Calibri"/>
          <w:bCs/>
          <w:i/>
          <w:kern w:val="0"/>
          <w:lang w:eastAsia="pl-PL"/>
          <w14:ligatures w14:val="none"/>
        </w:rPr>
        <w:t>w postaci elektronicznej podpisany kwalifikowanym podpisem elektronicznym, podpisem zaufanym lub podpisem osobistym</w:t>
      </w:r>
    </w:p>
    <w:p w14:paraId="7839DFFC" w14:textId="77777777" w:rsidR="006665F5" w:rsidRDefault="006665F5"/>
    <w:sectPr w:rsidR="006665F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4578D6" w14:textId="77777777" w:rsidR="005901EB" w:rsidRDefault="005901EB" w:rsidP="00F62B95">
      <w:pPr>
        <w:spacing w:after="0" w:line="240" w:lineRule="auto"/>
      </w:pPr>
      <w:r>
        <w:separator/>
      </w:r>
    </w:p>
  </w:endnote>
  <w:endnote w:type="continuationSeparator" w:id="0">
    <w:p w14:paraId="6CA0202D" w14:textId="77777777" w:rsidR="005901EB" w:rsidRDefault="005901EB" w:rsidP="00F62B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585E07" w14:textId="77777777" w:rsidR="005901EB" w:rsidRDefault="005901EB" w:rsidP="00F62B95">
      <w:pPr>
        <w:spacing w:after="0" w:line="240" w:lineRule="auto"/>
      </w:pPr>
      <w:r>
        <w:separator/>
      </w:r>
    </w:p>
  </w:footnote>
  <w:footnote w:type="continuationSeparator" w:id="0">
    <w:p w14:paraId="51195CFF" w14:textId="77777777" w:rsidR="005901EB" w:rsidRDefault="005901EB" w:rsidP="00F62B95">
      <w:pPr>
        <w:spacing w:after="0" w:line="240" w:lineRule="auto"/>
      </w:pPr>
      <w:r>
        <w:continuationSeparator/>
      </w:r>
    </w:p>
  </w:footnote>
  <w:footnote w:id="1">
    <w:p w14:paraId="54115D1E" w14:textId="77777777" w:rsidR="00F62B95" w:rsidRDefault="00F62B95" w:rsidP="00F62B95">
      <w:pPr>
        <w:jc w:val="both"/>
        <w:rPr>
          <w:rFonts w:ascii="Calibri" w:hAnsi="Calibri" w:cs="Calibri"/>
          <w:color w:val="222222"/>
          <w:sz w:val="16"/>
          <w:szCs w:val="16"/>
        </w:rPr>
      </w:pPr>
      <w:r>
        <w:rPr>
          <w:rStyle w:val="Odwoanieprzypisudolnego"/>
          <w:rFonts w:ascii="Calibri" w:hAnsi="Calibri" w:cs="Calibri"/>
          <w:sz w:val="16"/>
          <w:szCs w:val="16"/>
        </w:rPr>
        <w:footnoteRef/>
      </w:r>
      <w:r>
        <w:rPr>
          <w:rFonts w:ascii="Calibri" w:hAnsi="Calibri" w:cs="Calibri"/>
          <w:sz w:val="16"/>
          <w:szCs w:val="16"/>
        </w:rPr>
        <w:t xml:space="preserve"> </w:t>
      </w:r>
      <w:r>
        <w:rPr>
          <w:rFonts w:ascii="Calibri" w:hAnsi="Calibri" w:cs="Calibri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Calibri" w:hAnsi="Calibri" w:cs="Calibri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Calibri" w:hAnsi="Calibri" w:cs="Calibri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392E396A" w14:textId="77777777" w:rsidR="00F62B95" w:rsidRDefault="00F62B95" w:rsidP="00F62B95">
      <w:pPr>
        <w:jc w:val="both"/>
        <w:rPr>
          <w:rFonts w:ascii="Calibri" w:hAnsi="Calibri" w:cs="Calibri"/>
          <w:color w:val="222222"/>
          <w:sz w:val="16"/>
          <w:szCs w:val="16"/>
        </w:rPr>
      </w:pPr>
      <w:r>
        <w:rPr>
          <w:rFonts w:ascii="Calibri" w:hAnsi="Calibri" w:cs="Calibri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D5D7877" w14:textId="77777777" w:rsidR="00F62B95" w:rsidRDefault="00F62B95" w:rsidP="00F62B95">
      <w:pPr>
        <w:jc w:val="both"/>
        <w:rPr>
          <w:rFonts w:ascii="Calibri" w:hAnsi="Calibri" w:cs="Calibri"/>
          <w:color w:val="222222"/>
          <w:sz w:val="16"/>
          <w:szCs w:val="16"/>
        </w:rPr>
      </w:pPr>
      <w:r>
        <w:rPr>
          <w:rFonts w:ascii="Calibri" w:hAnsi="Calibri" w:cs="Calibri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5E348B8" w14:textId="77777777" w:rsidR="00F62B95" w:rsidRDefault="00F62B95" w:rsidP="00F62B95">
      <w:pPr>
        <w:jc w:val="both"/>
        <w:rPr>
          <w:rFonts w:ascii="Calibri" w:hAnsi="Calibri" w:cs="Calibri"/>
          <w:color w:val="222222"/>
          <w:sz w:val="16"/>
          <w:szCs w:val="16"/>
        </w:rPr>
      </w:pPr>
      <w:r>
        <w:rPr>
          <w:rFonts w:ascii="Calibri" w:hAnsi="Calibri" w:cs="Calibri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522918" w14:textId="11AFB314" w:rsidR="00F62B95" w:rsidRPr="00F62B95" w:rsidRDefault="00F62B95">
    <w:pPr>
      <w:pStyle w:val="Nagwek"/>
      <w:rPr>
        <w:b/>
        <w:bCs/>
      </w:rPr>
    </w:pPr>
    <w:r>
      <w:rPr>
        <w:b/>
        <w:bCs/>
      </w:rPr>
      <w:t>Znak postępowania RR.271.1.19.2024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E388993A"/>
    <w:lvl w:ilvl="0" w:tplc="B3D47BF4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36564539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2B95"/>
    <w:rsid w:val="004442AE"/>
    <w:rsid w:val="005901EB"/>
    <w:rsid w:val="006665F5"/>
    <w:rsid w:val="00AB36C3"/>
    <w:rsid w:val="00BA6B47"/>
    <w:rsid w:val="00D87558"/>
    <w:rsid w:val="00D91CAE"/>
    <w:rsid w:val="00F62B95"/>
    <w:rsid w:val="00FC1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B7064E"/>
  <w15:chartTrackingRefBased/>
  <w15:docId w15:val="{98AA3060-3CC7-48C8-806F-09DC612E1F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basedOn w:val="Domylnaczcionkaakapitu"/>
    <w:uiPriority w:val="99"/>
    <w:semiHidden/>
    <w:unhideWhenUsed/>
    <w:rsid w:val="00F62B95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62B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62B95"/>
  </w:style>
  <w:style w:type="paragraph" w:styleId="Stopka">
    <w:name w:val="footer"/>
    <w:basedOn w:val="Normalny"/>
    <w:link w:val="StopkaZnak"/>
    <w:uiPriority w:val="99"/>
    <w:unhideWhenUsed/>
    <w:rsid w:val="00F62B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62B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5610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627</Words>
  <Characters>3765</Characters>
  <Application>Microsoft Office Word</Application>
  <DocSecurity>0</DocSecurity>
  <Lines>31</Lines>
  <Paragraphs>8</Paragraphs>
  <ScaleCrop>false</ScaleCrop>
  <Company/>
  <LinksUpToDate>false</LinksUpToDate>
  <CharactersWithSpaces>4384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Kozłowska</dc:creator>
  <cp:keywords/>
  <dc:description/>
  <cp:lastModifiedBy>Katarzyna Kozłowska</cp:lastModifiedBy>
  <cp:revision>3</cp:revision>
  <dcterms:created xsi:type="dcterms:W3CDTF">2024-11-27T08:47:00Z</dcterms:created>
  <dcterms:modified xsi:type="dcterms:W3CDTF">2024-11-27T08:53:00Z</dcterms:modified>
</cp:coreProperties>
</file>